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DCF2" w14:textId="77777777" w:rsidR="00CD1524" w:rsidRPr="00036CF6" w:rsidRDefault="00CD1524" w:rsidP="00036CF6">
      <w:pPr>
        <w:keepNext/>
        <w:keepLines/>
        <w:ind w:right="1132"/>
        <w:rPr>
          <w:rFonts w:ascii="Tahoma" w:hAnsi="Tahoma" w:cs="Tahoma"/>
          <w:b/>
        </w:rPr>
      </w:pPr>
    </w:p>
    <w:p w14:paraId="5636BAE7" w14:textId="77777777" w:rsidR="00EE1D37" w:rsidRPr="00036CF6" w:rsidRDefault="00EE1D37" w:rsidP="00036CF6">
      <w:pPr>
        <w:keepNext/>
        <w:keepLines/>
        <w:ind w:right="1274"/>
        <w:rPr>
          <w:rFonts w:ascii="Tahoma" w:hAnsi="Tahoma" w:cs="Tahoma"/>
          <w:b/>
          <w:u w:val="single"/>
        </w:rPr>
      </w:pPr>
      <w:r w:rsidRPr="00036CF6">
        <w:rPr>
          <w:rFonts w:ascii="Tahoma" w:hAnsi="Tahoma" w:cs="Tahoma"/>
          <w:b/>
          <w:u w:val="single"/>
        </w:rPr>
        <w:t>Naročnik:</w:t>
      </w:r>
    </w:p>
    <w:p w14:paraId="0CAD20B0" w14:textId="77777777" w:rsidR="00EE1D37" w:rsidRPr="00036CF6" w:rsidRDefault="00EE1D37" w:rsidP="00036CF6">
      <w:pPr>
        <w:keepNext/>
        <w:keepLines/>
        <w:rPr>
          <w:rFonts w:ascii="Tahoma" w:hAnsi="Tahoma" w:cs="Tahoma"/>
          <w:b/>
          <w:bCs/>
          <w:u w:val="single"/>
        </w:rPr>
      </w:pPr>
    </w:p>
    <w:p w14:paraId="68CBC193" w14:textId="77777777" w:rsidR="00EE1D37" w:rsidRPr="00036CF6" w:rsidRDefault="00EE1D37" w:rsidP="00036CF6">
      <w:pPr>
        <w:keepNext/>
        <w:keepLines/>
        <w:rPr>
          <w:rFonts w:ascii="Tahoma" w:hAnsi="Tahoma" w:cs="Tahoma"/>
          <w:b/>
          <w:bCs/>
        </w:rPr>
      </w:pPr>
      <w:r w:rsidRPr="00036CF6">
        <w:rPr>
          <w:rFonts w:ascii="Tahoma" w:hAnsi="Tahoma" w:cs="Tahoma"/>
          <w:b/>
          <w:bCs/>
        </w:rPr>
        <w:t>Javno podjetje Ljubljanska parkirišča in tržnice, d.o.o.</w:t>
      </w:r>
    </w:p>
    <w:p w14:paraId="6BCE02BC" w14:textId="77777777" w:rsidR="00EE1D37" w:rsidRPr="00036CF6" w:rsidRDefault="00EE1D37" w:rsidP="00036CF6">
      <w:pPr>
        <w:keepNext/>
        <w:keepLines/>
        <w:rPr>
          <w:rFonts w:ascii="Tahoma" w:hAnsi="Tahoma" w:cs="Tahoma"/>
        </w:rPr>
      </w:pPr>
      <w:r w:rsidRPr="00036CF6">
        <w:rPr>
          <w:rFonts w:ascii="Tahoma" w:hAnsi="Tahoma" w:cs="Tahoma"/>
        </w:rPr>
        <w:t>Kopitarjeva ulica 2</w:t>
      </w:r>
    </w:p>
    <w:p w14:paraId="594BDA6F" w14:textId="77777777" w:rsidR="00EE1D37" w:rsidRPr="00036CF6" w:rsidRDefault="00EE1D37" w:rsidP="00036CF6">
      <w:pPr>
        <w:keepNext/>
        <w:keepLines/>
        <w:rPr>
          <w:rFonts w:ascii="Tahoma" w:hAnsi="Tahoma" w:cs="Tahoma"/>
        </w:rPr>
      </w:pPr>
      <w:r w:rsidRPr="00036CF6">
        <w:rPr>
          <w:rFonts w:ascii="Tahoma" w:hAnsi="Tahoma" w:cs="Tahoma"/>
        </w:rPr>
        <w:t>1000 Ljubljana</w:t>
      </w:r>
    </w:p>
    <w:p w14:paraId="4E07C325" w14:textId="77777777" w:rsidR="00EE1D37" w:rsidRPr="00036CF6" w:rsidRDefault="00EE1D37" w:rsidP="00036CF6">
      <w:pPr>
        <w:keepNext/>
        <w:keepLines/>
        <w:rPr>
          <w:rFonts w:ascii="Tahoma" w:hAnsi="Tahoma" w:cs="Tahoma"/>
        </w:rPr>
      </w:pPr>
    </w:p>
    <w:p w14:paraId="1AD62EB9" w14:textId="77777777" w:rsidR="00EE1D37" w:rsidRPr="00036CF6" w:rsidRDefault="00EE1D37" w:rsidP="00036CF6">
      <w:pPr>
        <w:keepNext/>
        <w:keepLines/>
        <w:rPr>
          <w:rFonts w:ascii="Tahoma" w:hAnsi="Tahoma" w:cs="Tahoma"/>
          <w:b/>
          <w:color w:val="000000" w:themeColor="text1"/>
          <w:u w:val="single"/>
        </w:rPr>
      </w:pPr>
    </w:p>
    <w:p w14:paraId="25CB1F3D" w14:textId="77777777" w:rsidR="00EE1D37" w:rsidRPr="00036CF6" w:rsidRDefault="00EE1D37" w:rsidP="00036CF6">
      <w:pPr>
        <w:keepNext/>
        <w:keepLines/>
        <w:rPr>
          <w:rFonts w:ascii="Tahoma" w:hAnsi="Tahoma" w:cs="Tahoma"/>
          <w:b/>
          <w:color w:val="000000" w:themeColor="text1"/>
          <w:u w:val="single"/>
        </w:rPr>
      </w:pPr>
      <w:r w:rsidRPr="00036CF6">
        <w:rPr>
          <w:rFonts w:ascii="Tahoma" w:hAnsi="Tahoma" w:cs="Tahoma"/>
          <w:b/>
          <w:color w:val="000000" w:themeColor="text1"/>
          <w:u w:val="single"/>
        </w:rPr>
        <w:t>Po pooblastilu javno naročilo vodi:</w:t>
      </w:r>
    </w:p>
    <w:p w14:paraId="7C7A2B31" w14:textId="77777777" w:rsidR="00EE1D37" w:rsidRPr="00036CF6" w:rsidRDefault="00EE1D37" w:rsidP="00036CF6">
      <w:pPr>
        <w:keepNext/>
        <w:keepLines/>
        <w:rPr>
          <w:rFonts w:ascii="Tahoma" w:hAnsi="Tahoma" w:cs="Tahoma"/>
          <w:color w:val="000000" w:themeColor="text1"/>
        </w:rPr>
      </w:pPr>
    </w:p>
    <w:p w14:paraId="75D7F44D" w14:textId="77777777" w:rsidR="00EE1D37" w:rsidRPr="00036CF6" w:rsidRDefault="00EE1D37" w:rsidP="00036CF6">
      <w:pPr>
        <w:keepNext/>
        <w:keepLines/>
        <w:rPr>
          <w:rFonts w:ascii="Tahoma" w:hAnsi="Tahoma" w:cs="Tahoma"/>
          <w:b/>
          <w:bCs/>
          <w:color w:val="000000" w:themeColor="text1"/>
        </w:rPr>
      </w:pPr>
      <w:r w:rsidRPr="00036CF6">
        <w:rPr>
          <w:rFonts w:ascii="Tahoma" w:hAnsi="Tahoma" w:cs="Tahoma"/>
          <w:b/>
          <w:bCs/>
          <w:color w:val="000000" w:themeColor="text1"/>
        </w:rPr>
        <w:t xml:space="preserve">JAVNI HOLDING Ljubljana, d.o.o. </w:t>
      </w:r>
    </w:p>
    <w:p w14:paraId="78C437C3" w14:textId="77777777" w:rsidR="00EE1D37" w:rsidRPr="00036CF6" w:rsidRDefault="00EE1D37" w:rsidP="00036CF6">
      <w:pPr>
        <w:keepNext/>
        <w:keepLines/>
        <w:rPr>
          <w:rFonts w:ascii="Tahoma" w:hAnsi="Tahoma" w:cs="Tahoma"/>
          <w:color w:val="000000" w:themeColor="text1"/>
        </w:rPr>
      </w:pPr>
      <w:r w:rsidRPr="00036CF6">
        <w:rPr>
          <w:rFonts w:ascii="Tahoma" w:hAnsi="Tahoma" w:cs="Tahoma"/>
          <w:color w:val="000000" w:themeColor="text1"/>
        </w:rPr>
        <w:t>Verovškova ulica 70</w:t>
      </w:r>
    </w:p>
    <w:p w14:paraId="1A9C358B" w14:textId="77777777" w:rsidR="00EE1D37" w:rsidRPr="00036CF6" w:rsidRDefault="00EE1D37" w:rsidP="00036CF6">
      <w:pPr>
        <w:keepNext/>
        <w:keepLines/>
        <w:rPr>
          <w:rFonts w:ascii="Tahoma" w:hAnsi="Tahoma" w:cs="Tahoma"/>
          <w:color w:val="000000" w:themeColor="text1"/>
        </w:rPr>
      </w:pPr>
      <w:r w:rsidRPr="00036CF6">
        <w:rPr>
          <w:rFonts w:ascii="Tahoma" w:hAnsi="Tahoma" w:cs="Tahoma"/>
          <w:color w:val="000000" w:themeColor="text1"/>
        </w:rPr>
        <w:t>1000 Ljubljana</w:t>
      </w:r>
    </w:p>
    <w:p w14:paraId="75BED927" w14:textId="77777777" w:rsidR="00EE1D37" w:rsidRPr="00036CF6" w:rsidRDefault="00EE1D37" w:rsidP="00036CF6">
      <w:pPr>
        <w:keepNext/>
        <w:keepLines/>
        <w:rPr>
          <w:rFonts w:ascii="Tahoma" w:hAnsi="Tahoma" w:cs="Tahoma"/>
        </w:rPr>
      </w:pPr>
    </w:p>
    <w:p w14:paraId="359DAE32" w14:textId="77777777" w:rsidR="00EE1D37" w:rsidRPr="00036CF6" w:rsidRDefault="00EE1D37" w:rsidP="00036CF6">
      <w:pPr>
        <w:keepNext/>
        <w:keepLines/>
        <w:rPr>
          <w:rFonts w:ascii="Tahoma" w:hAnsi="Tahoma" w:cs="Tahoma"/>
        </w:rPr>
      </w:pPr>
    </w:p>
    <w:p w14:paraId="7D3085E8" w14:textId="48B32D76" w:rsidR="00EE1D37" w:rsidRPr="00036CF6" w:rsidRDefault="00EE1D37" w:rsidP="00036CF6">
      <w:pPr>
        <w:keepNext/>
        <w:keepLines/>
        <w:rPr>
          <w:rFonts w:ascii="Tahoma" w:hAnsi="Tahoma" w:cs="Tahoma"/>
          <w:b/>
        </w:rPr>
      </w:pPr>
      <w:r w:rsidRPr="00036CF6">
        <w:rPr>
          <w:rFonts w:ascii="Tahoma" w:hAnsi="Tahoma" w:cs="Tahoma"/>
        </w:rPr>
        <w:t xml:space="preserve">Številka: </w:t>
      </w:r>
      <w:r w:rsidR="002D0609">
        <w:rPr>
          <w:rFonts w:ascii="Tahoma" w:hAnsi="Tahoma" w:cs="Tahoma"/>
          <w:b/>
        </w:rPr>
        <w:t>LPT-211/25</w:t>
      </w:r>
    </w:p>
    <w:p w14:paraId="498E1C01" w14:textId="4A87AFCF" w:rsidR="00EE1D37" w:rsidRPr="00036CF6" w:rsidRDefault="00EE1D37" w:rsidP="00036CF6">
      <w:pPr>
        <w:keepNext/>
        <w:keepLines/>
        <w:rPr>
          <w:rFonts w:ascii="Tahoma" w:hAnsi="Tahoma" w:cs="Tahoma"/>
        </w:rPr>
      </w:pPr>
      <w:r w:rsidRPr="00036CF6">
        <w:rPr>
          <w:rFonts w:ascii="Tahoma" w:hAnsi="Tahoma" w:cs="Tahoma"/>
        </w:rPr>
        <w:t xml:space="preserve">Zadeva: </w:t>
      </w:r>
      <w:r w:rsidR="002D0609" w:rsidRPr="002D0609">
        <w:rPr>
          <w:rFonts w:ascii="Tahoma" w:hAnsi="Tahoma" w:cs="Tahoma"/>
        </w:rPr>
        <w:t>JHL-216-140/2025</w:t>
      </w:r>
    </w:p>
    <w:p w14:paraId="4D5CAD7C" w14:textId="77777777" w:rsidR="00BB5DA1" w:rsidRPr="00036CF6" w:rsidRDefault="00BB5DA1" w:rsidP="00036CF6">
      <w:pPr>
        <w:keepNext/>
        <w:keepLines/>
        <w:rPr>
          <w:rFonts w:ascii="Tahoma" w:hAnsi="Tahoma" w:cs="Tahoma"/>
        </w:rPr>
      </w:pPr>
    </w:p>
    <w:p w14:paraId="77785B70" w14:textId="77777777" w:rsidR="00BB5DA1" w:rsidRPr="00036CF6" w:rsidRDefault="00BB5DA1" w:rsidP="00036CF6">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036CF6" w14:paraId="1F5F7CAF" w14:textId="77777777" w:rsidTr="00411688">
        <w:trPr>
          <w:trHeight w:val="1172"/>
        </w:trPr>
        <w:tc>
          <w:tcPr>
            <w:tcW w:w="7512" w:type="dxa"/>
            <w:shd w:val="pct12" w:color="auto" w:fill="FFFFFF"/>
          </w:tcPr>
          <w:p w14:paraId="5F58DF62" w14:textId="77777777" w:rsidR="00BB5DA1" w:rsidRPr="00036CF6" w:rsidRDefault="00BB5DA1" w:rsidP="00036CF6">
            <w:pPr>
              <w:keepNext/>
              <w:keepLines/>
              <w:jc w:val="center"/>
              <w:outlineLvl w:val="3"/>
              <w:rPr>
                <w:rFonts w:ascii="Tahoma" w:hAnsi="Tahoma" w:cs="Tahoma"/>
                <w:b/>
              </w:rPr>
            </w:pPr>
          </w:p>
          <w:p w14:paraId="6F7E8AA4" w14:textId="77777777" w:rsidR="00BB5DA1" w:rsidRPr="00036CF6" w:rsidRDefault="00BB5DA1" w:rsidP="00036CF6">
            <w:pPr>
              <w:keepNext/>
              <w:keepLines/>
              <w:jc w:val="center"/>
              <w:outlineLvl w:val="3"/>
              <w:rPr>
                <w:rFonts w:ascii="Tahoma" w:hAnsi="Tahoma" w:cs="Tahoma"/>
                <w:b/>
              </w:rPr>
            </w:pPr>
            <w:r w:rsidRPr="00036CF6">
              <w:rPr>
                <w:rFonts w:ascii="Tahoma" w:hAnsi="Tahoma" w:cs="Tahoma"/>
                <w:b/>
              </w:rPr>
              <w:t>DOKUMENTACIJO V ZVEZI Z ODDAJO JAVNEGA NAROČILA</w:t>
            </w:r>
          </w:p>
          <w:p w14:paraId="64999FD3" w14:textId="77777777" w:rsidR="00BB5DA1" w:rsidRPr="00036CF6" w:rsidRDefault="00BB5DA1" w:rsidP="00036CF6">
            <w:pPr>
              <w:keepNext/>
              <w:keepLines/>
              <w:jc w:val="center"/>
              <w:outlineLvl w:val="3"/>
              <w:rPr>
                <w:rFonts w:ascii="Tahoma" w:hAnsi="Tahoma" w:cs="Tahoma"/>
                <w:b/>
              </w:rPr>
            </w:pPr>
            <w:r w:rsidRPr="00036CF6">
              <w:rPr>
                <w:rFonts w:ascii="Tahoma" w:hAnsi="Tahoma" w:cs="Tahoma"/>
                <w:b/>
              </w:rPr>
              <w:t>(RAZPISNA  DOKUMENTACIJA)</w:t>
            </w:r>
          </w:p>
          <w:p w14:paraId="7495515E" w14:textId="77777777" w:rsidR="00BB5DA1" w:rsidRPr="00036CF6" w:rsidRDefault="00BB5DA1" w:rsidP="00036CF6">
            <w:pPr>
              <w:keepNext/>
              <w:keepLines/>
              <w:rPr>
                <w:rFonts w:ascii="Tahoma" w:hAnsi="Tahoma" w:cs="Tahoma"/>
              </w:rPr>
            </w:pPr>
          </w:p>
        </w:tc>
      </w:tr>
    </w:tbl>
    <w:p w14:paraId="2D3F1107" w14:textId="77777777" w:rsidR="00BB5DA1" w:rsidRPr="00036CF6" w:rsidRDefault="00BB5DA1" w:rsidP="00036CF6">
      <w:pPr>
        <w:keepNext/>
        <w:keepLines/>
        <w:rPr>
          <w:rFonts w:ascii="Tahoma" w:hAnsi="Tahoma" w:cs="Tahoma"/>
        </w:rPr>
      </w:pPr>
    </w:p>
    <w:p w14:paraId="677D1002" w14:textId="77777777" w:rsidR="00BB5DA1" w:rsidRPr="00036CF6" w:rsidRDefault="00BB5DA1" w:rsidP="00036CF6">
      <w:pPr>
        <w:keepNext/>
        <w:keepLines/>
        <w:jc w:val="center"/>
        <w:rPr>
          <w:rFonts w:ascii="Tahoma" w:hAnsi="Tahoma" w:cs="Tahoma"/>
        </w:rPr>
      </w:pPr>
      <w:r w:rsidRPr="00036CF6">
        <w:rPr>
          <w:rFonts w:ascii="Tahoma" w:hAnsi="Tahoma" w:cs="Tahoma"/>
        </w:rPr>
        <w:t>ZA ODDAJO JAVNEGA NAROČILA</w:t>
      </w:r>
    </w:p>
    <w:p w14:paraId="43DC0E18" w14:textId="77777777" w:rsidR="00BB5DA1" w:rsidRPr="00036CF6" w:rsidRDefault="00BB5DA1" w:rsidP="00036CF6">
      <w:pPr>
        <w:keepNext/>
        <w:keepLines/>
        <w:ind w:right="424"/>
        <w:jc w:val="center"/>
        <w:rPr>
          <w:rFonts w:ascii="Tahoma" w:hAnsi="Tahoma" w:cs="Tahoma"/>
        </w:rPr>
      </w:pPr>
      <w:r w:rsidRPr="00036CF6">
        <w:rPr>
          <w:rFonts w:ascii="Tahoma" w:hAnsi="Tahoma" w:cs="Tahoma"/>
        </w:rPr>
        <w:t xml:space="preserve">      PO ODPRTEM POSTOPKU</w:t>
      </w:r>
    </w:p>
    <w:p w14:paraId="6C1581BD" w14:textId="77777777" w:rsidR="007C70A1" w:rsidRPr="00036CF6" w:rsidRDefault="007C70A1" w:rsidP="00036CF6">
      <w:pPr>
        <w:keepNext/>
        <w:keepLines/>
        <w:rPr>
          <w:rFonts w:ascii="Tahoma" w:hAnsi="Tahoma" w:cs="Tahoma"/>
        </w:rPr>
      </w:pPr>
    </w:p>
    <w:p w14:paraId="101F1365" w14:textId="77777777" w:rsidR="007C70A1" w:rsidRPr="00036CF6" w:rsidRDefault="007C70A1" w:rsidP="00036CF6">
      <w:pPr>
        <w:keepNext/>
        <w:keepLines/>
        <w:rPr>
          <w:rFonts w:ascii="Tahoma" w:hAnsi="Tahoma" w:cs="Tahoma"/>
        </w:rPr>
      </w:pPr>
    </w:p>
    <w:p w14:paraId="1337B42E" w14:textId="77777777" w:rsidR="00A9387B" w:rsidRPr="00036CF6" w:rsidRDefault="00A9387B" w:rsidP="00036CF6">
      <w:pPr>
        <w:keepNext/>
        <w:keepLines/>
        <w:tabs>
          <w:tab w:val="left" w:pos="9356"/>
        </w:tabs>
        <w:rPr>
          <w:rFonts w:ascii="Tahoma" w:hAnsi="Tahoma" w:cs="Tahoma"/>
        </w:rPr>
      </w:pPr>
    </w:p>
    <w:p w14:paraId="656D1786" w14:textId="59B19B48" w:rsidR="007C70A1" w:rsidRDefault="003A5B32" w:rsidP="003A5B32">
      <w:pPr>
        <w:keepNext/>
        <w:keepLines/>
        <w:jc w:val="center"/>
        <w:rPr>
          <w:rFonts w:ascii="Tahoma" w:hAnsi="Tahoma" w:cs="Tahoma"/>
          <w:b/>
          <w:color w:val="000000"/>
        </w:rPr>
      </w:pPr>
      <w:bookmarkStart w:id="0" w:name="_Hlk208386650"/>
      <w:r w:rsidRPr="003A5B32">
        <w:rPr>
          <w:rFonts w:ascii="Tahoma" w:hAnsi="Tahoma" w:cs="Tahoma"/>
          <w:b/>
          <w:color w:val="000000"/>
        </w:rPr>
        <w:t xml:space="preserve">Vzdrževanje </w:t>
      </w:r>
      <w:r w:rsidR="00CE7DF3" w:rsidRPr="003A5B32">
        <w:rPr>
          <w:rFonts w:ascii="Tahoma" w:hAnsi="Tahoma" w:cs="Tahoma"/>
          <w:b/>
          <w:color w:val="000000"/>
        </w:rPr>
        <w:t>SPRINKLER</w:t>
      </w:r>
      <w:r w:rsidRPr="003A5B32">
        <w:rPr>
          <w:rFonts w:ascii="Tahoma" w:hAnsi="Tahoma" w:cs="Tahoma"/>
          <w:b/>
          <w:color w:val="000000"/>
        </w:rPr>
        <w:t xml:space="preserve"> sistemov za obdobje 48 mesecev</w:t>
      </w:r>
      <w:bookmarkEnd w:id="0"/>
    </w:p>
    <w:p w14:paraId="62EEBB42" w14:textId="7B92C876" w:rsidR="003A5B32" w:rsidRDefault="003A5B32" w:rsidP="003A5B32">
      <w:pPr>
        <w:keepNext/>
        <w:keepLines/>
        <w:jc w:val="center"/>
        <w:rPr>
          <w:rFonts w:ascii="Tahoma" w:hAnsi="Tahoma" w:cs="Tahoma"/>
          <w:b/>
          <w:color w:val="000000"/>
        </w:rPr>
      </w:pPr>
    </w:p>
    <w:p w14:paraId="49214FE0" w14:textId="77777777" w:rsidR="003A5B32" w:rsidRPr="00036CF6" w:rsidRDefault="003A5B32" w:rsidP="003A5B32">
      <w:pPr>
        <w:keepNext/>
        <w:keepLines/>
        <w:jc w:val="center"/>
        <w:rPr>
          <w:rFonts w:ascii="Tahoma" w:hAnsi="Tahoma" w:cs="Tahoma"/>
        </w:rPr>
      </w:pPr>
    </w:p>
    <w:p w14:paraId="252C4D0B" w14:textId="0E5B04F1" w:rsidR="007C70A1" w:rsidRPr="00036CF6" w:rsidRDefault="007C70A1" w:rsidP="00036CF6">
      <w:pPr>
        <w:pStyle w:val="Naslov3"/>
        <w:keepLines/>
        <w:rPr>
          <w:rFonts w:ascii="Tahoma" w:hAnsi="Tahoma" w:cs="Tahoma"/>
          <w:b w:val="0"/>
          <w:sz w:val="20"/>
        </w:rPr>
      </w:pPr>
      <w:r w:rsidRPr="00036CF6">
        <w:rPr>
          <w:rFonts w:ascii="Tahoma" w:hAnsi="Tahoma" w:cs="Tahoma"/>
          <w:b w:val="0"/>
          <w:sz w:val="20"/>
        </w:rPr>
        <w:t xml:space="preserve">Ljubljana, </w:t>
      </w:r>
      <w:r w:rsidR="00816728">
        <w:rPr>
          <w:rFonts w:ascii="Tahoma" w:hAnsi="Tahoma" w:cs="Tahoma"/>
          <w:b w:val="0"/>
          <w:sz w:val="20"/>
        </w:rPr>
        <w:t>december</w:t>
      </w:r>
      <w:r w:rsidR="005030D5" w:rsidRPr="00036CF6">
        <w:rPr>
          <w:rFonts w:ascii="Tahoma" w:hAnsi="Tahoma" w:cs="Tahoma"/>
          <w:b w:val="0"/>
          <w:sz w:val="20"/>
        </w:rPr>
        <w:t xml:space="preserve"> 2025</w:t>
      </w:r>
    </w:p>
    <w:p w14:paraId="2F945EE9" w14:textId="77777777" w:rsidR="007C70A1" w:rsidRPr="00036CF6" w:rsidRDefault="007C70A1" w:rsidP="00036CF6">
      <w:pPr>
        <w:keepNext/>
        <w:keepLines/>
        <w:jc w:val="center"/>
        <w:rPr>
          <w:rFonts w:ascii="Tahoma" w:hAnsi="Tahoma" w:cs="Tahoma"/>
          <w:noProof/>
        </w:rPr>
      </w:pPr>
    </w:p>
    <w:p w14:paraId="6A09E829" w14:textId="77777777" w:rsidR="007C70A1" w:rsidRPr="00036CF6" w:rsidRDefault="007C70A1" w:rsidP="00036CF6">
      <w:pPr>
        <w:keepNext/>
        <w:keepLines/>
        <w:jc w:val="center"/>
        <w:rPr>
          <w:rFonts w:ascii="Tahoma" w:hAnsi="Tahoma" w:cs="Tahoma"/>
          <w:noProof/>
        </w:rPr>
      </w:pPr>
    </w:p>
    <w:p w14:paraId="191C4CBB" w14:textId="77777777" w:rsidR="00413199" w:rsidRPr="00036CF6" w:rsidRDefault="00413199" w:rsidP="00036CF6">
      <w:pPr>
        <w:keepNext/>
        <w:keepLines/>
        <w:jc w:val="center"/>
        <w:rPr>
          <w:rFonts w:ascii="Tahoma" w:hAnsi="Tahoma" w:cs="Tahoma"/>
          <w:noProof/>
        </w:rPr>
        <w:sectPr w:rsidR="00413199" w:rsidRPr="00036CF6" w:rsidSect="00902C1A">
          <w:headerReference w:type="default" r:id="rId11"/>
          <w:footerReference w:type="default" r:id="rId12"/>
          <w:headerReference w:type="first" r:id="rId13"/>
          <w:footerReference w:type="first" r:id="rId14"/>
          <w:type w:val="continuous"/>
          <w:pgSz w:w="11906" w:h="16838" w:code="9"/>
          <w:pgMar w:top="709" w:right="991" w:bottom="1701" w:left="1276" w:header="426" w:footer="567" w:gutter="0"/>
          <w:cols w:space="708"/>
          <w:docGrid w:linePitch="272"/>
        </w:sectPr>
      </w:pPr>
    </w:p>
    <w:p w14:paraId="6DB8619F" w14:textId="7F0B98CA" w:rsidR="001432CF" w:rsidRPr="00036CF6" w:rsidRDefault="001432CF" w:rsidP="00036CF6">
      <w:pPr>
        <w:pStyle w:val="Naslov1"/>
        <w:keepLines/>
        <w:jc w:val="center"/>
        <w:rPr>
          <w:rFonts w:ascii="Tahoma" w:hAnsi="Tahoma" w:cs="Tahoma"/>
          <w:sz w:val="20"/>
        </w:rPr>
      </w:pPr>
      <w:bookmarkStart w:id="1" w:name="_Toc178483388"/>
    </w:p>
    <w:p w14:paraId="7AF18214" w14:textId="77777777" w:rsidR="000D024C" w:rsidRPr="00036CF6" w:rsidRDefault="000D024C" w:rsidP="00036CF6">
      <w:pPr>
        <w:keepNext/>
        <w:keepLines/>
        <w:rPr>
          <w:rFonts w:ascii="Tahoma" w:hAnsi="Tahoma" w:cs="Tahoma"/>
        </w:rPr>
      </w:pPr>
    </w:p>
    <w:p w14:paraId="2984CCA4" w14:textId="77777777" w:rsidR="000D024C" w:rsidRPr="00036CF6" w:rsidRDefault="000D024C" w:rsidP="00036CF6">
      <w:pPr>
        <w:keepNext/>
        <w:keepLines/>
        <w:rPr>
          <w:rFonts w:ascii="Tahoma" w:hAnsi="Tahoma" w:cs="Tahoma"/>
          <w:b/>
        </w:rPr>
      </w:pPr>
      <w:r w:rsidRPr="00036CF6">
        <w:rPr>
          <w:rFonts w:ascii="Tahoma" w:hAnsi="Tahoma" w:cs="Tahoma"/>
        </w:rPr>
        <w:br w:type="page"/>
      </w:r>
    </w:p>
    <w:p w14:paraId="7042EDD8" w14:textId="3AEF8E9C" w:rsidR="000D024C" w:rsidRPr="00036CF6" w:rsidRDefault="000D024C" w:rsidP="00036CF6">
      <w:pPr>
        <w:pStyle w:val="Naslov1"/>
        <w:keepLines/>
        <w:jc w:val="center"/>
        <w:rPr>
          <w:rFonts w:ascii="Tahoma" w:hAnsi="Tahoma" w:cs="Tahoma"/>
          <w:sz w:val="20"/>
        </w:rPr>
      </w:pPr>
    </w:p>
    <w:p w14:paraId="133EB9D0" w14:textId="1AA6E181" w:rsidR="000D024C" w:rsidRPr="00036CF6" w:rsidRDefault="000D024C" w:rsidP="00036CF6">
      <w:pPr>
        <w:keepNext/>
        <w:keepLines/>
        <w:rPr>
          <w:rFonts w:ascii="Tahoma" w:hAnsi="Tahoma" w:cs="Tahoma"/>
        </w:rPr>
      </w:pPr>
    </w:p>
    <w:p w14:paraId="761149BF" w14:textId="77777777" w:rsidR="000D024C" w:rsidRPr="00036CF6" w:rsidRDefault="000D024C" w:rsidP="00036CF6">
      <w:pPr>
        <w:pStyle w:val="Naslov1"/>
        <w:keepLines/>
        <w:jc w:val="center"/>
        <w:rPr>
          <w:rFonts w:ascii="Tahoma" w:hAnsi="Tahoma" w:cs="Tahoma"/>
          <w:sz w:val="20"/>
        </w:rPr>
      </w:pPr>
    </w:p>
    <w:p w14:paraId="22830D2B" w14:textId="45A56B47" w:rsidR="00832A7F" w:rsidRPr="00036CF6" w:rsidRDefault="00832A7F" w:rsidP="00036CF6">
      <w:pPr>
        <w:pStyle w:val="Naslov1"/>
        <w:keepLines/>
        <w:jc w:val="center"/>
        <w:rPr>
          <w:rFonts w:ascii="Tahoma" w:hAnsi="Tahoma" w:cs="Tahoma"/>
          <w:sz w:val="20"/>
        </w:rPr>
      </w:pPr>
      <w:r w:rsidRPr="00036CF6">
        <w:rPr>
          <w:rFonts w:ascii="Tahoma" w:hAnsi="Tahoma" w:cs="Tahoma"/>
          <w:sz w:val="20"/>
        </w:rPr>
        <w:t>POVABILO K ODDAJI PONUDBE</w:t>
      </w:r>
    </w:p>
    <w:p w14:paraId="189CE00C" w14:textId="77777777" w:rsidR="00832A7F" w:rsidRPr="00036CF6" w:rsidRDefault="00832A7F" w:rsidP="00036CF6">
      <w:pPr>
        <w:keepNext/>
        <w:keepLines/>
        <w:rPr>
          <w:rFonts w:ascii="Tahoma" w:hAnsi="Tahoma" w:cs="Tahoma"/>
        </w:rPr>
      </w:pPr>
    </w:p>
    <w:p w14:paraId="554BF364" w14:textId="77777777" w:rsidR="00832A7F" w:rsidRPr="00036CF6" w:rsidRDefault="00832A7F" w:rsidP="00036CF6">
      <w:pPr>
        <w:keepNext/>
        <w:keepLines/>
        <w:rPr>
          <w:rFonts w:ascii="Tahoma" w:hAnsi="Tahoma" w:cs="Tahoma"/>
        </w:rPr>
      </w:pPr>
    </w:p>
    <w:p w14:paraId="5DC524A9" w14:textId="77777777" w:rsidR="00832A7F" w:rsidRPr="00036CF6" w:rsidRDefault="00832A7F" w:rsidP="00036CF6">
      <w:pPr>
        <w:keepNext/>
        <w:keepLines/>
        <w:rPr>
          <w:rFonts w:ascii="Tahoma" w:hAnsi="Tahoma" w:cs="Tahoma"/>
        </w:rPr>
      </w:pPr>
    </w:p>
    <w:p w14:paraId="49CCCDF0" w14:textId="48493315" w:rsidR="002E51C2" w:rsidRPr="00036CF6" w:rsidRDefault="002E51C2" w:rsidP="00036CF6">
      <w:pPr>
        <w:keepNext/>
        <w:keepLines/>
        <w:spacing w:line="288" w:lineRule="auto"/>
        <w:jc w:val="both"/>
        <w:rPr>
          <w:rFonts w:ascii="Tahoma" w:hAnsi="Tahoma" w:cs="Tahoma"/>
        </w:rPr>
      </w:pPr>
      <w:r w:rsidRPr="00036CF6">
        <w:rPr>
          <w:rFonts w:ascii="Tahoma" w:hAnsi="Tahoma" w:cs="Tahoma"/>
        </w:rPr>
        <w:t>JAVNI HOLDING Ljubljana, d.o.o., Verovškova ulica 70, 1000 Ljubljana, na podlagi pooblastila Javno podjetje Ljubljanska parkirišča in tržnice, d.o.o., Kopitarjeva ulica 2, 1000 Ljubljana</w:t>
      </w:r>
    </w:p>
    <w:p w14:paraId="0210B9CC" w14:textId="77777777" w:rsidR="009243B6" w:rsidRPr="00036CF6" w:rsidRDefault="009243B6" w:rsidP="00036CF6">
      <w:pPr>
        <w:keepNext/>
        <w:keepLines/>
        <w:jc w:val="both"/>
        <w:rPr>
          <w:rFonts w:ascii="Tahoma" w:eastAsia="Calibri" w:hAnsi="Tahoma" w:cs="Tahoma"/>
        </w:rPr>
      </w:pPr>
    </w:p>
    <w:p w14:paraId="56B46C93" w14:textId="77777777" w:rsidR="009243B6" w:rsidRPr="00036CF6" w:rsidRDefault="009243B6" w:rsidP="00036CF6">
      <w:pPr>
        <w:keepNext/>
        <w:keepLines/>
        <w:jc w:val="both"/>
        <w:rPr>
          <w:rFonts w:ascii="Tahoma" w:eastAsia="Calibri" w:hAnsi="Tahoma" w:cs="Tahoma"/>
        </w:rPr>
      </w:pPr>
    </w:p>
    <w:p w14:paraId="62B61659" w14:textId="77777777" w:rsidR="009243B6" w:rsidRPr="00036CF6" w:rsidRDefault="009243B6" w:rsidP="00036CF6">
      <w:pPr>
        <w:keepNext/>
        <w:keepLines/>
        <w:jc w:val="both"/>
        <w:rPr>
          <w:rFonts w:ascii="Tahoma" w:eastAsia="Calibri" w:hAnsi="Tahoma" w:cs="Tahoma"/>
          <w:b/>
        </w:rPr>
      </w:pPr>
      <w:r w:rsidRPr="00036CF6">
        <w:rPr>
          <w:rFonts w:ascii="Tahoma" w:eastAsia="Calibri" w:hAnsi="Tahoma" w:cs="Tahoma"/>
          <w:b/>
        </w:rPr>
        <w:t xml:space="preserve"> vabi </w:t>
      </w:r>
    </w:p>
    <w:p w14:paraId="7E844818" w14:textId="77777777" w:rsidR="009243B6" w:rsidRPr="00036CF6" w:rsidRDefault="009243B6" w:rsidP="00036CF6">
      <w:pPr>
        <w:keepNext/>
        <w:keepLines/>
        <w:jc w:val="both"/>
        <w:rPr>
          <w:rFonts w:ascii="Tahoma" w:eastAsia="Calibri" w:hAnsi="Tahoma" w:cs="Tahoma"/>
        </w:rPr>
      </w:pPr>
    </w:p>
    <w:p w14:paraId="33CEB2E9" w14:textId="77777777" w:rsidR="009243B6" w:rsidRPr="00036CF6" w:rsidRDefault="009243B6" w:rsidP="00036CF6">
      <w:pPr>
        <w:keepNext/>
        <w:keepLines/>
        <w:jc w:val="both"/>
        <w:rPr>
          <w:rFonts w:ascii="Tahoma" w:eastAsia="Calibri" w:hAnsi="Tahoma" w:cs="Tahoma"/>
        </w:rPr>
      </w:pPr>
    </w:p>
    <w:p w14:paraId="1BB26798" w14:textId="77777777" w:rsidR="009243B6" w:rsidRPr="00036CF6" w:rsidRDefault="009243B6" w:rsidP="00036CF6">
      <w:pPr>
        <w:keepNext/>
        <w:keepLines/>
        <w:jc w:val="both"/>
        <w:rPr>
          <w:rFonts w:ascii="Tahoma" w:eastAsia="Calibri" w:hAnsi="Tahoma" w:cs="Tahoma"/>
        </w:rPr>
      </w:pPr>
    </w:p>
    <w:p w14:paraId="263CE89E" w14:textId="77777777" w:rsidR="00832A7F" w:rsidRPr="00036CF6" w:rsidRDefault="009243B6" w:rsidP="00036CF6">
      <w:pPr>
        <w:keepNext/>
        <w:keepLines/>
        <w:jc w:val="both"/>
        <w:rPr>
          <w:rFonts w:ascii="Tahoma" w:hAnsi="Tahoma" w:cs="Tahoma"/>
        </w:rPr>
      </w:pPr>
      <w:r w:rsidRPr="00036CF6">
        <w:rPr>
          <w:rFonts w:ascii="Tahoma" w:eastAsia="Calibri" w:hAnsi="Tahoma" w:cs="Tahoma"/>
        </w:rPr>
        <w:t>vse zainteresirane ponudnike, da predložijo svojo ponudbo po zahtevah razpisne dokumentacije za oddajo javnega naročila:</w:t>
      </w:r>
    </w:p>
    <w:p w14:paraId="09B4CA4C" w14:textId="77777777" w:rsidR="00832A7F" w:rsidRPr="00036CF6" w:rsidRDefault="00832A7F" w:rsidP="00036CF6">
      <w:pPr>
        <w:keepNext/>
        <w:keepLines/>
        <w:rPr>
          <w:rFonts w:ascii="Tahoma" w:hAnsi="Tahoma" w:cs="Tahoma"/>
        </w:rPr>
      </w:pPr>
    </w:p>
    <w:p w14:paraId="77C1715D" w14:textId="77777777" w:rsidR="00832A7F" w:rsidRPr="00036CF6" w:rsidRDefault="00832A7F" w:rsidP="00036CF6">
      <w:pPr>
        <w:keepNext/>
        <w:keepLines/>
        <w:rPr>
          <w:rFonts w:ascii="Tahoma" w:hAnsi="Tahoma" w:cs="Tahoma"/>
        </w:rPr>
      </w:pPr>
    </w:p>
    <w:p w14:paraId="54FE6404" w14:textId="0ED15B1A" w:rsidR="00832A7F" w:rsidRDefault="003A5B32" w:rsidP="00036CF6">
      <w:pPr>
        <w:keepNext/>
        <w:keepLines/>
        <w:jc w:val="center"/>
        <w:rPr>
          <w:rFonts w:ascii="Tahoma" w:hAnsi="Tahoma" w:cs="Tahoma"/>
          <w:b/>
          <w:color w:val="000000"/>
        </w:rPr>
      </w:pPr>
      <w:r w:rsidRPr="003A5B32">
        <w:rPr>
          <w:rFonts w:ascii="Tahoma" w:hAnsi="Tahoma" w:cs="Tahoma"/>
          <w:b/>
          <w:color w:val="000000"/>
        </w:rPr>
        <w:t xml:space="preserve">Vzdrževanje </w:t>
      </w:r>
      <w:r w:rsidR="00CE7DF3" w:rsidRPr="003A5B32">
        <w:rPr>
          <w:rFonts w:ascii="Tahoma" w:hAnsi="Tahoma" w:cs="Tahoma"/>
          <w:b/>
          <w:color w:val="000000"/>
        </w:rPr>
        <w:t xml:space="preserve">SPRINKLER </w:t>
      </w:r>
      <w:r w:rsidRPr="003A5B32">
        <w:rPr>
          <w:rFonts w:ascii="Tahoma" w:hAnsi="Tahoma" w:cs="Tahoma"/>
          <w:b/>
          <w:color w:val="000000"/>
        </w:rPr>
        <w:t>sistemov za obdobje 48 mesecev</w:t>
      </w:r>
    </w:p>
    <w:p w14:paraId="077B5CB5" w14:textId="77777777" w:rsidR="003A5B32" w:rsidRPr="00036CF6" w:rsidRDefault="003A5B32" w:rsidP="00036CF6">
      <w:pPr>
        <w:keepNext/>
        <w:keepLines/>
        <w:jc w:val="center"/>
        <w:rPr>
          <w:rFonts w:ascii="Tahoma" w:hAnsi="Tahoma" w:cs="Tahoma"/>
        </w:rPr>
      </w:pPr>
    </w:p>
    <w:p w14:paraId="3E4FC68B" w14:textId="77777777" w:rsidR="00832A7F" w:rsidRPr="00036CF6" w:rsidRDefault="00832A7F" w:rsidP="00036CF6">
      <w:pPr>
        <w:keepNext/>
        <w:keepLines/>
        <w:jc w:val="both"/>
        <w:rPr>
          <w:rFonts w:ascii="Tahoma" w:hAnsi="Tahoma" w:cs="Tahoma"/>
        </w:rPr>
      </w:pPr>
    </w:p>
    <w:p w14:paraId="15809B37" w14:textId="0CA2DD78" w:rsidR="00A1586A" w:rsidRPr="00036CF6" w:rsidRDefault="00A1586A" w:rsidP="00036CF6">
      <w:pPr>
        <w:keepNext/>
        <w:keepLines/>
        <w:spacing w:line="288" w:lineRule="auto"/>
        <w:jc w:val="both"/>
        <w:rPr>
          <w:rFonts w:ascii="Tahoma" w:hAnsi="Tahoma" w:cs="Tahoma"/>
        </w:rPr>
      </w:pPr>
      <w:r w:rsidRPr="00036CF6">
        <w:rPr>
          <w:rFonts w:ascii="Tahoma" w:hAnsi="Tahoma" w:cs="Tahoma"/>
        </w:rPr>
        <w:t>Dokumentacija v zvezi z oddajo javnega naročila (v nadaljevanju tudi: razpisna dokumentacija) natančno določa predmet javnega naročila ter pogoje in merila za izbiro najugodne</w:t>
      </w:r>
      <w:r w:rsidR="00A678C8" w:rsidRPr="00036CF6">
        <w:rPr>
          <w:rFonts w:ascii="Tahoma" w:hAnsi="Tahoma" w:cs="Tahoma"/>
        </w:rPr>
        <w:t>jših ponudnikov, s katerim bo sklenjen</w:t>
      </w:r>
      <w:r w:rsidRPr="00036CF6">
        <w:rPr>
          <w:rFonts w:ascii="Tahoma" w:hAnsi="Tahoma" w:cs="Tahoma"/>
        </w:rPr>
        <w:t xml:space="preserve"> okvirni sporazumi za </w:t>
      </w:r>
      <w:r w:rsidR="00F40ADC" w:rsidRPr="00036CF6">
        <w:rPr>
          <w:rFonts w:ascii="Tahoma" w:hAnsi="Tahoma" w:cs="Tahoma"/>
        </w:rPr>
        <w:t>predmetno javno naročilo</w:t>
      </w:r>
      <w:r w:rsidRPr="00036CF6">
        <w:rPr>
          <w:rFonts w:ascii="Tahoma" w:hAnsi="Tahoma" w:cs="Tahoma"/>
        </w:rPr>
        <w:t>.</w:t>
      </w:r>
    </w:p>
    <w:p w14:paraId="01CF42DC" w14:textId="77777777" w:rsidR="00A1586A" w:rsidRPr="00036CF6" w:rsidRDefault="00A1586A" w:rsidP="00036CF6">
      <w:pPr>
        <w:keepNext/>
        <w:keepLines/>
        <w:spacing w:line="288" w:lineRule="auto"/>
        <w:rPr>
          <w:rFonts w:ascii="Tahoma" w:hAnsi="Tahoma" w:cs="Tahoma"/>
          <w:color w:val="FF0000"/>
        </w:rPr>
      </w:pPr>
    </w:p>
    <w:p w14:paraId="0744960B" w14:textId="77777777" w:rsidR="00A1586A" w:rsidRPr="00036CF6" w:rsidRDefault="00A1586A" w:rsidP="00036CF6">
      <w:pPr>
        <w:keepNext/>
        <w:keepLines/>
        <w:spacing w:line="288" w:lineRule="auto"/>
        <w:jc w:val="both"/>
        <w:rPr>
          <w:rFonts w:ascii="Tahoma" w:hAnsi="Tahoma" w:cs="Tahoma"/>
        </w:rPr>
      </w:pPr>
      <w:r w:rsidRPr="00036CF6">
        <w:rPr>
          <w:rFonts w:ascii="Tahoma" w:hAnsi="Tahoma" w:cs="Tahoma"/>
        </w:rPr>
        <w:t>Sestavni del razpisne dokumentacije so tudi morebitne spremembe, dopolnitve in pojasnila razpisne dokumentacije ter odgovori na vprašanja gospodarskih subjektov.</w:t>
      </w:r>
    </w:p>
    <w:p w14:paraId="6D3CC63D" w14:textId="77777777" w:rsidR="00832A7F" w:rsidRPr="00036CF6" w:rsidRDefault="00832A7F" w:rsidP="00036CF6">
      <w:pPr>
        <w:keepNext/>
        <w:keepLines/>
        <w:ind w:right="565"/>
        <w:rPr>
          <w:rFonts w:ascii="Tahoma" w:hAnsi="Tahoma" w:cs="Tahoma"/>
          <w:b/>
          <w:noProof/>
        </w:rPr>
      </w:pPr>
    </w:p>
    <w:p w14:paraId="4F8E035E" w14:textId="77777777" w:rsidR="00832A7F" w:rsidRPr="00036CF6" w:rsidRDefault="00832A7F" w:rsidP="00036CF6">
      <w:pPr>
        <w:keepNext/>
        <w:keepLines/>
        <w:rPr>
          <w:rFonts w:ascii="Tahoma" w:hAnsi="Tahoma" w:cs="Tahoma"/>
        </w:rPr>
      </w:pPr>
    </w:p>
    <w:p w14:paraId="7F88E571" w14:textId="77777777" w:rsidR="00832A7F" w:rsidRPr="00036CF6" w:rsidRDefault="00832A7F" w:rsidP="00036CF6">
      <w:pPr>
        <w:keepNext/>
        <w:keepLines/>
        <w:rPr>
          <w:rFonts w:ascii="Tahoma" w:hAnsi="Tahoma" w:cs="Tahoma"/>
        </w:rPr>
      </w:pPr>
      <w:r w:rsidRPr="00036CF6">
        <w:rPr>
          <w:rFonts w:ascii="Tahoma" w:hAnsi="Tahoma" w:cs="Tahoma"/>
        </w:rPr>
        <w:t>S spoštovanjem!</w:t>
      </w:r>
    </w:p>
    <w:p w14:paraId="41D70F05" w14:textId="77777777" w:rsidR="00832A7F" w:rsidRPr="00036CF6" w:rsidRDefault="00832A7F" w:rsidP="00036CF6">
      <w:pPr>
        <w:keepNext/>
        <w:keepLines/>
        <w:autoSpaceDE w:val="0"/>
        <w:autoSpaceDN w:val="0"/>
        <w:adjustRightInd w:val="0"/>
        <w:rPr>
          <w:rFonts w:ascii="Tahoma" w:hAnsi="Tahoma" w:cs="Tahoma"/>
        </w:rPr>
      </w:pPr>
    </w:p>
    <w:p w14:paraId="1CCB99EE" w14:textId="77777777" w:rsidR="00832A7F" w:rsidRPr="00036CF6" w:rsidRDefault="00832A7F" w:rsidP="00816728">
      <w:pPr>
        <w:keepNext/>
        <w:keepLines/>
        <w:autoSpaceDE w:val="0"/>
        <w:autoSpaceDN w:val="0"/>
        <w:adjustRightInd w:val="0"/>
        <w:rPr>
          <w:rFonts w:ascii="Tahoma" w:hAnsi="Tahoma" w:cs="Tahoma"/>
          <w:bCs/>
        </w:rPr>
      </w:pPr>
    </w:p>
    <w:p w14:paraId="6C504DAF" w14:textId="77777777" w:rsidR="00816728" w:rsidRPr="00816728" w:rsidRDefault="00816728" w:rsidP="00816728">
      <w:pPr>
        <w:keepNext/>
        <w:keepLines/>
        <w:autoSpaceDE w:val="0"/>
        <w:autoSpaceDN w:val="0"/>
        <w:adjustRightInd w:val="0"/>
        <w:jc w:val="right"/>
        <w:rPr>
          <w:rFonts w:ascii="Tahoma" w:hAnsi="Tahoma" w:cs="Tahoma"/>
          <w:bCs/>
        </w:rPr>
      </w:pPr>
      <w:r w:rsidRPr="00816728">
        <w:rPr>
          <w:rFonts w:ascii="Tahoma" w:hAnsi="Tahoma" w:cs="Tahoma"/>
          <w:bCs/>
        </w:rPr>
        <w:t>JAVNI HOLDING Ljubljana, d.o.o.</w:t>
      </w:r>
    </w:p>
    <w:p w14:paraId="49DD0020" w14:textId="5FC11A46" w:rsidR="00832A7F" w:rsidRPr="00036CF6" w:rsidRDefault="00816728" w:rsidP="00816728">
      <w:pPr>
        <w:keepNext/>
        <w:keepLines/>
        <w:autoSpaceDE w:val="0"/>
        <w:autoSpaceDN w:val="0"/>
        <w:adjustRightInd w:val="0"/>
        <w:ind w:left="4956" w:firstLine="708"/>
        <w:jc w:val="center"/>
        <w:rPr>
          <w:rFonts w:ascii="Tahoma" w:hAnsi="Tahoma" w:cs="Tahoma"/>
          <w:bCs/>
        </w:rPr>
      </w:pPr>
      <w:r w:rsidRPr="00816728">
        <w:rPr>
          <w:rFonts w:ascii="Tahoma" w:hAnsi="Tahoma" w:cs="Tahoma"/>
          <w:bCs/>
        </w:rPr>
        <w:t>Sektor za javna naročila</w:t>
      </w:r>
    </w:p>
    <w:p w14:paraId="3E5A9C19" w14:textId="77777777" w:rsidR="00832A7F" w:rsidRPr="00036CF6" w:rsidRDefault="00832A7F" w:rsidP="00036CF6">
      <w:pPr>
        <w:keepNext/>
        <w:keepLines/>
        <w:autoSpaceDE w:val="0"/>
        <w:autoSpaceDN w:val="0"/>
        <w:adjustRightInd w:val="0"/>
        <w:jc w:val="right"/>
        <w:rPr>
          <w:rFonts w:ascii="Tahoma" w:hAnsi="Tahoma" w:cs="Tahoma"/>
          <w:bCs/>
        </w:rPr>
      </w:pPr>
    </w:p>
    <w:p w14:paraId="38094594" w14:textId="77777777" w:rsidR="00A43EED" w:rsidRPr="00036CF6" w:rsidRDefault="00A43EED" w:rsidP="00036CF6">
      <w:pPr>
        <w:pStyle w:val="Naslov1"/>
        <w:keepLines/>
        <w:jc w:val="center"/>
        <w:rPr>
          <w:rFonts w:ascii="Tahoma" w:hAnsi="Tahoma" w:cs="Tahoma"/>
          <w:sz w:val="20"/>
        </w:rPr>
      </w:pPr>
    </w:p>
    <w:bookmarkEnd w:id="1"/>
    <w:p w14:paraId="56BF1CBA" w14:textId="77777777" w:rsidR="006402A9" w:rsidRPr="00036CF6" w:rsidRDefault="006402A9" w:rsidP="00036CF6">
      <w:pPr>
        <w:pStyle w:val="Naslov2"/>
        <w:keepLines/>
        <w:numPr>
          <w:ilvl w:val="1"/>
          <w:numId w:val="0"/>
        </w:numPr>
        <w:tabs>
          <w:tab w:val="clear" w:pos="567"/>
          <w:tab w:val="clear" w:pos="1134"/>
          <w:tab w:val="clear" w:pos="8080"/>
          <w:tab w:val="left" w:pos="0"/>
          <w:tab w:val="left" w:pos="720"/>
          <w:tab w:val="left" w:pos="851"/>
        </w:tabs>
        <w:jc w:val="left"/>
        <w:rPr>
          <w:b w:val="0"/>
          <w:i/>
          <w:u w:val="single"/>
        </w:rPr>
      </w:pPr>
    </w:p>
    <w:p w14:paraId="7CBDDCDD" w14:textId="77777777" w:rsidR="00832A7F" w:rsidRPr="00036CF6" w:rsidRDefault="00267A10" w:rsidP="00036CF6">
      <w:pPr>
        <w:keepNext/>
        <w:keepLines/>
        <w:numPr>
          <w:ilvl w:val="0"/>
          <w:numId w:val="2"/>
        </w:numPr>
        <w:jc w:val="both"/>
        <w:rPr>
          <w:rFonts w:ascii="Tahoma" w:hAnsi="Tahoma" w:cs="Tahoma"/>
          <w:b/>
        </w:rPr>
      </w:pPr>
      <w:r w:rsidRPr="00036CF6">
        <w:rPr>
          <w:rFonts w:ascii="Tahoma" w:hAnsi="Tahoma" w:cs="Tahoma"/>
          <w:b/>
        </w:rPr>
        <w:br w:type="page"/>
      </w:r>
      <w:r w:rsidR="00832A7F" w:rsidRPr="00036CF6">
        <w:rPr>
          <w:rFonts w:ascii="Tahoma" w:hAnsi="Tahoma" w:cs="Tahoma"/>
          <w:b/>
        </w:rPr>
        <w:lastRenderedPageBreak/>
        <w:t xml:space="preserve">SPLOŠNA DOLOČILA </w:t>
      </w:r>
    </w:p>
    <w:p w14:paraId="1ACF0D90" w14:textId="77777777" w:rsidR="00832A7F" w:rsidRPr="00036CF6" w:rsidRDefault="00832A7F" w:rsidP="00036CF6">
      <w:pPr>
        <w:keepNext/>
        <w:keepLines/>
        <w:jc w:val="both"/>
        <w:rPr>
          <w:rFonts w:ascii="Tahoma" w:hAnsi="Tahoma" w:cs="Tahoma"/>
          <w:b/>
        </w:rPr>
      </w:pPr>
    </w:p>
    <w:p w14:paraId="144809C8" w14:textId="77777777" w:rsidR="00832A7F" w:rsidRPr="00036CF6" w:rsidRDefault="00832A7F" w:rsidP="00036CF6">
      <w:pPr>
        <w:keepNext/>
        <w:keepLines/>
        <w:numPr>
          <w:ilvl w:val="1"/>
          <w:numId w:val="2"/>
        </w:numPr>
        <w:jc w:val="both"/>
        <w:rPr>
          <w:rFonts w:ascii="Tahoma" w:hAnsi="Tahoma" w:cs="Tahoma"/>
          <w:b/>
        </w:rPr>
      </w:pPr>
      <w:r w:rsidRPr="00036CF6">
        <w:rPr>
          <w:rFonts w:ascii="Tahoma" w:hAnsi="Tahoma" w:cs="Tahoma"/>
          <w:b/>
        </w:rPr>
        <w:t xml:space="preserve">Predmet javnega naročila </w:t>
      </w:r>
    </w:p>
    <w:p w14:paraId="2AAC078A" w14:textId="77777777" w:rsidR="00832A7F" w:rsidRPr="00036CF6" w:rsidRDefault="00832A7F" w:rsidP="00036CF6">
      <w:pPr>
        <w:keepNext/>
        <w:keepLines/>
        <w:jc w:val="both"/>
        <w:rPr>
          <w:rFonts w:ascii="Tahoma" w:hAnsi="Tahoma" w:cs="Tahoma"/>
          <w:b/>
        </w:rPr>
      </w:pPr>
    </w:p>
    <w:p w14:paraId="7174EBC7" w14:textId="77777777" w:rsidR="00F83847" w:rsidRPr="00036CF6" w:rsidRDefault="00F83847" w:rsidP="00036CF6">
      <w:pPr>
        <w:keepNext/>
        <w:keepLines/>
        <w:jc w:val="both"/>
        <w:rPr>
          <w:rFonts w:ascii="Tahoma" w:hAnsi="Tahoma" w:cs="Tahoma"/>
          <w:bCs/>
        </w:rPr>
      </w:pPr>
      <w:r w:rsidRPr="00036CF6">
        <w:rPr>
          <w:rFonts w:ascii="Tahoma" w:hAnsi="Tahoma" w:cs="Tahoma"/>
          <w:bCs/>
        </w:rPr>
        <w:t xml:space="preserve">Predmet javnega naročila je servis sprinkler sistemov, ki zajema dobavo rezervnih delov, preventivno vzdrževanje in servisiranje sistemov požarne in tehnične zaščite na območju  parkirnih hiš Kongresni trg in ŠRC Stožice za obdobje oseminštirideset (48) mesecev. </w:t>
      </w:r>
    </w:p>
    <w:p w14:paraId="6E1C604B" w14:textId="51A71368" w:rsidR="00F83847" w:rsidRPr="00036CF6" w:rsidRDefault="00F83847" w:rsidP="00036CF6">
      <w:pPr>
        <w:keepNext/>
        <w:keepLines/>
        <w:jc w:val="both"/>
        <w:rPr>
          <w:rFonts w:ascii="Tahoma" w:hAnsi="Tahoma" w:cs="Tahoma"/>
          <w:bCs/>
        </w:rPr>
      </w:pPr>
    </w:p>
    <w:p w14:paraId="51BD05B0" w14:textId="7C738D4D" w:rsidR="00F83847" w:rsidRPr="00036CF6" w:rsidRDefault="005B3BC4" w:rsidP="00036CF6">
      <w:pPr>
        <w:keepNext/>
        <w:keepLines/>
        <w:jc w:val="both"/>
        <w:rPr>
          <w:rFonts w:ascii="Tahoma" w:hAnsi="Tahoma" w:cs="Tahoma"/>
        </w:rPr>
      </w:pPr>
      <w:r w:rsidRPr="005B3BC4">
        <w:rPr>
          <w:rFonts w:ascii="Tahoma" w:hAnsi="Tahoma" w:cs="Tahoma"/>
        </w:rPr>
        <w:t>Predmet javnega naročila</w:t>
      </w:r>
      <w:r>
        <w:rPr>
          <w:rFonts w:ascii="Tahoma" w:hAnsi="Tahoma" w:cs="Tahoma"/>
        </w:rPr>
        <w:t xml:space="preserve"> (p</w:t>
      </w:r>
      <w:r w:rsidRPr="00036CF6">
        <w:rPr>
          <w:rFonts w:ascii="Tahoma" w:hAnsi="Tahoma" w:cs="Tahoma"/>
        </w:rPr>
        <w:t xml:space="preserve">odroben opis, </w:t>
      </w:r>
      <w:r w:rsidRPr="00036CF6">
        <w:rPr>
          <w:rFonts w:ascii="Tahoma" w:hAnsi="Tahoma" w:cs="Tahoma"/>
          <w:bCs/>
        </w:rPr>
        <w:t>tehnične zahteve naročnika</w:t>
      </w:r>
      <w:r w:rsidRPr="00036CF6">
        <w:rPr>
          <w:rFonts w:ascii="Tahoma" w:hAnsi="Tahoma" w:cs="Tahoma"/>
        </w:rPr>
        <w:t>, obseg oz. vsebina javnega naročila</w:t>
      </w:r>
      <w:r>
        <w:rPr>
          <w:rFonts w:ascii="Tahoma" w:hAnsi="Tahoma" w:cs="Tahoma"/>
        </w:rPr>
        <w:t>)</w:t>
      </w:r>
      <w:r w:rsidRPr="005B3BC4">
        <w:rPr>
          <w:rFonts w:ascii="Tahoma" w:hAnsi="Tahoma" w:cs="Tahoma"/>
        </w:rPr>
        <w:t xml:space="preserve"> je podrobno opredeljen v ponudbenem predračunu </w:t>
      </w:r>
      <w:r>
        <w:rPr>
          <w:rFonts w:ascii="Tahoma" w:hAnsi="Tahoma" w:cs="Tahoma"/>
        </w:rPr>
        <w:t xml:space="preserve"> </w:t>
      </w:r>
      <w:r w:rsidRPr="005B3BC4">
        <w:rPr>
          <w:rFonts w:ascii="Tahoma" w:hAnsi="Tahoma" w:cs="Tahoma"/>
        </w:rPr>
        <w:t>predmeta javnega naročila, ki je kot priloga sestavni del razpisne dokumentacije.</w:t>
      </w:r>
      <w:r>
        <w:rPr>
          <w:rFonts w:ascii="Tahoma" w:hAnsi="Tahoma" w:cs="Tahoma"/>
        </w:rPr>
        <w:t xml:space="preserve"> </w:t>
      </w:r>
      <w:r w:rsidR="00F83847" w:rsidRPr="00036CF6">
        <w:rPr>
          <w:rFonts w:ascii="Tahoma" w:hAnsi="Tahoma" w:cs="Tahoma"/>
          <w:lang w:eastAsia="en-US"/>
        </w:rPr>
        <w:t>Količine za predmet javnega naročila so okvirne in odvisne od dejanskih potreb naročnika v obdobju veljavnosti okvirnega sporazuma.</w:t>
      </w:r>
    </w:p>
    <w:p w14:paraId="7852E43D" w14:textId="77777777" w:rsidR="00F83847" w:rsidRPr="00036CF6" w:rsidRDefault="00F83847" w:rsidP="00036CF6">
      <w:pPr>
        <w:keepNext/>
        <w:keepLines/>
        <w:jc w:val="both"/>
        <w:rPr>
          <w:rFonts w:ascii="Tahoma" w:hAnsi="Tahoma" w:cs="Tahoma"/>
          <w:bCs/>
        </w:rPr>
      </w:pPr>
    </w:p>
    <w:p w14:paraId="7C7292BC" w14:textId="77777777" w:rsidR="005B3BC4" w:rsidRPr="00036CF6" w:rsidRDefault="005B3BC4" w:rsidP="005B3BC4">
      <w:pPr>
        <w:keepNext/>
        <w:keepLines/>
        <w:jc w:val="both"/>
        <w:rPr>
          <w:rFonts w:ascii="Tahoma" w:hAnsi="Tahoma" w:cs="Tahoma"/>
        </w:rPr>
      </w:pPr>
      <w:r w:rsidRPr="00036CF6">
        <w:rPr>
          <w:rFonts w:ascii="Tahoma" w:hAnsi="Tahoma" w:cs="Tahoma"/>
        </w:rPr>
        <w:t>V kolikor predmet ponudbe ne bo izpolnjeval vseh opisov, zahtev, pogojev, navedb in kvalitete, navedene v razpisni dokumentaciji, bo naročnik tako ponudbo izločil iz nadaljnjega ocenjevanja.</w:t>
      </w:r>
    </w:p>
    <w:p w14:paraId="2A6FA2C0" w14:textId="77777777" w:rsidR="00832A7F" w:rsidRPr="00036CF6" w:rsidRDefault="00832A7F" w:rsidP="00036CF6">
      <w:pPr>
        <w:keepNext/>
        <w:keepLines/>
        <w:jc w:val="both"/>
        <w:rPr>
          <w:rFonts w:ascii="Tahoma" w:hAnsi="Tahoma" w:cs="Tahoma"/>
          <w:b/>
        </w:rPr>
      </w:pPr>
    </w:p>
    <w:p w14:paraId="17C36B35" w14:textId="77777777" w:rsidR="00F70DDF" w:rsidRPr="00036CF6" w:rsidRDefault="00F70DDF" w:rsidP="00036CF6">
      <w:pPr>
        <w:keepNext/>
        <w:keepLines/>
        <w:jc w:val="both"/>
        <w:rPr>
          <w:rFonts w:ascii="Tahoma" w:hAnsi="Tahoma" w:cs="Tahoma"/>
        </w:rPr>
      </w:pPr>
      <w:r w:rsidRPr="00036CF6">
        <w:rPr>
          <w:rFonts w:ascii="Tahoma" w:hAnsi="Tahoma" w:cs="Tahoma"/>
        </w:rPr>
        <w:t>Ponudnik mora pri pripravi ponudbe in določanju ponudbene cene upoštevati vse materialne in nematerialne stroške, ki bodo potrebni za kvalitetno izvedbo predmeta naročila.</w:t>
      </w:r>
    </w:p>
    <w:p w14:paraId="730FDB73" w14:textId="4EA7CD33" w:rsidR="00BA0C16" w:rsidRPr="00036CF6" w:rsidRDefault="00BA0C16" w:rsidP="00036CF6">
      <w:pPr>
        <w:keepNext/>
        <w:keepLines/>
        <w:jc w:val="both"/>
        <w:rPr>
          <w:rFonts w:ascii="Tahoma" w:hAnsi="Tahoma" w:cs="Tahoma"/>
        </w:rPr>
      </w:pPr>
    </w:p>
    <w:p w14:paraId="4262C7C2" w14:textId="77777777" w:rsidR="00832A7F" w:rsidRPr="00036CF6" w:rsidRDefault="00832A7F" w:rsidP="00036CF6">
      <w:pPr>
        <w:keepNext/>
        <w:keepLines/>
        <w:numPr>
          <w:ilvl w:val="1"/>
          <w:numId w:val="2"/>
        </w:numPr>
        <w:jc w:val="both"/>
        <w:rPr>
          <w:rFonts w:ascii="Tahoma" w:hAnsi="Tahoma" w:cs="Tahoma"/>
          <w:b/>
        </w:rPr>
      </w:pPr>
      <w:r w:rsidRPr="00036CF6">
        <w:rPr>
          <w:rFonts w:ascii="Tahoma" w:hAnsi="Tahoma" w:cs="Tahoma"/>
          <w:b/>
        </w:rPr>
        <w:t>Podatki o naročniku</w:t>
      </w:r>
    </w:p>
    <w:p w14:paraId="6296366A" w14:textId="77777777" w:rsidR="00832A7F" w:rsidRPr="00036CF6" w:rsidRDefault="00832A7F" w:rsidP="00036CF6">
      <w:pPr>
        <w:keepNext/>
        <w:keepLines/>
        <w:jc w:val="both"/>
        <w:rPr>
          <w:rFonts w:ascii="Tahoma" w:hAnsi="Tahoma" w:cs="Tahoma"/>
        </w:rPr>
      </w:pPr>
    </w:p>
    <w:p w14:paraId="37B271A6" w14:textId="48463784" w:rsidR="00526348" w:rsidRPr="00036CF6" w:rsidRDefault="00D604F0" w:rsidP="00036CF6">
      <w:pPr>
        <w:keepNext/>
        <w:keepLines/>
        <w:jc w:val="both"/>
        <w:rPr>
          <w:rFonts w:ascii="Tahoma" w:hAnsi="Tahoma" w:cs="Tahoma"/>
        </w:rPr>
      </w:pPr>
      <w:r w:rsidRPr="00036CF6">
        <w:rPr>
          <w:rFonts w:ascii="Tahoma" w:hAnsi="Tahoma" w:cs="Tahoma"/>
        </w:rPr>
        <w:t>Naročnik</w:t>
      </w:r>
      <w:r w:rsidR="002E69DE" w:rsidRPr="00036CF6">
        <w:rPr>
          <w:rFonts w:ascii="Tahoma" w:hAnsi="Tahoma" w:cs="Tahoma"/>
        </w:rPr>
        <w:t xml:space="preserve"> javnega naročila je </w:t>
      </w:r>
      <w:r w:rsidR="002E51C2" w:rsidRPr="00036CF6">
        <w:rPr>
          <w:rFonts w:ascii="Tahoma" w:hAnsi="Tahoma" w:cs="Tahoma"/>
          <w:b/>
        </w:rPr>
        <w:t xml:space="preserve">Javno podjetje Ljubljanska parkirišča in tržnice, d.o.o., Kopitarjeva ulica 2, 1000 Ljubljana, </w:t>
      </w:r>
      <w:r w:rsidR="002E69DE" w:rsidRPr="00036CF6">
        <w:rPr>
          <w:rFonts w:ascii="Tahoma" w:hAnsi="Tahoma" w:cs="Tahoma"/>
        </w:rPr>
        <w:t>ki je na podlagi pooblastila prenesl</w:t>
      </w:r>
      <w:r w:rsidR="002E51C2" w:rsidRPr="00036CF6">
        <w:rPr>
          <w:rFonts w:ascii="Tahoma" w:hAnsi="Tahoma" w:cs="Tahoma"/>
        </w:rPr>
        <w:t>o</w:t>
      </w:r>
      <w:r w:rsidR="002E69DE" w:rsidRPr="00036CF6">
        <w:rPr>
          <w:rFonts w:ascii="Tahoma" w:hAnsi="Tahoma" w:cs="Tahoma"/>
        </w:rPr>
        <w:t xml:space="preserve"> izvedbo postop</w:t>
      </w:r>
      <w:r w:rsidR="00F61823" w:rsidRPr="00036CF6">
        <w:rPr>
          <w:rFonts w:ascii="Tahoma" w:hAnsi="Tahoma" w:cs="Tahoma"/>
        </w:rPr>
        <w:t>ek</w:t>
      </w:r>
      <w:r w:rsidR="002E69DE" w:rsidRPr="00036CF6">
        <w:rPr>
          <w:rFonts w:ascii="Tahoma" w:hAnsi="Tahoma" w:cs="Tahoma"/>
        </w:rPr>
        <w:t xml:space="preserve"> oddaje predmetnega javnega naročila na JAVNI HOLDING Ljubljana, d.o.o., Verovškova ulica 70, 1000 Ljubljana</w:t>
      </w:r>
      <w:r w:rsidR="007D1FBE" w:rsidRPr="00036CF6">
        <w:rPr>
          <w:rFonts w:ascii="Tahoma" w:hAnsi="Tahoma" w:cs="Tahoma"/>
        </w:rPr>
        <w:t>.</w:t>
      </w:r>
    </w:p>
    <w:p w14:paraId="5A82D5BF" w14:textId="77777777" w:rsidR="00C959DA" w:rsidRPr="00036CF6" w:rsidRDefault="00C959DA" w:rsidP="00036CF6">
      <w:pPr>
        <w:keepNext/>
        <w:keepLines/>
        <w:jc w:val="both"/>
        <w:rPr>
          <w:rFonts w:ascii="Tahoma" w:hAnsi="Tahoma" w:cs="Tahoma"/>
        </w:rPr>
      </w:pPr>
    </w:p>
    <w:p w14:paraId="684EF666" w14:textId="77777777" w:rsidR="00832A7F" w:rsidRPr="00036CF6" w:rsidRDefault="00832A7F" w:rsidP="00036CF6">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036CF6">
        <w:rPr>
          <w:rFonts w:ascii="Tahoma" w:hAnsi="Tahoma" w:cs="Tahoma"/>
          <w:b/>
        </w:rPr>
        <w:t>Pravna podlaga</w:t>
      </w:r>
      <w:r w:rsidR="002E69DE" w:rsidRPr="00036CF6">
        <w:rPr>
          <w:rFonts w:ascii="Tahoma" w:hAnsi="Tahoma" w:cs="Tahoma"/>
          <w:b/>
        </w:rPr>
        <w:t>, opredelitev postopka in odločitev o oddaji javnega naročila</w:t>
      </w:r>
    </w:p>
    <w:p w14:paraId="384F841E" w14:textId="77777777" w:rsidR="00832A7F" w:rsidRPr="00036CF6" w:rsidRDefault="00832A7F" w:rsidP="00036CF6">
      <w:pPr>
        <w:keepNext/>
        <w:keepLines/>
        <w:jc w:val="both"/>
        <w:rPr>
          <w:rFonts w:ascii="Tahoma" w:hAnsi="Tahoma" w:cs="Tahoma"/>
        </w:rPr>
      </w:pPr>
    </w:p>
    <w:p w14:paraId="5D8C3D4D" w14:textId="77777777" w:rsidR="002E69DE" w:rsidRPr="00036CF6" w:rsidRDefault="002E69DE" w:rsidP="00036CF6">
      <w:pPr>
        <w:keepNext/>
        <w:keepLines/>
        <w:jc w:val="both"/>
        <w:rPr>
          <w:rFonts w:ascii="Tahoma" w:hAnsi="Tahoma" w:cs="Tahoma"/>
        </w:rPr>
      </w:pPr>
      <w:r w:rsidRPr="00036CF6">
        <w:rPr>
          <w:rFonts w:ascii="Tahoma" w:hAnsi="Tahoma" w:cs="Tahoma"/>
        </w:rPr>
        <w:t>Javno naročilo se izvaja skladno s določbami:</w:t>
      </w:r>
    </w:p>
    <w:p w14:paraId="68189AF9"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Zakona o javnem naročanju (Ur. l. RS, št. 91/15 in nadaljnji; v nadaljevanju: ZJN-3),</w:t>
      </w:r>
    </w:p>
    <w:p w14:paraId="2F522E85" w14:textId="77777777" w:rsidR="00471EC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Zakona o pravnem varstvu v postopkih javnega naročanja (Ur. l. RS, št. 43/11 in nadaljnji; v nadaljevanju: ZPVPJN),</w:t>
      </w:r>
    </w:p>
    <w:p w14:paraId="7F7D215A" w14:textId="69055DC9" w:rsidR="00471ECE" w:rsidRPr="00036CF6" w:rsidRDefault="00471ECE" w:rsidP="00036CF6">
      <w:pPr>
        <w:keepNext/>
        <w:keepLines/>
        <w:numPr>
          <w:ilvl w:val="0"/>
          <w:numId w:val="4"/>
        </w:numPr>
        <w:ind w:left="567"/>
        <w:jc w:val="both"/>
        <w:rPr>
          <w:rFonts w:ascii="Tahoma" w:hAnsi="Tahoma" w:cs="Tahoma"/>
        </w:rPr>
      </w:pPr>
      <w:r w:rsidRPr="00036CF6">
        <w:rPr>
          <w:rFonts w:ascii="Tahoma" w:hAnsi="Tahoma" w:cs="Tahoma"/>
        </w:rPr>
        <w:t xml:space="preserve">Obligacijskega zakonika (Uradni list RS, št. 97/07 – uradno prečiščeno besedilo, 64/16 – </w:t>
      </w:r>
      <w:proofErr w:type="spellStart"/>
      <w:r w:rsidRPr="00036CF6">
        <w:rPr>
          <w:rFonts w:ascii="Tahoma" w:hAnsi="Tahoma" w:cs="Tahoma"/>
        </w:rPr>
        <w:t>odl</w:t>
      </w:r>
      <w:proofErr w:type="spellEnd"/>
      <w:r w:rsidRPr="00036CF6">
        <w:rPr>
          <w:rFonts w:ascii="Tahoma" w:hAnsi="Tahoma" w:cs="Tahoma"/>
        </w:rPr>
        <w:t>. US in 20/18 – OROZ631,  s spremembami, v nadaljevanju: Obligacijski zakonik),</w:t>
      </w:r>
    </w:p>
    <w:p w14:paraId="3A3CD986"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 xml:space="preserve">ostalih predpisov, ki temeljijo na zgoraj navedenih zakonih ter </w:t>
      </w:r>
    </w:p>
    <w:p w14:paraId="4B71B1FC"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 xml:space="preserve">ostalih predpisov, ki se nanašajo na predmet naročila. </w:t>
      </w:r>
    </w:p>
    <w:p w14:paraId="63C5F540" w14:textId="77777777" w:rsidR="00D1288B" w:rsidRPr="00036CF6" w:rsidRDefault="00D1288B" w:rsidP="00036CF6">
      <w:pPr>
        <w:keepNext/>
        <w:keepLines/>
        <w:jc w:val="both"/>
        <w:rPr>
          <w:rFonts w:ascii="Tahoma" w:hAnsi="Tahoma" w:cs="Tahoma"/>
        </w:rPr>
      </w:pPr>
    </w:p>
    <w:p w14:paraId="3C5E76E3" w14:textId="7B1CCB83" w:rsidR="002E69DE" w:rsidRPr="00036CF6" w:rsidRDefault="002E69DE" w:rsidP="00036CF6">
      <w:pPr>
        <w:keepNext/>
        <w:keepLines/>
        <w:jc w:val="both"/>
        <w:rPr>
          <w:rFonts w:ascii="Tahoma" w:hAnsi="Tahoma" w:cs="Tahoma"/>
        </w:rPr>
      </w:pPr>
      <w:r w:rsidRPr="00036CF6">
        <w:rPr>
          <w:rFonts w:ascii="Tahoma" w:hAnsi="Tahoma" w:cs="Tahoma"/>
        </w:rPr>
        <w:t xml:space="preserve">Naročnik izvaja javno naročilo </w:t>
      </w:r>
      <w:r w:rsidRPr="00036CF6">
        <w:rPr>
          <w:rFonts w:ascii="Tahoma" w:hAnsi="Tahoma" w:cs="Tahoma"/>
          <w:b/>
          <w:u w:val="single"/>
        </w:rPr>
        <w:t>po</w:t>
      </w:r>
      <w:r w:rsidRPr="00036CF6">
        <w:rPr>
          <w:rFonts w:ascii="Tahoma" w:hAnsi="Tahoma" w:cs="Tahoma"/>
          <w:u w:val="single"/>
        </w:rPr>
        <w:t xml:space="preserve"> </w:t>
      </w:r>
      <w:r w:rsidRPr="00036CF6">
        <w:rPr>
          <w:rFonts w:ascii="Tahoma" w:hAnsi="Tahoma" w:cs="Tahoma"/>
          <w:b/>
          <w:u w:val="single"/>
        </w:rPr>
        <w:t>odprtem postopku v skladu s 40. členom ZJN-3</w:t>
      </w:r>
      <w:r w:rsidRPr="00036CF6">
        <w:rPr>
          <w:rFonts w:ascii="Tahoma" w:hAnsi="Tahoma" w:cs="Tahoma"/>
        </w:rPr>
        <w:t>. Naročnik bo po pregledu in ocenjevanju ponudb izbral ponudnika</w:t>
      </w:r>
      <w:r w:rsidR="00F52789" w:rsidRPr="00036CF6">
        <w:rPr>
          <w:rFonts w:ascii="Tahoma" w:hAnsi="Tahoma" w:cs="Tahoma"/>
        </w:rPr>
        <w:t>/e</w:t>
      </w:r>
      <w:r w:rsidRPr="00036CF6">
        <w:rPr>
          <w:rFonts w:ascii="Tahoma" w:hAnsi="Tahoma" w:cs="Tahoma"/>
        </w:rPr>
        <w:t xml:space="preserve"> z najugodnejšo ponudbo glede na postavljena merila.</w:t>
      </w:r>
    </w:p>
    <w:p w14:paraId="0F03A5C1" w14:textId="4CD836A5" w:rsidR="002E69DE" w:rsidRPr="00036CF6" w:rsidRDefault="0008533C" w:rsidP="00036CF6">
      <w:pPr>
        <w:keepNext/>
        <w:keepLines/>
        <w:jc w:val="both"/>
        <w:rPr>
          <w:rFonts w:ascii="Tahoma" w:hAnsi="Tahoma" w:cs="Tahoma"/>
        </w:rPr>
      </w:pPr>
      <w:r w:rsidRPr="00036CF6">
        <w:rPr>
          <w:rFonts w:ascii="Tahoma" w:hAnsi="Tahoma" w:cs="Tahoma"/>
        </w:rPr>
        <w:t xml:space="preserve"> </w:t>
      </w:r>
    </w:p>
    <w:p w14:paraId="19FA94F0" w14:textId="77777777" w:rsidR="002E69DE" w:rsidRPr="00036CF6" w:rsidRDefault="002E69DE" w:rsidP="00036CF6">
      <w:pPr>
        <w:keepNext/>
        <w:keepLines/>
        <w:jc w:val="both"/>
        <w:rPr>
          <w:rFonts w:ascii="Tahoma" w:hAnsi="Tahoma" w:cs="Tahoma"/>
        </w:rPr>
      </w:pPr>
      <w:r w:rsidRPr="00036CF6">
        <w:rPr>
          <w:rFonts w:ascii="Tahoma" w:hAnsi="Tahoma" w:cs="Tahoma"/>
        </w:rPr>
        <w:t xml:space="preserve">Naročnik bo o vseh odločitvah v skladu s 90. členom ZJN-3 obvestil ponudnike na način, da bo podpisano odločitev iz tega člena objavil na Portalu javnih naročil. </w:t>
      </w:r>
    </w:p>
    <w:p w14:paraId="3D307B07" w14:textId="77777777" w:rsidR="002E69DE" w:rsidRPr="00036CF6" w:rsidRDefault="002E69DE" w:rsidP="00036CF6">
      <w:pPr>
        <w:keepNext/>
        <w:keepLines/>
        <w:jc w:val="both"/>
        <w:rPr>
          <w:rFonts w:ascii="Tahoma" w:hAnsi="Tahoma" w:cs="Tahoma"/>
        </w:rPr>
      </w:pPr>
    </w:p>
    <w:p w14:paraId="07EC8C18" w14:textId="7B88E106" w:rsidR="0048450B" w:rsidRDefault="002E69DE" w:rsidP="00036CF6">
      <w:pPr>
        <w:keepNext/>
        <w:keepLines/>
        <w:jc w:val="both"/>
        <w:rPr>
          <w:rFonts w:ascii="Tahoma" w:hAnsi="Tahoma" w:cs="Tahoma"/>
        </w:rPr>
      </w:pPr>
      <w:r w:rsidRPr="00036CF6">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9768429" w14:textId="77777777" w:rsidR="007D0A2C" w:rsidRPr="00036CF6" w:rsidRDefault="007D0A2C" w:rsidP="00036CF6">
      <w:pPr>
        <w:keepNext/>
        <w:keepLines/>
        <w:jc w:val="both"/>
        <w:rPr>
          <w:rFonts w:ascii="Tahoma" w:hAnsi="Tahoma" w:cs="Tahoma"/>
        </w:rPr>
      </w:pPr>
    </w:p>
    <w:bookmarkEnd w:id="2"/>
    <w:bookmarkEnd w:id="3"/>
    <w:bookmarkEnd w:id="4"/>
    <w:bookmarkEnd w:id="5"/>
    <w:bookmarkEnd w:id="6"/>
    <w:p w14:paraId="2CE1E661"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 xml:space="preserve">Rok in način oddaje ponudbe </w:t>
      </w:r>
    </w:p>
    <w:p w14:paraId="714FDD5E" w14:textId="77777777" w:rsidR="00F70DDF" w:rsidRPr="00036CF6" w:rsidRDefault="00F70DDF" w:rsidP="00036CF6">
      <w:pPr>
        <w:keepNext/>
        <w:keepLines/>
        <w:jc w:val="both"/>
        <w:rPr>
          <w:rFonts w:ascii="Tahoma" w:hAnsi="Tahoma" w:cs="Tahoma"/>
        </w:rPr>
      </w:pPr>
    </w:p>
    <w:p w14:paraId="1FEC5FF4" w14:textId="04256C16" w:rsidR="00F70DDF" w:rsidRPr="00EE5464" w:rsidRDefault="00F70DDF" w:rsidP="00036CF6">
      <w:pPr>
        <w:keepNext/>
        <w:keepLines/>
        <w:jc w:val="both"/>
        <w:rPr>
          <w:rFonts w:ascii="Tahoma" w:hAnsi="Tahoma" w:cs="Tahoma"/>
        </w:rPr>
      </w:pPr>
      <w:r w:rsidRPr="00EE5464">
        <w:rPr>
          <w:rFonts w:ascii="Tahoma" w:hAnsi="Tahoma" w:cs="Tahoma"/>
          <w:b/>
          <w:u w:val="single"/>
        </w:rPr>
        <w:t>Rok za oddajo ponudbe</w:t>
      </w:r>
      <w:r w:rsidRPr="00EE5464">
        <w:rPr>
          <w:rFonts w:ascii="Tahoma" w:hAnsi="Tahoma" w:cs="Tahoma"/>
          <w:b/>
        </w:rPr>
        <w:t xml:space="preserve"> je </w:t>
      </w:r>
      <w:r w:rsidR="00EE5464" w:rsidRPr="00EE5464">
        <w:rPr>
          <w:rFonts w:ascii="Tahoma" w:hAnsi="Tahoma" w:cs="Tahoma"/>
          <w:b/>
          <w:u w:val="single"/>
        </w:rPr>
        <w:t>20</w:t>
      </w:r>
      <w:r w:rsidR="000C51A7" w:rsidRPr="00EE5464">
        <w:rPr>
          <w:rFonts w:ascii="Tahoma" w:hAnsi="Tahoma" w:cs="Tahoma"/>
          <w:b/>
          <w:u w:val="single"/>
        </w:rPr>
        <w:t xml:space="preserve">. </w:t>
      </w:r>
      <w:r w:rsidR="000A49CF" w:rsidRPr="00EE5464">
        <w:rPr>
          <w:rFonts w:ascii="Tahoma" w:hAnsi="Tahoma" w:cs="Tahoma"/>
          <w:b/>
          <w:u w:val="single"/>
        </w:rPr>
        <w:t>1</w:t>
      </w:r>
      <w:r w:rsidR="005F6C33" w:rsidRPr="00EE5464">
        <w:rPr>
          <w:rFonts w:ascii="Tahoma" w:hAnsi="Tahoma" w:cs="Tahoma"/>
          <w:b/>
          <w:u w:val="single"/>
        </w:rPr>
        <w:t>. 202</w:t>
      </w:r>
      <w:r w:rsidR="00EE5464" w:rsidRPr="00EE5464">
        <w:rPr>
          <w:rFonts w:ascii="Tahoma" w:hAnsi="Tahoma" w:cs="Tahoma"/>
          <w:b/>
          <w:u w:val="single"/>
        </w:rPr>
        <w:t>6</w:t>
      </w:r>
      <w:r w:rsidR="005F6C33" w:rsidRPr="00EE5464">
        <w:rPr>
          <w:rFonts w:ascii="Tahoma" w:hAnsi="Tahoma" w:cs="Tahoma"/>
          <w:b/>
          <w:u w:val="single"/>
        </w:rPr>
        <w:t xml:space="preserve"> </w:t>
      </w:r>
      <w:r w:rsidRPr="00EE5464">
        <w:rPr>
          <w:rFonts w:ascii="Tahoma" w:hAnsi="Tahoma" w:cs="Tahoma"/>
          <w:b/>
          <w:u w:val="single"/>
        </w:rPr>
        <w:t xml:space="preserve">do </w:t>
      </w:r>
      <w:r w:rsidR="00EE5464" w:rsidRPr="00EE5464">
        <w:rPr>
          <w:rFonts w:ascii="Tahoma" w:hAnsi="Tahoma" w:cs="Tahoma"/>
          <w:b/>
          <w:u w:val="single"/>
        </w:rPr>
        <w:t>10</w:t>
      </w:r>
      <w:r w:rsidR="0016199D" w:rsidRPr="00EE5464">
        <w:rPr>
          <w:rFonts w:ascii="Tahoma" w:hAnsi="Tahoma" w:cs="Tahoma"/>
          <w:b/>
          <w:u w:val="single"/>
        </w:rPr>
        <w:t>.</w:t>
      </w:r>
      <w:r w:rsidRPr="00EE5464">
        <w:rPr>
          <w:rFonts w:ascii="Tahoma" w:hAnsi="Tahoma" w:cs="Tahoma"/>
          <w:b/>
          <w:u w:val="single"/>
        </w:rPr>
        <w:t>00 ure</w:t>
      </w:r>
      <w:r w:rsidRPr="00EE5464">
        <w:rPr>
          <w:rFonts w:ascii="Tahoma" w:hAnsi="Tahoma" w:cs="Tahoma"/>
        </w:rPr>
        <w:t>.</w:t>
      </w:r>
      <w:r w:rsidR="00380912" w:rsidRPr="00EE5464">
        <w:rPr>
          <w:rFonts w:ascii="Tahoma" w:hAnsi="Tahoma" w:cs="Tahoma"/>
        </w:rPr>
        <w:t xml:space="preserve"> Ponudnik nosi vse stroške priprave in predložitve ponudbe. </w:t>
      </w:r>
    </w:p>
    <w:p w14:paraId="4A29D068" w14:textId="77777777" w:rsidR="00F70DDF" w:rsidRPr="00EE5464" w:rsidRDefault="00F70DDF" w:rsidP="00036CF6">
      <w:pPr>
        <w:keepNext/>
        <w:keepLines/>
        <w:jc w:val="both"/>
        <w:rPr>
          <w:rFonts w:ascii="Tahoma" w:hAnsi="Tahoma" w:cs="Tahoma"/>
        </w:rPr>
      </w:pPr>
      <w:r w:rsidRPr="00EE5464">
        <w:rPr>
          <w:rFonts w:ascii="Tahoma" w:hAnsi="Tahoma" w:cs="Tahoma"/>
        </w:rPr>
        <w:tab/>
      </w:r>
    </w:p>
    <w:p w14:paraId="412D0B89" w14:textId="7A8F3F4F" w:rsidR="00F70DDF" w:rsidRPr="00EE5464" w:rsidRDefault="00F70DDF" w:rsidP="00036CF6">
      <w:pPr>
        <w:keepNext/>
        <w:keepLines/>
        <w:jc w:val="both"/>
        <w:rPr>
          <w:rFonts w:ascii="Tahoma" w:hAnsi="Tahoma" w:cs="Tahoma"/>
        </w:rPr>
      </w:pPr>
      <w:r w:rsidRPr="00EE5464">
        <w:rPr>
          <w:rFonts w:ascii="Tahoma" w:hAnsi="Tahoma" w:cs="Tahoma"/>
        </w:rPr>
        <w:t xml:space="preserve">Ponudnik </w:t>
      </w:r>
      <w:r w:rsidRPr="00EE5464">
        <w:rPr>
          <w:rFonts w:ascii="Tahoma" w:hAnsi="Tahoma" w:cs="Tahoma"/>
          <w:b/>
          <w:u w:val="single"/>
        </w:rPr>
        <w:t>mora</w:t>
      </w:r>
      <w:r w:rsidRPr="00EE5464">
        <w:rPr>
          <w:rFonts w:ascii="Tahoma" w:hAnsi="Tahoma" w:cs="Tahoma"/>
        </w:rPr>
        <w:t xml:space="preserve"> ponudbo </w:t>
      </w:r>
      <w:r w:rsidRPr="00EE5464">
        <w:rPr>
          <w:rFonts w:ascii="Tahoma" w:hAnsi="Tahoma" w:cs="Tahoma"/>
          <w:b/>
        </w:rPr>
        <w:t>predložiti v informacijski sistem e-JN</w:t>
      </w:r>
      <w:r w:rsidRPr="00EE5464">
        <w:rPr>
          <w:rFonts w:ascii="Tahoma" w:hAnsi="Tahoma" w:cs="Tahoma"/>
        </w:rPr>
        <w:t xml:space="preserve"> (elektronska oddaja ponudbe) na spletnem naslovu </w:t>
      </w:r>
      <w:hyperlink r:id="rId15" w:history="1">
        <w:r w:rsidRPr="00EE5464">
          <w:rPr>
            <w:rFonts w:ascii="Tahoma" w:hAnsi="Tahoma" w:cs="Tahoma"/>
            <w:color w:val="0000FF"/>
            <w:u w:val="single"/>
          </w:rPr>
          <w:t>https://ejn.gov.si/eJN2</w:t>
        </w:r>
      </w:hyperlink>
      <w:r w:rsidRPr="00EE5464">
        <w:rPr>
          <w:rFonts w:ascii="Tahoma" w:hAnsi="Tahoma" w:cs="Tahoma"/>
        </w:rPr>
        <w:t xml:space="preserve">, v skladu </w:t>
      </w:r>
      <w:r w:rsidRPr="00EE5464">
        <w:rPr>
          <w:rFonts w:ascii="Tahoma" w:hAnsi="Tahoma" w:cs="Tahoma"/>
          <w:u w:val="single"/>
        </w:rPr>
        <w:t xml:space="preserve">s </w:t>
      </w:r>
      <w:r w:rsidRPr="00EE5464">
        <w:rPr>
          <w:rFonts w:ascii="Tahoma" w:hAnsi="Tahoma" w:cs="Tahoma"/>
          <w:b/>
          <w:u w:val="single"/>
        </w:rPr>
        <w:t>poglavjem 6</w:t>
      </w:r>
      <w:r w:rsidR="00332A11" w:rsidRPr="00EE5464">
        <w:rPr>
          <w:rFonts w:ascii="Tahoma" w:hAnsi="Tahoma" w:cs="Tahoma"/>
          <w:b/>
          <w:u w:val="single"/>
        </w:rPr>
        <w:t>.</w:t>
      </w:r>
      <w:r w:rsidRPr="00EE5464">
        <w:rPr>
          <w:rFonts w:ascii="Tahoma" w:hAnsi="Tahoma" w:cs="Tahoma"/>
          <w:u w:val="single"/>
        </w:rPr>
        <w:t xml:space="preserve"> </w:t>
      </w:r>
      <w:r w:rsidRPr="00EE5464">
        <w:rPr>
          <w:rFonts w:ascii="Tahoma" w:hAnsi="Tahoma" w:cs="Tahoma"/>
          <w:b/>
          <w:u w:val="single"/>
        </w:rPr>
        <w:t>razpisne dokumentacije</w:t>
      </w:r>
      <w:r w:rsidRPr="00EE5464">
        <w:rPr>
          <w:rFonts w:ascii="Tahoma" w:hAnsi="Tahoma" w:cs="Tahoma"/>
        </w:rPr>
        <w:t>.</w:t>
      </w:r>
      <w:r w:rsidR="00380912" w:rsidRPr="00EE5464">
        <w:rPr>
          <w:rFonts w:ascii="Tahoma" w:hAnsi="Tahoma" w:cs="Tahoma"/>
        </w:rPr>
        <w:t xml:space="preserve"> </w:t>
      </w:r>
    </w:p>
    <w:p w14:paraId="647CC61D" w14:textId="77777777" w:rsidR="00F80E4A" w:rsidRPr="00EE5464" w:rsidRDefault="00F80E4A" w:rsidP="00036CF6">
      <w:pPr>
        <w:keepNext/>
        <w:keepLines/>
        <w:jc w:val="both"/>
        <w:rPr>
          <w:rFonts w:ascii="Tahoma" w:hAnsi="Tahoma" w:cs="Tahoma"/>
        </w:rPr>
      </w:pPr>
    </w:p>
    <w:p w14:paraId="3523026C" w14:textId="07349ABE" w:rsidR="00AB44C5" w:rsidRDefault="00AB44C5" w:rsidP="00036CF6">
      <w:pPr>
        <w:keepNext/>
        <w:keepLines/>
        <w:jc w:val="both"/>
        <w:rPr>
          <w:rFonts w:ascii="Tahoma" w:hAnsi="Tahoma" w:cs="Tahoma"/>
        </w:rPr>
      </w:pPr>
    </w:p>
    <w:p w14:paraId="08212C97" w14:textId="77777777" w:rsidR="00062772" w:rsidRPr="00EE5464" w:rsidRDefault="00062772" w:rsidP="00036CF6">
      <w:pPr>
        <w:keepNext/>
        <w:keepLines/>
        <w:jc w:val="both"/>
        <w:rPr>
          <w:rFonts w:ascii="Tahoma" w:hAnsi="Tahoma" w:cs="Tahoma"/>
        </w:rPr>
      </w:pPr>
    </w:p>
    <w:p w14:paraId="0B3E6855" w14:textId="77777777" w:rsidR="00F70DDF" w:rsidRPr="00EE5464" w:rsidRDefault="00F70DDF" w:rsidP="00036CF6">
      <w:pPr>
        <w:keepNext/>
        <w:keepLines/>
        <w:numPr>
          <w:ilvl w:val="1"/>
          <w:numId w:val="2"/>
        </w:numPr>
        <w:jc w:val="both"/>
        <w:rPr>
          <w:rFonts w:ascii="Tahoma" w:hAnsi="Tahoma" w:cs="Tahoma"/>
          <w:b/>
        </w:rPr>
      </w:pPr>
      <w:r w:rsidRPr="00EE5464">
        <w:rPr>
          <w:rFonts w:ascii="Tahoma" w:hAnsi="Tahoma" w:cs="Tahoma"/>
          <w:b/>
        </w:rPr>
        <w:lastRenderedPageBreak/>
        <w:t>Vprašanja oziroma dodatna pojasnila ponudnikom</w:t>
      </w:r>
    </w:p>
    <w:p w14:paraId="743541F1" w14:textId="77777777" w:rsidR="00F70DDF" w:rsidRPr="00EE5464" w:rsidRDefault="00F70DDF" w:rsidP="00036CF6">
      <w:pPr>
        <w:keepNext/>
        <w:keepLines/>
        <w:jc w:val="both"/>
        <w:rPr>
          <w:rFonts w:ascii="Tahoma" w:hAnsi="Tahoma" w:cs="Tahoma"/>
        </w:rPr>
      </w:pPr>
    </w:p>
    <w:p w14:paraId="588079F9" w14:textId="5DB25A3F" w:rsidR="00C432DE" w:rsidRPr="00EE5464" w:rsidRDefault="00C432DE" w:rsidP="00036CF6">
      <w:pPr>
        <w:keepNext/>
        <w:keepLines/>
        <w:jc w:val="both"/>
        <w:rPr>
          <w:rFonts w:ascii="Tahoma" w:hAnsi="Tahoma" w:cs="Tahoma"/>
        </w:rPr>
      </w:pPr>
      <w:r w:rsidRPr="00EE5464">
        <w:rPr>
          <w:rFonts w:ascii="Tahoma" w:hAnsi="Tahoma" w:cs="Tahoma"/>
        </w:rPr>
        <w:t>Vprašanja oziroma dodatna pojasnila o javnem naročilu oziroma razpisni dokumentaciji, lahko ponudniki zahtevajo preko Portala javnih naročil,</w:t>
      </w:r>
      <w:r w:rsidRPr="00EE5464">
        <w:rPr>
          <w:rFonts w:ascii="Tahoma" w:hAnsi="Tahoma" w:cs="Tahoma"/>
          <w:color w:val="FF0000"/>
        </w:rPr>
        <w:t xml:space="preserve"> </w:t>
      </w:r>
      <w:r w:rsidRPr="00EE5464">
        <w:rPr>
          <w:rFonts w:ascii="Tahoma" w:hAnsi="Tahoma" w:cs="Tahoma"/>
          <w:b/>
          <w:u w:val="single"/>
        </w:rPr>
        <w:t xml:space="preserve">vendar najkasneje do </w:t>
      </w:r>
      <w:r w:rsidR="00EE5464" w:rsidRPr="00EE5464">
        <w:rPr>
          <w:rFonts w:ascii="Tahoma" w:hAnsi="Tahoma" w:cs="Tahoma"/>
          <w:b/>
          <w:u w:val="single"/>
        </w:rPr>
        <w:t>9</w:t>
      </w:r>
      <w:r w:rsidR="000A49CF" w:rsidRPr="00EE5464">
        <w:rPr>
          <w:rFonts w:ascii="Tahoma" w:hAnsi="Tahoma" w:cs="Tahoma"/>
          <w:b/>
          <w:u w:val="single"/>
        </w:rPr>
        <w:t>. 1. 202</w:t>
      </w:r>
      <w:r w:rsidR="00EE5464" w:rsidRPr="00EE5464">
        <w:rPr>
          <w:rFonts w:ascii="Tahoma" w:hAnsi="Tahoma" w:cs="Tahoma"/>
          <w:b/>
          <w:u w:val="single"/>
        </w:rPr>
        <w:t>6</w:t>
      </w:r>
      <w:r w:rsidR="000A49CF" w:rsidRPr="00EE5464">
        <w:rPr>
          <w:rFonts w:ascii="Tahoma" w:hAnsi="Tahoma" w:cs="Tahoma"/>
          <w:b/>
          <w:u w:val="single"/>
        </w:rPr>
        <w:t xml:space="preserve"> </w:t>
      </w:r>
      <w:r w:rsidRPr="00EE5464">
        <w:rPr>
          <w:rFonts w:ascii="Tahoma" w:hAnsi="Tahoma" w:cs="Tahoma"/>
          <w:b/>
          <w:u w:val="single"/>
        </w:rPr>
        <w:t>do 1</w:t>
      </w:r>
      <w:r w:rsidR="00EE5464" w:rsidRPr="00EE5464">
        <w:rPr>
          <w:rFonts w:ascii="Tahoma" w:hAnsi="Tahoma" w:cs="Tahoma"/>
          <w:b/>
          <w:u w:val="single"/>
        </w:rPr>
        <w:t>0</w:t>
      </w:r>
      <w:r w:rsidRPr="00EE5464">
        <w:rPr>
          <w:rFonts w:ascii="Tahoma" w:hAnsi="Tahoma" w:cs="Tahoma"/>
          <w:b/>
          <w:u w:val="single"/>
        </w:rPr>
        <w:t>.00 ure</w:t>
      </w:r>
      <w:r w:rsidRPr="00EE5464">
        <w:rPr>
          <w:rFonts w:ascii="Tahoma" w:hAnsi="Tahoma" w:cs="Tahoma"/>
        </w:rPr>
        <w:t>.</w:t>
      </w:r>
      <w:r w:rsidRPr="00EE5464">
        <w:rPr>
          <w:rFonts w:ascii="Tahoma" w:hAnsi="Tahoma" w:cs="Tahoma"/>
          <w:color w:val="FF0000"/>
        </w:rPr>
        <w:t xml:space="preserve">    </w:t>
      </w:r>
    </w:p>
    <w:p w14:paraId="53D431F4" w14:textId="77777777" w:rsidR="00C432DE" w:rsidRPr="00EE5464" w:rsidRDefault="00C432DE" w:rsidP="00036CF6">
      <w:pPr>
        <w:keepNext/>
        <w:keepLines/>
        <w:jc w:val="both"/>
        <w:rPr>
          <w:rFonts w:ascii="Tahoma" w:hAnsi="Tahoma" w:cs="Tahoma"/>
        </w:rPr>
      </w:pPr>
    </w:p>
    <w:p w14:paraId="0E8D3815" w14:textId="35A29414" w:rsidR="00C432DE" w:rsidRPr="00EE5464" w:rsidRDefault="00C432DE" w:rsidP="00036CF6">
      <w:pPr>
        <w:keepNext/>
        <w:keepLines/>
        <w:jc w:val="both"/>
        <w:rPr>
          <w:rFonts w:ascii="Tahoma" w:hAnsi="Tahoma" w:cs="Tahoma"/>
          <w:b/>
          <w:u w:val="single"/>
        </w:rPr>
      </w:pPr>
      <w:r w:rsidRPr="00EE5464">
        <w:rPr>
          <w:rFonts w:ascii="Tahoma" w:hAnsi="Tahoma" w:cs="Tahoma"/>
        </w:rPr>
        <w:t xml:space="preserve">Odgovori oziroma pojasnila bodo objavljeni na Portalu javnih naročil, </w:t>
      </w:r>
      <w:r w:rsidRPr="00EE5464">
        <w:rPr>
          <w:rFonts w:ascii="Tahoma" w:hAnsi="Tahoma" w:cs="Tahoma"/>
          <w:b/>
          <w:u w:val="single"/>
        </w:rPr>
        <w:t xml:space="preserve">najkasneje </w:t>
      </w:r>
      <w:r w:rsidR="00EE5464" w:rsidRPr="00EE5464">
        <w:rPr>
          <w:rFonts w:ascii="Tahoma" w:hAnsi="Tahoma" w:cs="Tahoma"/>
          <w:b/>
          <w:u w:val="single"/>
        </w:rPr>
        <w:t xml:space="preserve">šest koledarskih dni pred potekom roka za predložitev ponudb </w:t>
      </w:r>
      <w:r w:rsidRPr="00EE5464">
        <w:rPr>
          <w:rFonts w:ascii="Tahoma" w:hAnsi="Tahoma" w:cs="Tahoma"/>
        </w:rPr>
        <w:t xml:space="preserve">, pod pogojem, da bo zahteva posredovana pravočasno. Na drugače posredovane zahteve za dodatna pojasnila ali vprašanja naročnik ni dolžan odgovoriti. </w:t>
      </w:r>
    </w:p>
    <w:p w14:paraId="574C7101" w14:textId="77777777" w:rsidR="00F70DDF" w:rsidRPr="00EE5464" w:rsidRDefault="00F70DDF" w:rsidP="00036CF6">
      <w:pPr>
        <w:keepNext/>
        <w:keepLines/>
        <w:jc w:val="both"/>
        <w:rPr>
          <w:rFonts w:ascii="Tahoma" w:hAnsi="Tahoma" w:cs="Tahoma"/>
        </w:rPr>
      </w:pPr>
    </w:p>
    <w:p w14:paraId="2A9809AF" w14:textId="77777777" w:rsidR="00F70DDF" w:rsidRPr="00EE5464" w:rsidRDefault="00F70DDF" w:rsidP="00036CF6">
      <w:pPr>
        <w:keepNext/>
        <w:keepLines/>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EE5464">
        <w:rPr>
          <w:rFonts w:ascii="Tahoma" w:hAnsi="Tahoma" w:cs="Tahoma"/>
          <w:b/>
        </w:rPr>
        <w:t>Odpiranje ponudb</w:t>
      </w:r>
      <w:bookmarkEnd w:id="7"/>
      <w:bookmarkEnd w:id="8"/>
      <w:bookmarkEnd w:id="9"/>
      <w:bookmarkEnd w:id="10"/>
      <w:bookmarkEnd w:id="11"/>
    </w:p>
    <w:p w14:paraId="25B83BA5" w14:textId="77777777" w:rsidR="00F70DDF" w:rsidRPr="00EE5464" w:rsidRDefault="00F70DDF" w:rsidP="00036CF6">
      <w:pPr>
        <w:keepNext/>
        <w:keepLines/>
        <w:jc w:val="both"/>
        <w:rPr>
          <w:rFonts w:ascii="Tahoma" w:hAnsi="Tahoma" w:cs="Tahoma"/>
        </w:rPr>
      </w:pPr>
    </w:p>
    <w:p w14:paraId="27D4DDD8" w14:textId="419CE884" w:rsidR="00F70DDF" w:rsidRPr="00036CF6" w:rsidRDefault="00F70DDF" w:rsidP="00036CF6">
      <w:pPr>
        <w:keepNext/>
        <w:keepLines/>
        <w:jc w:val="both"/>
        <w:rPr>
          <w:rFonts w:ascii="Tahoma" w:hAnsi="Tahoma" w:cs="Tahoma"/>
          <w:b/>
        </w:rPr>
      </w:pPr>
      <w:r w:rsidRPr="00EE5464">
        <w:rPr>
          <w:rFonts w:ascii="Tahoma" w:hAnsi="Tahoma" w:cs="Tahoma"/>
        </w:rPr>
        <w:t xml:space="preserve">Odpiranje ponudb bo potekalo avtomatično v informacijskem sistemu e-JN </w:t>
      </w:r>
      <w:r w:rsidR="00EE5464" w:rsidRPr="00EE5464">
        <w:rPr>
          <w:rFonts w:ascii="Tahoma" w:hAnsi="Tahoma" w:cs="Tahoma"/>
          <w:b/>
        </w:rPr>
        <w:t>20</w:t>
      </w:r>
      <w:r w:rsidR="006E25E7" w:rsidRPr="00EE5464">
        <w:rPr>
          <w:rFonts w:ascii="Tahoma" w:hAnsi="Tahoma" w:cs="Tahoma"/>
          <w:b/>
        </w:rPr>
        <w:t>.</w:t>
      </w:r>
      <w:r w:rsidR="00164B8F">
        <w:rPr>
          <w:rFonts w:ascii="Tahoma" w:hAnsi="Tahoma" w:cs="Tahoma"/>
          <w:b/>
        </w:rPr>
        <w:t xml:space="preserve"> </w:t>
      </w:r>
      <w:r w:rsidR="006E25E7" w:rsidRPr="00EE5464">
        <w:rPr>
          <w:rFonts w:ascii="Tahoma" w:hAnsi="Tahoma" w:cs="Tahoma"/>
          <w:b/>
        </w:rPr>
        <w:t>1.</w:t>
      </w:r>
      <w:r w:rsidR="00164B8F">
        <w:rPr>
          <w:rFonts w:ascii="Tahoma" w:hAnsi="Tahoma" w:cs="Tahoma"/>
          <w:b/>
        </w:rPr>
        <w:t xml:space="preserve"> </w:t>
      </w:r>
      <w:r w:rsidR="006E25E7" w:rsidRPr="00EE5464">
        <w:rPr>
          <w:rFonts w:ascii="Tahoma" w:hAnsi="Tahoma" w:cs="Tahoma"/>
          <w:b/>
        </w:rPr>
        <w:t>202</w:t>
      </w:r>
      <w:r w:rsidR="00EE5464" w:rsidRPr="00EE5464">
        <w:rPr>
          <w:rFonts w:ascii="Tahoma" w:hAnsi="Tahoma" w:cs="Tahoma"/>
          <w:b/>
        </w:rPr>
        <w:t>6</w:t>
      </w:r>
      <w:r w:rsidR="008D12DD" w:rsidRPr="00EE5464">
        <w:rPr>
          <w:rFonts w:ascii="Tahoma" w:hAnsi="Tahoma" w:cs="Tahoma"/>
          <w:b/>
        </w:rPr>
        <w:t xml:space="preserve"> </w:t>
      </w:r>
      <w:r w:rsidRPr="00EE5464">
        <w:rPr>
          <w:rFonts w:ascii="Tahoma" w:hAnsi="Tahoma" w:cs="Tahoma"/>
        </w:rPr>
        <w:t xml:space="preserve">in se bo </w:t>
      </w:r>
      <w:r w:rsidR="00EE5464" w:rsidRPr="00EE5464">
        <w:rPr>
          <w:rFonts w:ascii="Tahoma" w:hAnsi="Tahoma" w:cs="Tahoma"/>
        </w:rPr>
        <w:t>pričelo</w:t>
      </w:r>
      <w:r w:rsidRPr="00EE5464">
        <w:rPr>
          <w:rFonts w:ascii="Tahoma" w:hAnsi="Tahoma" w:cs="Tahoma"/>
        </w:rPr>
        <w:t xml:space="preserve"> </w:t>
      </w:r>
      <w:r w:rsidR="007952BC" w:rsidRPr="003F71FC">
        <w:rPr>
          <w:rFonts w:ascii="Tahoma" w:hAnsi="Tahoma" w:cs="Tahoma"/>
        </w:rPr>
        <w:t>dve uri po poteku roka za odpiranje ponudb</w:t>
      </w:r>
      <w:r w:rsidR="007952BC" w:rsidRPr="00EE5464">
        <w:rPr>
          <w:rFonts w:ascii="Tahoma" w:hAnsi="Tahoma" w:cs="Tahoma"/>
        </w:rPr>
        <w:t xml:space="preserve"> </w:t>
      </w:r>
      <w:r w:rsidRPr="00EE5464">
        <w:rPr>
          <w:rFonts w:ascii="Tahoma" w:hAnsi="Tahoma" w:cs="Tahoma"/>
        </w:rPr>
        <w:t xml:space="preserve">na spletnem naslovu </w:t>
      </w:r>
      <w:hyperlink r:id="rId16" w:history="1">
        <w:r w:rsidRPr="00EE5464">
          <w:rPr>
            <w:rFonts w:ascii="Tahoma" w:hAnsi="Tahoma" w:cs="Tahoma"/>
            <w:color w:val="0000FF"/>
            <w:u w:val="single"/>
          </w:rPr>
          <w:t>https://ejn.gov.si/eJN2</w:t>
        </w:r>
      </w:hyperlink>
      <w:r w:rsidRPr="00EE5464">
        <w:rPr>
          <w:rFonts w:ascii="Tahoma" w:hAnsi="Tahoma" w:cs="Tahoma"/>
        </w:rPr>
        <w:t>.</w:t>
      </w:r>
      <w:r w:rsidRPr="00036CF6">
        <w:rPr>
          <w:rFonts w:ascii="Tahoma" w:hAnsi="Tahoma" w:cs="Tahoma"/>
        </w:rPr>
        <w:t xml:space="preserve"> </w:t>
      </w:r>
    </w:p>
    <w:p w14:paraId="2C4F6416" w14:textId="77777777" w:rsidR="00380912" w:rsidRPr="00036CF6" w:rsidRDefault="00380912" w:rsidP="00036CF6">
      <w:pPr>
        <w:keepNext/>
        <w:keepLines/>
        <w:jc w:val="both"/>
        <w:rPr>
          <w:rFonts w:ascii="Tahoma" w:hAnsi="Tahoma" w:cs="Tahoma"/>
        </w:rPr>
      </w:pPr>
    </w:p>
    <w:p w14:paraId="7CBF77CE" w14:textId="77777777" w:rsidR="00F70DDF" w:rsidRPr="00036CF6" w:rsidRDefault="00F70DDF" w:rsidP="00036CF6">
      <w:pPr>
        <w:keepNext/>
        <w:keepLines/>
        <w:jc w:val="both"/>
        <w:rPr>
          <w:rFonts w:ascii="Tahoma" w:hAnsi="Tahoma" w:cs="Tahoma"/>
        </w:rPr>
      </w:pPr>
      <w:r w:rsidRPr="00036CF6">
        <w:rPr>
          <w:rFonts w:ascii="Tahoma" w:hAnsi="Tahoma" w:cs="Tahoma"/>
        </w:rPr>
        <w:t xml:space="preserve">Na javnem odpiranju ponudb bo razkrit dokument, ki ga bo ponudnik pripel v </w:t>
      </w:r>
      <w:r w:rsidR="0027124E" w:rsidRPr="00036CF6">
        <w:rPr>
          <w:rFonts w:ascii="Tahoma" w:hAnsi="Tahoma" w:cs="Tahoma"/>
        </w:rPr>
        <w:t>Razdelek »Skupna ponudbena vrednost«, del »Predračun«</w:t>
      </w:r>
      <w:r w:rsidRPr="00036CF6">
        <w:rPr>
          <w:rFonts w:ascii="Tahoma" w:hAnsi="Tahoma" w:cs="Tahoma"/>
        </w:rPr>
        <w:t xml:space="preserve"> v sistemu e-JN.</w:t>
      </w:r>
    </w:p>
    <w:p w14:paraId="6A9E6F27" w14:textId="77777777" w:rsidR="00F70DDF" w:rsidRPr="00036CF6" w:rsidRDefault="00F70DDF" w:rsidP="00036CF6">
      <w:pPr>
        <w:keepNext/>
        <w:keepLines/>
        <w:jc w:val="both"/>
        <w:rPr>
          <w:rFonts w:ascii="Tahoma" w:hAnsi="Tahoma" w:cs="Tahoma"/>
        </w:rPr>
      </w:pPr>
    </w:p>
    <w:p w14:paraId="5B1B2B85"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Veljavnost ponudbe</w:t>
      </w:r>
    </w:p>
    <w:p w14:paraId="3C616CED" w14:textId="77777777" w:rsidR="00F70DDF" w:rsidRPr="00036CF6" w:rsidRDefault="00F70DDF" w:rsidP="00036CF6">
      <w:pPr>
        <w:keepNext/>
        <w:keepLines/>
        <w:jc w:val="both"/>
        <w:rPr>
          <w:rFonts w:ascii="Tahoma" w:hAnsi="Tahoma" w:cs="Tahoma"/>
        </w:rPr>
      </w:pPr>
    </w:p>
    <w:p w14:paraId="009C9140" w14:textId="4C3E6FF1" w:rsidR="00F70DDF" w:rsidRPr="00036CF6" w:rsidRDefault="00F70DDF" w:rsidP="00036CF6">
      <w:pPr>
        <w:keepNext/>
        <w:keepLines/>
        <w:jc w:val="both"/>
        <w:rPr>
          <w:rFonts w:ascii="Tahoma" w:hAnsi="Tahoma" w:cs="Tahoma"/>
        </w:rPr>
      </w:pPr>
      <w:r w:rsidRPr="00036CF6">
        <w:rPr>
          <w:rFonts w:ascii="Tahoma" w:hAnsi="Tahoma" w:cs="Tahoma"/>
        </w:rPr>
        <w:t xml:space="preserve">Ponudba mora biti </w:t>
      </w:r>
      <w:r w:rsidR="00F86335" w:rsidRPr="00036CF6">
        <w:rPr>
          <w:rFonts w:ascii="Tahoma" w:hAnsi="Tahoma" w:cs="Tahoma"/>
        </w:rPr>
        <w:t xml:space="preserve">zavezujoča in </w:t>
      </w:r>
      <w:r w:rsidRPr="00036CF6">
        <w:rPr>
          <w:rFonts w:ascii="Tahoma" w:hAnsi="Tahoma" w:cs="Tahoma"/>
        </w:rPr>
        <w:t>veljavna še najmanj štiri</w:t>
      </w:r>
      <w:r w:rsidR="00A67720">
        <w:rPr>
          <w:rFonts w:ascii="Tahoma" w:hAnsi="Tahoma" w:cs="Tahoma"/>
        </w:rPr>
        <w:t xml:space="preserve"> (4</w:t>
      </w:r>
      <w:r w:rsidRPr="00036CF6">
        <w:rPr>
          <w:rFonts w:ascii="Tahoma" w:hAnsi="Tahoma" w:cs="Tahoma"/>
        </w:rPr>
        <w:t>) mesece</w:t>
      </w:r>
      <w:r w:rsidR="00CE7DF3">
        <w:rPr>
          <w:rFonts w:ascii="Tahoma" w:hAnsi="Tahoma" w:cs="Tahoma"/>
        </w:rPr>
        <w:t xml:space="preserve">, šteto </w:t>
      </w:r>
      <w:r w:rsidRPr="00036CF6">
        <w:rPr>
          <w:rFonts w:ascii="Tahoma" w:hAnsi="Tahoma" w:cs="Tahoma"/>
        </w:rPr>
        <w:t xml:space="preserve">od datuma določenega za </w:t>
      </w:r>
      <w:r w:rsidR="00CE7DF3">
        <w:rPr>
          <w:rFonts w:ascii="Tahoma" w:hAnsi="Tahoma" w:cs="Tahoma"/>
        </w:rPr>
        <w:t xml:space="preserve">predložitev </w:t>
      </w:r>
      <w:r w:rsidRPr="00036CF6">
        <w:rPr>
          <w:rFonts w:ascii="Tahoma" w:hAnsi="Tahoma" w:cs="Tahoma"/>
        </w:rPr>
        <w:t xml:space="preserve">ponudb.  </w:t>
      </w:r>
    </w:p>
    <w:p w14:paraId="58F530FB" w14:textId="177CF9BA" w:rsidR="00F86335" w:rsidRPr="00036CF6" w:rsidRDefault="00F86335" w:rsidP="00036CF6">
      <w:pPr>
        <w:keepNext/>
        <w:keepLines/>
        <w:jc w:val="both"/>
        <w:rPr>
          <w:rFonts w:ascii="Tahoma" w:hAnsi="Tahoma" w:cs="Tahoma"/>
        </w:rPr>
      </w:pPr>
    </w:p>
    <w:p w14:paraId="4B0AC393" w14:textId="77777777" w:rsidR="00E73CA3" w:rsidRPr="00036CF6" w:rsidRDefault="00E73CA3" w:rsidP="00036CF6">
      <w:pPr>
        <w:keepNext/>
        <w:keepLines/>
        <w:numPr>
          <w:ilvl w:val="1"/>
          <w:numId w:val="2"/>
        </w:numPr>
        <w:jc w:val="both"/>
        <w:rPr>
          <w:rFonts w:ascii="Tahoma" w:hAnsi="Tahoma" w:cs="Tahoma"/>
          <w:b/>
        </w:rPr>
      </w:pPr>
      <w:r w:rsidRPr="00036CF6">
        <w:rPr>
          <w:rFonts w:ascii="Tahoma" w:hAnsi="Tahoma" w:cs="Tahoma"/>
          <w:b/>
        </w:rPr>
        <w:t xml:space="preserve">Ponudbena cena, ponudbeni predračun in okvirne količine  </w:t>
      </w:r>
    </w:p>
    <w:p w14:paraId="76FDC979" w14:textId="77777777" w:rsidR="00E73CA3" w:rsidRPr="00036CF6" w:rsidRDefault="00E73CA3" w:rsidP="00036CF6">
      <w:pPr>
        <w:keepNext/>
        <w:keepLines/>
        <w:tabs>
          <w:tab w:val="left" w:pos="1702"/>
        </w:tabs>
        <w:jc w:val="both"/>
        <w:rPr>
          <w:rFonts w:ascii="Tahoma" w:hAnsi="Tahoma" w:cs="Tahoma"/>
          <w:snapToGrid w:val="0"/>
        </w:rPr>
      </w:pPr>
    </w:p>
    <w:p w14:paraId="53951E68" w14:textId="0455B324" w:rsidR="00E73CA3" w:rsidRDefault="00E73CA3" w:rsidP="00036CF6">
      <w:pPr>
        <w:keepNext/>
        <w:keepLines/>
        <w:jc w:val="both"/>
        <w:rPr>
          <w:rFonts w:ascii="Tahoma" w:hAnsi="Tahoma" w:cs="Tahoma"/>
        </w:rPr>
      </w:pPr>
      <w:r w:rsidRPr="00036CF6">
        <w:rPr>
          <w:rFonts w:ascii="Tahoma" w:hAnsi="Tahoma" w:cs="Tahoma"/>
        </w:rPr>
        <w:t>Ponudnik izdela vrednostni del ponudbe</w:t>
      </w:r>
      <w:r w:rsidR="00F61823" w:rsidRPr="00036CF6">
        <w:rPr>
          <w:rFonts w:ascii="Tahoma" w:hAnsi="Tahoma" w:cs="Tahoma"/>
        </w:rPr>
        <w:t xml:space="preserve"> </w:t>
      </w:r>
      <w:r w:rsidRPr="00036CF6">
        <w:rPr>
          <w:rFonts w:ascii="Tahoma" w:hAnsi="Tahoma" w:cs="Tahoma"/>
        </w:rPr>
        <w:t>(</w:t>
      </w:r>
      <w:r w:rsidRPr="00036CF6">
        <w:rPr>
          <w:rFonts w:ascii="Tahoma" w:hAnsi="Tahoma" w:cs="Tahoma"/>
          <w:b/>
        </w:rPr>
        <w:t>Priloga 2</w:t>
      </w:r>
      <w:r w:rsidRPr="00036CF6">
        <w:rPr>
          <w:rFonts w:ascii="Tahoma" w:hAnsi="Tahoma" w:cs="Tahoma"/>
        </w:rPr>
        <w:t>)</w:t>
      </w:r>
      <w:r w:rsidR="00F61823" w:rsidRPr="00036CF6">
        <w:rPr>
          <w:rFonts w:ascii="Tahoma" w:hAnsi="Tahoma" w:cs="Tahoma"/>
        </w:rPr>
        <w:t xml:space="preserve"> na podlagi ponudbenega predračuna</w:t>
      </w:r>
      <w:r w:rsidR="003438F1">
        <w:rPr>
          <w:rFonts w:ascii="Tahoma" w:hAnsi="Tahoma" w:cs="Tahoma"/>
        </w:rPr>
        <w:t>, ki je kot priloga sestavni del razpisne dokumentacije</w:t>
      </w:r>
      <w:r w:rsidRPr="00036CF6">
        <w:rPr>
          <w:rFonts w:ascii="Tahoma" w:hAnsi="Tahoma" w:cs="Tahoma"/>
        </w:rPr>
        <w:t>. Ponudnik mora pri pripravi ponudbe in določanju ponudbene cene na enot</w:t>
      </w:r>
      <w:r w:rsidR="00C61FF3">
        <w:rPr>
          <w:rFonts w:ascii="Tahoma" w:hAnsi="Tahoma" w:cs="Tahoma"/>
        </w:rPr>
        <w:t xml:space="preserve">o mere, </w:t>
      </w:r>
      <w:r w:rsidRPr="00036CF6">
        <w:rPr>
          <w:rFonts w:ascii="Tahoma" w:hAnsi="Tahoma" w:cs="Tahoma"/>
        </w:rPr>
        <w:t>navede</w:t>
      </w:r>
      <w:r w:rsidR="00C61FF3">
        <w:rPr>
          <w:rFonts w:ascii="Tahoma" w:hAnsi="Tahoma" w:cs="Tahoma"/>
        </w:rPr>
        <w:t>ne</w:t>
      </w:r>
      <w:r w:rsidRPr="00036CF6">
        <w:rPr>
          <w:rFonts w:ascii="Tahoma" w:hAnsi="Tahoma" w:cs="Tahoma"/>
        </w:rPr>
        <w:t xml:space="preserve"> v </w:t>
      </w:r>
      <w:r w:rsidR="00C61FF3">
        <w:rPr>
          <w:rFonts w:ascii="Tahoma" w:hAnsi="Tahoma" w:cs="Tahoma"/>
        </w:rPr>
        <w:t>ponudbenem predračunu</w:t>
      </w:r>
      <w:r w:rsidR="003438F1">
        <w:rPr>
          <w:rFonts w:ascii="Tahoma" w:hAnsi="Tahoma" w:cs="Tahoma"/>
        </w:rPr>
        <w:t xml:space="preserve"> </w:t>
      </w:r>
      <w:r w:rsidRPr="00036CF6">
        <w:rPr>
          <w:rFonts w:ascii="Tahoma" w:hAnsi="Tahoma" w:cs="Tahoma"/>
        </w:rPr>
        <w:t xml:space="preserve">upoštevati vse </w:t>
      </w:r>
      <w:r w:rsidR="00816728" w:rsidRPr="00036CF6">
        <w:rPr>
          <w:rFonts w:ascii="Tahoma" w:hAnsi="Tahoma" w:cs="Tahoma"/>
        </w:rPr>
        <w:t>materialne in nematerialne stroške (vključno s stroški dobave, stroški dela, stroški prevoza, stroški montaže oziroma vgradnje ter stroški priklopa posamezne naprave na električno omrežje in preizkusnega delovanja), ki so potrebni za izvedbo predmeta okvirnega sporazuma, v skladu z vsemi zahtevami in pogoji naročnik</w:t>
      </w:r>
      <w:r w:rsidR="00C61FF3">
        <w:rPr>
          <w:rFonts w:ascii="Tahoma" w:hAnsi="Tahoma" w:cs="Tahoma"/>
        </w:rPr>
        <w:t>a, navedenimi v razpisni dokumentaciji.</w:t>
      </w:r>
    </w:p>
    <w:p w14:paraId="1C9ABC50" w14:textId="77777777" w:rsidR="00816728" w:rsidRPr="00036CF6" w:rsidRDefault="00816728" w:rsidP="00036CF6">
      <w:pPr>
        <w:keepNext/>
        <w:keepLines/>
        <w:jc w:val="both"/>
        <w:rPr>
          <w:rFonts w:ascii="Tahoma" w:hAnsi="Tahoma" w:cs="Tahoma"/>
        </w:rPr>
      </w:pPr>
    </w:p>
    <w:p w14:paraId="1ABC5373" w14:textId="572EFBCD" w:rsidR="00E73CA3" w:rsidRPr="00036CF6" w:rsidRDefault="00C61FF3" w:rsidP="00036CF6">
      <w:pPr>
        <w:keepNext/>
        <w:keepLines/>
        <w:jc w:val="both"/>
        <w:rPr>
          <w:rFonts w:ascii="Tahoma" w:hAnsi="Tahoma" w:cs="Tahoma"/>
        </w:rPr>
      </w:pPr>
      <w:r>
        <w:rPr>
          <w:rFonts w:ascii="Tahoma" w:hAnsi="Tahoma" w:cs="Tahoma"/>
        </w:rPr>
        <w:t xml:space="preserve">Skupna ponudbena cena </w:t>
      </w:r>
      <w:r w:rsidR="00E1644A">
        <w:rPr>
          <w:rFonts w:ascii="Tahoma" w:hAnsi="Tahoma" w:cs="Tahoma"/>
        </w:rPr>
        <w:t>mora vključevati</w:t>
      </w:r>
      <w:r w:rsidR="00E73CA3" w:rsidRPr="00036CF6">
        <w:rPr>
          <w:rFonts w:ascii="Tahoma" w:hAnsi="Tahoma" w:cs="Tahoma"/>
        </w:rPr>
        <w:t xml:space="preserve"> vse stroške, ki jih bo ponudnik imel z realizacijo naročila oz.</w:t>
      </w:r>
      <w:r>
        <w:rPr>
          <w:rFonts w:ascii="Tahoma" w:hAnsi="Tahoma" w:cs="Tahoma"/>
        </w:rPr>
        <w:t xml:space="preserve"> vse stroške,</w:t>
      </w:r>
      <w:r w:rsidR="00E73CA3" w:rsidRPr="00036CF6">
        <w:rPr>
          <w:rFonts w:ascii="Tahoma" w:hAnsi="Tahoma" w:cs="Tahoma"/>
        </w:rPr>
        <w:t xml:space="preserve"> ki bodo potrebni za kvalitetno</w:t>
      </w:r>
      <w:r>
        <w:rPr>
          <w:rFonts w:ascii="Tahoma" w:hAnsi="Tahoma" w:cs="Tahoma"/>
        </w:rPr>
        <w:t xml:space="preserve"> in pravočasno </w:t>
      </w:r>
      <w:r w:rsidR="00E73CA3" w:rsidRPr="00036CF6">
        <w:rPr>
          <w:rFonts w:ascii="Tahoma" w:hAnsi="Tahoma" w:cs="Tahoma"/>
        </w:rPr>
        <w:t xml:space="preserve">izvedbo predmeta javnega naročila. </w:t>
      </w:r>
      <w:r w:rsidR="00E1644A">
        <w:rPr>
          <w:rFonts w:ascii="Tahoma" w:hAnsi="Tahoma" w:cs="Tahoma"/>
        </w:rPr>
        <w:t>Skupna ponudbena c</w:t>
      </w:r>
      <w:r w:rsidR="00E73CA3" w:rsidRPr="00036CF6">
        <w:rPr>
          <w:rFonts w:ascii="Tahoma" w:hAnsi="Tahoma" w:cs="Tahoma"/>
        </w:rPr>
        <w:t>ena mora vsebovati vse stroške in popuste. Naročnik ponudniku ne bo dovoljeval drugih ali dodatnih zaračunavanj.</w:t>
      </w:r>
    </w:p>
    <w:p w14:paraId="45DA35A6" w14:textId="77777777" w:rsidR="00E73CA3" w:rsidRPr="00036CF6" w:rsidRDefault="00E73CA3" w:rsidP="00036CF6">
      <w:pPr>
        <w:keepNext/>
        <w:keepLines/>
        <w:jc w:val="both"/>
        <w:rPr>
          <w:rFonts w:ascii="Tahoma" w:hAnsi="Tahoma" w:cs="Tahoma"/>
        </w:rPr>
      </w:pPr>
    </w:p>
    <w:p w14:paraId="2A64C11C" w14:textId="40ACF2E2" w:rsidR="00E73CA3" w:rsidRPr="00036CF6" w:rsidRDefault="00243C4B" w:rsidP="00036CF6">
      <w:pPr>
        <w:keepNext/>
        <w:keepLines/>
        <w:jc w:val="both"/>
        <w:rPr>
          <w:rFonts w:ascii="Tahoma" w:hAnsi="Tahoma" w:cs="Tahoma"/>
          <w:snapToGrid w:val="0"/>
        </w:rPr>
      </w:pPr>
      <w:r w:rsidRPr="00243C4B">
        <w:rPr>
          <w:rFonts w:ascii="Tahoma" w:hAnsi="Tahoma" w:cs="Tahoma"/>
        </w:rPr>
        <w:t xml:space="preserve">Cene na enoto mere, navedene v ponudbenem predračunu izvajalca, so v času veljavnosti okvirnega sporazuma fiksne </w:t>
      </w:r>
      <w:r>
        <w:rPr>
          <w:rFonts w:ascii="Tahoma" w:hAnsi="Tahoma" w:cs="Tahoma"/>
        </w:rPr>
        <w:t xml:space="preserve">razen v </w:t>
      </w:r>
      <w:r w:rsidRPr="00243C4B">
        <w:rPr>
          <w:rFonts w:ascii="Tahoma" w:hAnsi="Tahoma" w:cs="Tahoma"/>
        </w:rPr>
        <w:t>primeru znižanja cen</w:t>
      </w:r>
      <w:r>
        <w:rPr>
          <w:rFonts w:ascii="Tahoma" w:hAnsi="Tahoma" w:cs="Tahoma"/>
        </w:rPr>
        <w:t xml:space="preserve"> </w:t>
      </w:r>
      <w:r w:rsidRPr="00243C4B">
        <w:rPr>
          <w:rFonts w:ascii="Tahoma" w:hAnsi="Tahoma" w:cs="Tahoma"/>
        </w:rPr>
        <w:t>oz. se</w:t>
      </w:r>
      <w:r>
        <w:rPr>
          <w:rFonts w:ascii="Tahoma" w:hAnsi="Tahoma" w:cs="Tahoma"/>
        </w:rPr>
        <w:t xml:space="preserve"> te</w:t>
      </w:r>
      <w:r w:rsidRPr="00243C4B">
        <w:rPr>
          <w:rFonts w:ascii="Tahoma" w:hAnsi="Tahoma" w:cs="Tahoma"/>
        </w:rPr>
        <w:t xml:space="preserve"> lahko spreminjajo le pod pogoji in na način, naveden v 5. členu</w:t>
      </w:r>
      <w:r>
        <w:rPr>
          <w:rFonts w:ascii="Tahoma" w:hAnsi="Tahoma" w:cs="Tahoma"/>
        </w:rPr>
        <w:t xml:space="preserve"> osnutka </w:t>
      </w:r>
      <w:r w:rsidRPr="00243C4B">
        <w:rPr>
          <w:rFonts w:ascii="Tahoma" w:hAnsi="Tahoma" w:cs="Tahoma"/>
        </w:rPr>
        <w:t>okvirnega sporazuma</w:t>
      </w:r>
      <w:r>
        <w:rPr>
          <w:rFonts w:ascii="Tahoma" w:hAnsi="Tahoma" w:cs="Tahoma"/>
        </w:rPr>
        <w:t>, ki je priloga in sestavni del te razpisne dokumentacije.</w:t>
      </w:r>
    </w:p>
    <w:p w14:paraId="69CDB673" w14:textId="77777777" w:rsidR="00816728" w:rsidRDefault="00816728" w:rsidP="00036CF6">
      <w:pPr>
        <w:keepNext/>
        <w:keepLines/>
        <w:jc w:val="both"/>
        <w:rPr>
          <w:rFonts w:ascii="Tahoma" w:hAnsi="Tahoma" w:cs="Tahoma"/>
          <w:snapToGrid w:val="0"/>
        </w:rPr>
      </w:pPr>
    </w:p>
    <w:p w14:paraId="5E4CB7D4" w14:textId="08922623" w:rsidR="00E73CA3" w:rsidRPr="00036CF6" w:rsidRDefault="00E73CA3" w:rsidP="00036CF6">
      <w:pPr>
        <w:keepNext/>
        <w:keepLines/>
        <w:jc w:val="both"/>
        <w:rPr>
          <w:rFonts w:ascii="Tahoma" w:hAnsi="Tahoma" w:cs="Tahoma"/>
          <w:snapToGrid w:val="0"/>
        </w:rPr>
      </w:pPr>
      <w:r w:rsidRPr="00036CF6">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4B7A6F23" w14:textId="33066230" w:rsidR="00816728" w:rsidRDefault="00816728" w:rsidP="00036CF6">
      <w:pPr>
        <w:keepNext/>
        <w:keepLines/>
        <w:jc w:val="both"/>
        <w:rPr>
          <w:rFonts w:ascii="Tahoma" w:hAnsi="Tahoma" w:cs="Tahoma"/>
        </w:rPr>
      </w:pPr>
    </w:p>
    <w:p w14:paraId="5164F0C3"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Jezik in denarna enota</w:t>
      </w:r>
    </w:p>
    <w:p w14:paraId="2875520A" w14:textId="77777777" w:rsidR="00F70DDF" w:rsidRPr="00036CF6" w:rsidRDefault="00F70DDF" w:rsidP="00036CF6">
      <w:pPr>
        <w:keepNext/>
        <w:keepLines/>
        <w:jc w:val="both"/>
        <w:rPr>
          <w:rFonts w:ascii="Tahoma" w:hAnsi="Tahoma" w:cs="Tahoma"/>
        </w:rPr>
      </w:pPr>
    </w:p>
    <w:p w14:paraId="69F53047" w14:textId="77777777" w:rsidR="008D12DD" w:rsidRPr="00036CF6" w:rsidRDefault="00F70DDF" w:rsidP="00036CF6">
      <w:pPr>
        <w:keepNext/>
        <w:keepLines/>
        <w:jc w:val="both"/>
        <w:rPr>
          <w:rFonts w:ascii="Tahoma" w:hAnsi="Tahoma" w:cs="Tahoma"/>
        </w:rPr>
      </w:pPr>
      <w:r w:rsidRPr="00036CF6">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036CF6">
        <w:rPr>
          <w:rFonts w:ascii="Tahoma" w:hAnsi="Tahoma" w:cs="Tahoma"/>
          <w:color w:val="000000"/>
        </w:rPr>
        <w:t>stroške (tj. stroške ponudnika) predložijo uradne prevode dokumentov/dokazil s strani sodnega tolmača za slovenski jezik, ki so predloženi v tujem jeziku.</w:t>
      </w:r>
      <w:r w:rsidR="007023E8" w:rsidRPr="00036CF6">
        <w:rPr>
          <w:rFonts w:ascii="Tahoma" w:hAnsi="Tahoma" w:cs="Tahoma"/>
        </w:rPr>
        <w:t xml:space="preserve"> </w:t>
      </w:r>
    </w:p>
    <w:p w14:paraId="0D393298" w14:textId="77777777" w:rsidR="00CB44C1" w:rsidRDefault="00CB44C1" w:rsidP="00036CF6">
      <w:pPr>
        <w:keepNext/>
        <w:keepLines/>
        <w:jc w:val="both"/>
        <w:rPr>
          <w:rFonts w:ascii="Tahoma" w:hAnsi="Tahoma" w:cs="Tahoma"/>
        </w:rPr>
      </w:pPr>
    </w:p>
    <w:p w14:paraId="7E15B290" w14:textId="616C27A1" w:rsidR="00F70DDF" w:rsidRPr="00036CF6" w:rsidRDefault="00F70DDF" w:rsidP="00036CF6">
      <w:pPr>
        <w:keepNext/>
        <w:keepLines/>
        <w:jc w:val="both"/>
        <w:rPr>
          <w:rFonts w:ascii="Tahoma" w:hAnsi="Tahoma" w:cs="Tahoma"/>
        </w:rPr>
      </w:pPr>
      <w:r w:rsidRPr="00036CF6">
        <w:rPr>
          <w:rFonts w:ascii="Tahoma" w:hAnsi="Tahoma" w:cs="Tahoma"/>
        </w:rPr>
        <w:t xml:space="preserve">Finančni podatki morajo </w:t>
      </w:r>
      <w:r w:rsidR="00EA7B31" w:rsidRPr="00036CF6">
        <w:rPr>
          <w:rFonts w:ascii="Tahoma" w:hAnsi="Tahoma" w:cs="Tahoma"/>
        </w:rPr>
        <w:t xml:space="preserve">biti podani v evrih, na do </w:t>
      </w:r>
      <w:r w:rsidR="00E73CA3" w:rsidRPr="00036CF6">
        <w:rPr>
          <w:rFonts w:ascii="Tahoma" w:hAnsi="Tahoma" w:cs="Tahoma"/>
        </w:rPr>
        <w:t>štiri</w:t>
      </w:r>
      <w:r w:rsidRPr="00036CF6">
        <w:rPr>
          <w:rFonts w:ascii="Tahoma" w:hAnsi="Tahoma" w:cs="Tahoma"/>
        </w:rPr>
        <w:t xml:space="preserve"> (</w:t>
      </w:r>
      <w:r w:rsidR="00E73CA3" w:rsidRPr="00036CF6">
        <w:rPr>
          <w:rFonts w:ascii="Tahoma" w:hAnsi="Tahoma" w:cs="Tahoma"/>
        </w:rPr>
        <w:t>4</w:t>
      </w:r>
      <w:r w:rsidRPr="00036CF6">
        <w:rPr>
          <w:rFonts w:ascii="Tahoma" w:hAnsi="Tahoma" w:cs="Tahoma"/>
        </w:rPr>
        <w:t>) decimalni mesti natančno.</w:t>
      </w:r>
    </w:p>
    <w:p w14:paraId="3E7F1BED" w14:textId="7BB84DDB" w:rsidR="00FA7BC3" w:rsidRDefault="00FA7BC3" w:rsidP="00036CF6">
      <w:pPr>
        <w:keepNext/>
        <w:keepLines/>
        <w:jc w:val="both"/>
        <w:rPr>
          <w:rFonts w:ascii="Tahoma" w:hAnsi="Tahoma" w:cs="Tahoma"/>
        </w:rPr>
      </w:pPr>
    </w:p>
    <w:p w14:paraId="688FC2D1" w14:textId="6E31BA4B" w:rsidR="00062772" w:rsidRDefault="00062772" w:rsidP="00036CF6">
      <w:pPr>
        <w:keepNext/>
        <w:keepLines/>
        <w:jc w:val="both"/>
        <w:rPr>
          <w:rFonts w:ascii="Tahoma" w:hAnsi="Tahoma" w:cs="Tahoma"/>
        </w:rPr>
      </w:pPr>
    </w:p>
    <w:p w14:paraId="04C4BE72" w14:textId="0ACABDCF" w:rsidR="00062772" w:rsidRDefault="00062772" w:rsidP="00036CF6">
      <w:pPr>
        <w:keepNext/>
        <w:keepLines/>
        <w:jc w:val="both"/>
        <w:rPr>
          <w:rFonts w:ascii="Tahoma" w:hAnsi="Tahoma" w:cs="Tahoma"/>
        </w:rPr>
      </w:pPr>
    </w:p>
    <w:p w14:paraId="1EE06FFD" w14:textId="233502D2" w:rsidR="00062772" w:rsidRDefault="00062772" w:rsidP="00036CF6">
      <w:pPr>
        <w:keepNext/>
        <w:keepLines/>
        <w:jc w:val="both"/>
        <w:rPr>
          <w:rFonts w:ascii="Tahoma" w:hAnsi="Tahoma" w:cs="Tahoma"/>
        </w:rPr>
      </w:pPr>
    </w:p>
    <w:p w14:paraId="43B9F7D3" w14:textId="77777777" w:rsidR="00062772" w:rsidRDefault="00062772" w:rsidP="00036CF6">
      <w:pPr>
        <w:keepNext/>
        <w:keepLines/>
        <w:jc w:val="both"/>
        <w:rPr>
          <w:rFonts w:ascii="Tahoma" w:hAnsi="Tahoma" w:cs="Tahoma"/>
        </w:rPr>
      </w:pPr>
    </w:p>
    <w:p w14:paraId="690A0BE9" w14:textId="77777777" w:rsidR="00F70DDF" w:rsidRPr="00036CF6" w:rsidRDefault="00295037" w:rsidP="00036CF6">
      <w:pPr>
        <w:keepNext/>
        <w:keepLines/>
        <w:numPr>
          <w:ilvl w:val="1"/>
          <w:numId w:val="2"/>
        </w:numPr>
        <w:rPr>
          <w:rFonts w:ascii="Tahoma" w:hAnsi="Tahoma" w:cs="Tahoma"/>
          <w:b/>
        </w:rPr>
      </w:pPr>
      <w:r w:rsidRPr="00036CF6">
        <w:rPr>
          <w:rFonts w:ascii="Tahoma" w:hAnsi="Tahoma" w:cs="Tahoma"/>
          <w:b/>
        </w:rPr>
        <w:lastRenderedPageBreak/>
        <w:t>D</w:t>
      </w:r>
      <w:r w:rsidR="00F70DDF" w:rsidRPr="00036CF6">
        <w:rPr>
          <w:rFonts w:ascii="Tahoma" w:hAnsi="Tahoma" w:cs="Tahoma"/>
          <w:b/>
        </w:rPr>
        <w:t>opustnost ponudbe, pregled in ocenjevanje ponudb</w:t>
      </w:r>
    </w:p>
    <w:p w14:paraId="4177CAE7" w14:textId="77777777" w:rsidR="00F70DDF" w:rsidRPr="00036CF6" w:rsidRDefault="00F70DDF" w:rsidP="00036CF6">
      <w:pPr>
        <w:keepNext/>
        <w:keepLines/>
        <w:rPr>
          <w:rFonts w:ascii="Tahoma" w:hAnsi="Tahoma" w:cs="Tahoma"/>
        </w:rPr>
      </w:pPr>
    </w:p>
    <w:p w14:paraId="2BAFD0EB" w14:textId="796AF4C9" w:rsidR="0016041E" w:rsidRPr="00036CF6" w:rsidRDefault="00F86335" w:rsidP="00036CF6">
      <w:pPr>
        <w:keepNext/>
        <w:keepLines/>
        <w:jc w:val="both"/>
        <w:rPr>
          <w:rFonts w:ascii="Tahoma" w:hAnsi="Tahoma" w:cs="Tahoma"/>
        </w:rPr>
      </w:pPr>
      <w:r w:rsidRPr="00036CF6">
        <w:rPr>
          <w:rFonts w:ascii="Tahoma" w:hAnsi="Tahoma" w:cs="Tahoma"/>
        </w:rPr>
        <w:t>P</w:t>
      </w:r>
      <w:r w:rsidR="0016041E" w:rsidRPr="00036CF6">
        <w:rPr>
          <w:rFonts w:ascii="Tahoma" w:hAnsi="Tahoma" w:cs="Tahoma"/>
        </w:rPr>
        <w:t>redmet ponudbe</w:t>
      </w:r>
      <w:r w:rsidRPr="00036CF6">
        <w:rPr>
          <w:rFonts w:ascii="Tahoma" w:hAnsi="Tahoma" w:cs="Tahoma"/>
        </w:rPr>
        <w:t xml:space="preserve"> mora biti</w:t>
      </w:r>
      <w:r w:rsidR="0016041E" w:rsidRPr="00036CF6">
        <w:rPr>
          <w:rFonts w:ascii="Tahoma" w:hAnsi="Tahoma" w:cs="Tahoma"/>
        </w:rPr>
        <w:t xml:space="preserve"> </w:t>
      </w:r>
      <w:r w:rsidR="00B03BBE" w:rsidRPr="00036CF6">
        <w:rPr>
          <w:rFonts w:ascii="Tahoma" w:hAnsi="Tahoma" w:cs="Tahoma"/>
        </w:rPr>
        <w:t>v skladu s tehnično specifikacijo in opisom predmeta javnega naročila ter z vsemi ostalimi zahtevami in pogoji naročnika, navedenimi v razpisni dokumentaciji</w:t>
      </w:r>
      <w:r w:rsidR="0016041E" w:rsidRPr="00036CF6">
        <w:rPr>
          <w:rFonts w:ascii="Tahoma" w:hAnsi="Tahoma" w:cs="Tahoma"/>
        </w:rPr>
        <w:t>.</w:t>
      </w:r>
      <w:r w:rsidR="00C64A88" w:rsidRPr="00036CF6">
        <w:rPr>
          <w:rFonts w:ascii="Tahoma" w:hAnsi="Tahoma" w:cs="Tahoma"/>
        </w:rPr>
        <w:t xml:space="preserve"> Ponudnik mora ponuditi vse razpisane storitve</w:t>
      </w:r>
      <w:r w:rsidR="00D96B40" w:rsidRPr="00036CF6">
        <w:rPr>
          <w:rFonts w:ascii="Tahoma" w:hAnsi="Tahoma" w:cs="Tahoma"/>
        </w:rPr>
        <w:t>/dobavo</w:t>
      </w:r>
      <w:r w:rsidR="00C64A88" w:rsidRPr="00036CF6">
        <w:rPr>
          <w:rFonts w:ascii="Tahoma" w:hAnsi="Tahoma" w:cs="Tahoma"/>
        </w:rPr>
        <w:t xml:space="preserve"> (</w:t>
      </w:r>
      <w:r w:rsidR="00C64A88" w:rsidRPr="00036CF6">
        <w:rPr>
          <w:rFonts w:ascii="Tahoma" w:hAnsi="Tahoma" w:cs="Tahoma"/>
          <w:u w:val="single"/>
        </w:rPr>
        <w:t>zahtevana je celovitost ponudbe za predmet javnega naročila</w:t>
      </w:r>
      <w:r w:rsidR="00C64A88" w:rsidRPr="00036CF6">
        <w:rPr>
          <w:rFonts w:ascii="Tahoma" w:hAnsi="Tahoma" w:cs="Tahoma"/>
        </w:rPr>
        <w:t>) skladno z zahtevami in pogoji razpisne dokumentacije.</w:t>
      </w:r>
    </w:p>
    <w:p w14:paraId="12EE8869" w14:textId="77777777" w:rsidR="00927B2B" w:rsidRPr="00036CF6" w:rsidRDefault="0016041E" w:rsidP="00036CF6">
      <w:pPr>
        <w:keepNext/>
        <w:keepLines/>
        <w:jc w:val="both"/>
        <w:rPr>
          <w:rFonts w:ascii="Tahoma" w:hAnsi="Tahoma" w:cs="Tahoma"/>
        </w:rPr>
      </w:pPr>
      <w:r w:rsidRPr="00036CF6">
        <w:rPr>
          <w:rFonts w:ascii="Tahoma" w:hAnsi="Tahoma" w:cs="Tahoma"/>
        </w:rPr>
        <w:t xml:space="preserve"> </w:t>
      </w:r>
    </w:p>
    <w:p w14:paraId="63F3F118" w14:textId="77777777" w:rsidR="00F70DDF" w:rsidRPr="00036CF6" w:rsidRDefault="00F70DDF" w:rsidP="00036CF6">
      <w:pPr>
        <w:keepNext/>
        <w:keepLines/>
        <w:jc w:val="both"/>
        <w:rPr>
          <w:rFonts w:ascii="Tahoma" w:hAnsi="Tahoma" w:cs="Tahoma"/>
        </w:rPr>
      </w:pPr>
      <w:r w:rsidRPr="00036CF6">
        <w:rPr>
          <w:rFonts w:ascii="Tahoma" w:hAnsi="Tahoma" w:cs="Tahoma"/>
        </w:rPr>
        <w:t>V primeru, da ponudba ne bo v skladu z vsemi zahtevami in pogoji razpisne dokumentacije ter v skladu z ZJN-3, bo naročnik tako ponudbo izključil iz sodelovanja v postopku oddaje javnega naročila.</w:t>
      </w:r>
    </w:p>
    <w:p w14:paraId="20751477" w14:textId="77777777" w:rsidR="00E34F5A" w:rsidRPr="00036CF6" w:rsidRDefault="00E34F5A" w:rsidP="00036CF6">
      <w:pPr>
        <w:keepNext/>
        <w:keepLines/>
        <w:jc w:val="both"/>
        <w:rPr>
          <w:rFonts w:ascii="Tahoma" w:hAnsi="Tahoma" w:cs="Tahoma"/>
        </w:rPr>
      </w:pPr>
    </w:p>
    <w:p w14:paraId="469EDE8A" w14:textId="77777777" w:rsidR="00F70DDF" w:rsidRPr="00036CF6" w:rsidRDefault="00F70DDF" w:rsidP="00036CF6">
      <w:pPr>
        <w:keepNext/>
        <w:keepLines/>
        <w:jc w:val="both"/>
        <w:rPr>
          <w:rFonts w:ascii="Tahoma" w:hAnsi="Tahoma" w:cs="Tahoma"/>
        </w:rPr>
      </w:pPr>
      <w:r w:rsidRPr="00036CF6">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57CC2EA5" w14:textId="77777777" w:rsidR="00F70DDF" w:rsidRPr="00036CF6" w:rsidRDefault="00F70DDF" w:rsidP="00036CF6">
      <w:pPr>
        <w:keepNext/>
        <w:keepLines/>
        <w:ind w:right="56"/>
        <w:jc w:val="both"/>
        <w:rPr>
          <w:rFonts w:ascii="Tahoma" w:hAnsi="Tahoma" w:cs="Tahoma"/>
        </w:rPr>
      </w:pPr>
    </w:p>
    <w:p w14:paraId="4F2659F7" w14:textId="77777777" w:rsidR="00F70DDF" w:rsidRPr="00036CF6" w:rsidRDefault="00F70DDF" w:rsidP="00036CF6">
      <w:pPr>
        <w:keepNext/>
        <w:keepLines/>
        <w:ind w:right="56"/>
        <w:jc w:val="both"/>
        <w:rPr>
          <w:rFonts w:ascii="Tahoma" w:hAnsi="Tahoma" w:cs="Tahoma"/>
        </w:rPr>
      </w:pPr>
      <w:r w:rsidRPr="00036CF6">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3AE93187" w14:textId="0AFB1AE9" w:rsidR="00380912" w:rsidRPr="00036CF6" w:rsidRDefault="00380912" w:rsidP="00036CF6">
      <w:pPr>
        <w:keepNext/>
        <w:keepLines/>
        <w:jc w:val="both"/>
        <w:rPr>
          <w:rFonts w:ascii="Tahoma" w:hAnsi="Tahoma" w:cs="Tahoma"/>
          <w:snapToGrid w:val="0"/>
        </w:rPr>
      </w:pPr>
      <w:bookmarkStart w:id="12" w:name="_Toc116720524"/>
      <w:bookmarkStart w:id="13" w:name="_Toc116720588"/>
      <w:bookmarkStart w:id="14" w:name="_Toc116783499"/>
      <w:bookmarkStart w:id="15" w:name="_Toc116792933"/>
      <w:bookmarkStart w:id="16" w:name="_Toc136417505"/>
    </w:p>
    <w:p w14:paraId="1F1DEABA" w14:textId="77777777" w:rsidR="004B53F1" w:rsidRPr="00036CF6" w:rsidRDefault="004B53F1" w:rsidP="00036CF6">
      <w:pPr>
        <w:keepNext/>
        <w:keepLines/>
        <w:numPr>
          <w:ilvl w:val="1"/>
          <w:numId w:val="2"/>
        </w:numPr>
        <w:jc w:val="both"/>
        <w:rPr>
          <w:rFonts w:ascii="Tahoma" w:hAnsi="Tahoma" w:cs="Tahoma"/>
          <w:b/>
        </w:rPr>
      </w:pPr>
      <w:r w:rsidRPr="00036CF6">
        <w:rPr>
          <w:rFonts w:ascii="Tahoma" w:hAnsi="Tahoma" w:cs="Tahoma"/>
          <w:b/>
        </w:rPr>
        <w:t>Način obračunavanja in plačilni pogoji</w:t>
      </w:r>
    </w:p>
    <w:p w14:paraId="59C29D83" w14:textId="77777777" w:rsidR="004B53F1" w:rsidRPr="00036CF6" w:rsidRDefault="004B53F1" w:rsidP="00036CF6">
      <w:pPr>
        <w:keepNext/>
        <w:keepLines/>
        <w:jc w:val="both"/>
        <w:rPr>
          <w:rFonts w:ascii="Tahoma" w:hAnsi="Tahoma" w:cs="Tahoma"/>
          <w:kern w:val="16"/>
        </w:rPr>
      </w:pPr>
    </w:p>
    <w:p w14:paraId="1A21906C" w14:textId="77777777" w:rsidR="004B53F1" w:rsidRPr="00036CF6" w:rsidRDefault="004B53F1" w:rsidP="00036CF6">
      <w:pPr>
        <w:keepNext/>
        <w:keepLines/>
        <w:jc w:val="both"/>
        <w:rPr>
          <w:rFonts w:ascii="Tahoma" w:hAnsi="Tahoma" w:cs="Tahoma"/>
          <w:kern w:val="16"/>
        </w:rPr>
      </w:pPr>
      <w:r w:rsidRPr="00036CF6">
        <w:rPr>
          <w:rFonts w:ascii="Tahoma" w:hAnsi="Tahoma" w:cs="Tahoma"/>
          <w:kern w:val="16"/>
        </w:rPr>
        <w:t>Način obračunavanja in plačilni pogoji so razvidni iz priloženega vzorca okvirnega sporazuma.</w:t>
      </w:r>
    </w:p>
    <w:p w14:paraId="14AE2CF2" w14:textId="77777777" w:rsidR="00FC5455" w:rsidRPr="00036CF6" w:rsidRDefault="00FC5455" w:rsidP="00036CF6">
      <w:pPr>
        <w:keepNext/>
        <w:keepLines/>
        <w:jc w:val="both"/>
        <w:rPr>
          <w:rFonts w:ascii="Tahoma" w:hAnsi="Tahoma" w:cs="Tahoma"/>
          <w:kern w:val="16"/>
        </w:rPr>
      </w:pPr>
    </w:p>
    <w:p w14:paraId="78FEEBBE" w14:textId="77777777" w:rsidR="004B53F1" w:rsidRPr="00036CF6" w:rsidRDefault="004B53F1" w:rsidP="00036CF6">
      <w:pPr>
        <w:keepNext/>
        <w:keepLines/>
        <w:numPr>
          <w:ilvl w:val="1"/>
          <w:numId w:val="2"/>
        </w:numPr>
        <w:jc w:val="both"/>
        <w:rPr>
          <w:rFonts w:ascii="Tahoma" w:hAnsi="Tahoma" w:cs="Tahoma"/>
          <w:b/>
        </w:rPr>
      </w:pPr>
      <w:r w:rsidRPr="00036CF6">
        <w:rPr>
          <w:rFonts w:ascii="Tahoma" w:hAnsi="Tahoma" w:cs="Tahoma"/>
          <w:b/>
        </w:rPr>
        <w:t>Okvirni sporazum</w:t>
      </w:r>
    </w:p>
    <w:p w14:paraId="66A6E230" w14:textId="77777777" w:rsidR="004B53F1" w:rsidRPr="00036CF6" w:rsidRDefault="004B53F1" w:rsidP="00036CF6">
      <w:pPr>
        <w:keepNext/>
        <w:keepLines/>
        <w:ind w:hanging="360"/>
        <w:jc w:val="both"/>
        <w:rPr>
          <w:rFonts w:ascii="Tahoma" w:hAnsi="Tahoma" w:cs="Tahoma"/>
        </w:rPr>
      </w:pPr>
    </w:p>
    <w:p w14:paraId="2B40498B" w14:textId="77777777" w:rsidR="004B53F1" w:rsidRPr="00036CF6" w:rsidRDefault="004B53F1" w:rsidP="00036CF6">
      <w:pPr>
        <w:keepNext/>
        <w:keepLines/>
        <w:jc w:val="both"/>
        <w:rPr>
          <w:rFonts w:ascii="Tahoma" w:hAnsi="Tahoma" w:cs="Tahoma"/>
        </w:rPr>
      </w:pPr>
      <w:r w:rsidRPr="00036CF6">
        <w:rPr>
          <w:rFonts w:ascii="Tahoma" w:hAnsi="Tahoma" w:cs="Tahoma"/>
        </w:rPr>
        <w:t>Okvirni sporazum z izbranim ponudnikom bo podpisal zakoniti zastopnik naročnika.</w:t>
      </w:r>
    </w:p>
    <w:p w14:paraId="5C5227DF" w14:textId="77777777" w:rsidR="004B53F1" w:rsidRPr="00036CF6" w:rsidRDefault="004B53F1" w:rsidP="00036CF6">
      <w:pPr>
        <w:keepNext/>
        <w:keepLines/>
        <w:jc w:val="both"/>
        <w:rPr>
          <w:rFonts w:ascii="Tahoma" w:hAnsi="Tahoma" w:cs="Tahoma"/>
        </w:rPr>
      </w:pPr>
    </w:p>
    <w:p w14:paraId="56D06FB3" w14:textId="20E6B93B" w:rsidR="00E177DD" w:rsidRPr="00036CF6" w:rsidRDefault="00E177DD" w:rsidP="00036CF6">
      <w:pPr>
        <w:keepNext/>
        <w:keepLines/>
        <w:jc w:val="both"/>
        <w:rPr>
          <w:rFonts w:ascii="Tahoma" w:hAnsi="Tahoma" w:cs="Tahoma"/>
        </w:rPr>
      </w:pPr>
      <w:r w:rsidRPr="00036CF6">
        <w:rPr>
          <w:rFonts w:ascii="Tahoma" w:hAnsi="Tahoma" w:cs="Tahoma"/>
        </w:rPr>
        <w:t xml:space="preserve">Vzorec okvirnega sporazuma je </w:t>
      </w:r>
      <w:r w:rsidR="004F1F81">
        <w:rPr>
          <w:rFonts w:ascii="Tahoma" w:hAnsi="Tahoma" w:cs="Tahoma"/>
        </w:rPr>
        <w:t xml:space="preserve">kot </w:t>
      </w:r>
      <w:r w:rsidR="004F1F81" w:rsidRPr="004F1F81">
        <w:rPr>
          <w:rFonts w:ascii="Tahoma" w:hAnsi="Tahoma" w:cs="Tahoma"/>
          <w:bCs/>
          <w:iCs/>
        </w:rPr>
        <w:t>Priloga 11</w:t>
      </w:r>
      <w:r w:rsidR="004F1F81">
        <w:rPr>
          <w:rFonts w:ascii="Tahoma" w:hAnsi="Tahoma" w:cs="Tahoma"/>
          <w:b/>
          <w:i/>
        </w:rPr>
        <w:t xml:space="preserve"> </w:t>
      </w:r>
      <w:r w:rsidRPr="00036CF6">
        <w:rPr>
          <w:rFonts w:ascii="Tahoma" w:hAnsi="Tahoma" w:cs="Tahoma"/>
        </w:rPr>
        <w:t xml:space="preserve">sestavni del razpisne dokumentacije. Ponudnik s </w:t>
      </w:r>
      <w:r w:rsidR="0053409B" w:rsidRPr="00036CF6">
        <w:rPr>
          <w:rFonts w:ascii="Tahoma" w:hAnsi="Tahoma" w:cs="Tahoma"/>
        </w:rPr>
        <w:t xml:space="preserve">predložitvijo izpolnjenega ESPD s strani vseh gospodarskih subjektov v ponudbi </w:t>
      </w:r>
      <w:r w:rsidRPr="00036CF6">
        <w:rPr>
          <w:rFonts w:ascii="Tahoma" w:hAnsi="Tahoma" w:cs="Tahoma"/>
        </w:rPr>
        <w:t xml:space="preserve">potrdi, da se strinja z vsebino vzorca okvirnega sporazuma, </w:t>
      </w:r>
      <w:r w:rsidRPr="00036CF6">
        <w:rPr>
          <w:rFonts w:ascii="Tahoma" w:hAnsi="Tahoma" w:cs="Tahoma"/>
          <w:u w:val="single"/>
        </w:rPr>
        <w:t xml:space="preserve">zato ga k ponudbeni dokumentaciji ponudniku </w:t>
      </w:r>
      <w:r w:rsidRPr="00036CF6">
        <w:rPr>
          <w:rFonts w:ascii="Tahoma" w:hAnsi="Tahoma" w:cs="Tahoma"/>
          <w:b/>
          <w:u w:val="single"/>
        </w:rPr>
        <w:t>ni</w:t>
      </w:r>
      <w:r w:rsidRPr="00036CF6">
        <w:rPr>
          <w:rFonts w:ascii="Tahoma" w:hAnsi="Tahoma" w:cs="Tahoma"/>
          <w:u w:val="single"/>
        </w:rPr>
        <w:t xml:space="preserve"> potrebno priložiti</w:t>
      </w:r>
      <w:r w:rsidRPr="00036CF6">
        <w:rPr>
          <w:rFonts w:ascii="Tahoma" w:hAnsi="Tahoma" w:cs="Tahoma"/>
        </w:rPr>
        <w:t xml:space="preserve">.    </w:t>
      </w:r>
    </w:p>
    <w:p w14:paraId="21249222" w14:textId="77777777" w:rsidR="009B3489" w:rsidRPr="00036CF6" w:rsidRDefault="009B3489" w:rsidP="00036CF6">
      <w:pPr>
        <w:keepNext/>
        <w:keepLines/>
        <w:jc w:val="both"/>
        <w:rPr>
          <w:rFonts w:ascii="Tahoma" w:hAnsi="Tahoma" w:cs="Tahoma"/>
        </w:rPr>
      </w:pPr>
    </w:p>
    <w:p w14:paraId="3B297D42" w14:textId="77777777" w:rsidR="00F70DDF" w:rsidRPr="00036CF6" w:rsidRDefault="00D1288B" w:rsidP="00036CF6">
      <w:pPr>
        <w:keepNext/>
        <w:keepLines/>
        <w:numPr>
          <w:ilvl w:val="1"/>
          <w:numId w:val="2"/>
        </w:numPr>
        <w:jc w:val="both"/>
        <w:rPr>
          <w:rFonts w:ascii="Tahoma" w:hAnsi="Tahoma" w:cs="Tahoma"/>
          <w:b/>
        </w:rPr>
      </w:pPr>
      <w:r w:rsidRPr="00036CF6">
        <w:rPr>
          <w:rFonts w:ascii="Tahoma" w:hAnsi="Tahoma" w:cs="Tahoma"/>
          <w:b/>
        </w:rPr>
        <w:t>Variantna</w:t>
      </w:r>
      <w:r w:rsidR="00F70DDF" w:rsidRPr="00036CF6">
        <w:rPr>
          <w:rFonts w:ascii="Tahoma" w:hAnsi="Tahoma" w:cs="Tahoma"/>
          <w:b/>
        </w:rPr>
        <w:t xml:space="preserve"> ponudba</w:t>
      </w:r>
    </w:p>
    <w:p w14:paraId="41B71A74" w14:textId="77777777" w:rsidR="00F70DDF" w:rsidRPr="00036CF6" w:rsidRDefault="00F70DDF" w:rsidP="00036CF6">
      <w:pPr>
        <w:keepNext/>
        <w:keepLines/>
        <w:jc w:val="both"/>
        <w:rPr>
          <w:rFonts w:ascii="Tahoma" w:hAnsi="Tahoma" w:cs="Tahoma"/>
        </w:rPr>
      </w:pPr>
    </w:p>
    <w:p w14:paraId="287EA6F0" w14:textId="08793A37" w:rsidR="00F70DDF" w:rsidRPr="00036CF6" w:rsidRDefault="00F70DDF" w:rsidP="00036CF6">
      <w:pPr>
        <w:keepNext/>
        <w:keepLines/>
        <w:ind w:right="56"/>
        <w:jc w:val="both"/>
        <w:rPr>
          <w:rFonts w:ascii="Tahoma" w:hAnsi="Tahoma" w:cs="Tahoma"/>
        </w:rPr>
      </w:pPr>
      <w:r w:rsidRPr="00036CF6">
        <w:rPr>
          <w:rFonts w:ascii="Tahoma" w:hAnsi="Tahoma" w:cs="Tahoma"/>
        </w:rPr>
        <w:t>Naročnik ne dopušča predložitve variantne ponudbe. Naročnik bo tako ponudbo zavrnil kot nedopustno.</w:t>
      </w:r>
    </w:p>
    <w:p w14:paraId="4FFB7B89" w14:textId="77777777" w:rsidR="00AE794C" w:rsidRPr="00036CF6" w:rsidRDefault="00AE794C" w:rsidP="00036CF6">
      <w:pPr>
        <w:keepNext/>
        <w:keepLines/>
        <w:jc w:val="both"/>
        <w:rPr>
          <w:rFonts w:ascii="Tahoma" w:hAnsi="Tahoma" w:cs="Tahoma"/>
        </w:rPr>
      </w:pPr>
    </w:p>
    <w:p w14:paraId="5F279439"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Prav</w:t>
      </w:r>
      <w:bookmarkEnd w:id="12"/>
      <w:bookmarkEnd w:id="13"/>
      <w:bookmarkEnd w:id="14"/>
      <w:bookmarkEnd w:id="15"/>
      <w:bookmarkEnd w:id="16"/>
      <w:r w:rsidRPr="00036CF6">
        <w:rPr>
          <w:rFonts w:ascii="Tahoma" w:hAnsi="Tahoma" w:cs="Tahoma"/>
          <w:b/>
        </w:rPr>
        <w:t>no varstvo</w:t>
      </w:r>
    </w:p>
    <w:p w14:paraId="0C6E4672" w14:textId="77777777" w:rsidR="00F70DDF" w:rsidRPr="00036CF6" w:rsidRDefault="00F70DDF" w:rsidP="00036CF6">
      <w:pPr>
        <w:keepNext/>
        <w:keepLines/>
        <w:jc w:val="both"/>
        <w:rPr>
          <w:rFonts w:ascii="Tahoma" w:hAnsi="Tahoma" w:cs="Tahoma"/>
          <w:b/>
        </w:rPr>
      </w:pPr>
    </w:p>
    <w:p w14:paraId="7D9140ED"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Ponudniku je zagotovljeno pravno varstvo, skladno z </w:t>
      </w:r>
      <w:r w:rsidRPr="00036CF6">
        <w:rPr>
          <w:rFonts w:ascii="Tahoma" w:hAnsi="Tahoma" w:cs="Tahoma"/>
          <w:bCs/>
        </w:rPr>
        <w:t>Zakonom o pravnem varstvu v postopkih javnega naročanja</w:t>
      </w:r>
      <w:r w:rsidRPr="00036CF6">
        <w:rPr>
          <w:rFonts w:ascii="Tahoma" w:hAnsi="Tahoma" w:cs="Tahoma"/>
        </w:rPr>
        <w:t xml:space="preserve"> (Ur. l. RS, št. 43/11 in nadaljnji; v nadaljevanju: ZPVPJN). </w:t>
      </w:r>
    </w:p>
    <w:p w14:paraId="4356673D"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4C36939" w14:textId="77777777" w:rsidR="00F70DDF" w:rsidRPr="00036CF6" w:rsidRDefault="00F70DDF" w:rsidP="00036CF6">
      <w:pPr>
        <w:keepNext/>
        <w:keepLines/>
        <w:autoSpaceDE w:val="0"/>
        <w:autoSpaceDN w:val="0"/>
        <w:adjustRightInd w:val="0"/>
        <w:jc w:val="both"/>
        <w:rPr>
          <w:rFonts w:ascii="Tahoma" w:hAnsi="Tahoma" w:cs="Tahoma"/>
        </w:rPr>
      </w:pPr>
    </w:p>
    <w:p w14:paraId="37A89649"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49D167A" w14:textId="77777777" w:rsidR="00CB44C1" w:rsidRDefault="00CB44C1" w:rsidP="00036CF6">
      <w:pPr>
        <w:keepNext/>
        <w:keepLines/>
        <w:autoSpaceDE w:val="0"/>
        <w:autoSpaceDN w:val="0"/>
        <w:adjustRightInd w:val="0"/>
        <w:jc w:val="both"/>
        <w:rPr>
          <w:rFonts w:ascii="Tahoma" w:hAnsi="Tahoma" w:cs="Tahoma"/>
        </w:rPr>
      </w:pPr>
    </w:p>
    <w:p w14:paraId="0CEB3936" w14:textId="6656A24B" w:rsidR="00F70DDF"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Zahtevek za revizijo mora biti sestavljen v skladu z določili 15. člena ZPVPJN in se vloži preko portala </w:t>
      </w:r>
      <w:proofErr w:type="spellStart"/>
      <w:r w:rsidRPr="00036CF6">
        <w:rPr>
          <w:rFonts w:ascii="Tahoma" w:hAnsi="Tahoma" w:cs="Tahoma"/>
        </w:rPr>
        <w:t>eRevizija</w:t>
      </w:r>
      <w:proofErr w:type="spellEnd"/>
      <w:r w:rsidRPr="00036CF6">
        <w:rPr>
          <w:rFonts w:ascii="Tahoma" w:hAnsi="Tahoma" w:cs="Tahoma"/>
        </w:rPr>
        <w:t xml:space="preserve">. Vlagatelj mora zahtevku za revizijo priložiti potrdilo o plačilu takse. Zahtevek za revizijo se vloži v roku iz 25. člena ZPVPJN. </w:t>
      </w:r>
    </w:p>
    <w:p w14:paraId="74E90077" w14:textId="77777777" w:rsidR="00CB44C1" w:rsidRDefault="00CB44C1" w:rsidP="00036CF6">
      <w:pPr>
        <w:keepNext/>
        <w:keepLines/>
        <w:autoSpaceDE w:val="0"/>
        <w:autoSpaceDN w:val="0"/>
        <w:adjustRightInd w:val="0"/>
        <w:jc w:val="both"/>
        <w:rPr>
          <w:rFonts w:ascii="Tahoma" w:hAnsi="Tahoma" w:cs="Tahoma"/>
        </w:rPr>
      </w:pPr>
    </w:p>
    <w:p w14:paraId="5E92F2B9" w14:textId="77777777" w:rsidR="00E63F9E" w:rsidRPr="00036CF6" w:rsidRDefault="00E63F9E" w:rsidP="00036CF6">
      <w:pPr>
        <w:keepNext/>
        <w:keepLines/>
        <w:numPr>
          <w:ilvl w:val="1"/>
          <w:numId w:val="2"/>
        </w:numPr>
        <w:autoSpaceDE w:val="0"/>
        <w:autoSpaceDN w:val="0"/>
        <w:adjustRightInd w:val="0"/>
        <w:jc w:val="both"/>
        <w:rPr>
          <w:rFonts w:ascii="Tahoma" w:hAnsi="Tahoma" w:cs="Tahoma"/>
          <w:b/>
        </w:rPr>
      </w:pPr>
      <w:r w:rsidRPr="00036CF6">
        <w:rPr>
          <w:rFonts w:ascii="Tahoma" w:hAnsi="Tahoma" w:cs="Tahoma"/>
          <w:b/>
        </w:rPr>
        <w:t>Samostojna ponudba</w:t>
      </w:r>
    </w:p>
    <w:p w14:paraId="467689B5" w14:textId="77777777" w:rsidR="00E63F9E" w:rsidRPr="00036CF6" w:rsidRDefault="00E63F9E" w:rsidP="00036CF6">
      <w:pPr>
        <w:keepNext/>
        <w:keepLines/>
        <w:autoSpaceDE w:val="0"/>
        <w:autoSpaceDN w:val="0"/>
        <w:adjustRightInd w:val="0"/>
        <w:jc w:val="both"/>
        <w:rPr>
          <w:rFonts w:ascii="Tahoma" w:hAnsi="Tahoma" w:cs="Tahoma"/>
        </w:rPr>
      </w:pPr>
    </w:p>
    <w:p w14:paraId="4C8DD12D" w14:textId="77777777" w:rsidR="00E63F9E" w:rsidRPr="00036CF6" w:rsidRDefault="00E63F9E" w:rsidP="00036CF6">
      <w:pPr>
        <w:keepNext/>
        <w:keepLines/>
        <w:autoSpaceDE w:val="0"/>
        <w:autoSpaceDN w:val="0"/>
        <w:adjustRightInd w:val="0"/>
        <w:jc w:val="both"/>
        <w:rPr>
          <w:rFonts w:ascii="Tahoma" w:hAnsi="Tahoma" w:cs="Tahoma"/>
        </w:rPr>
      </w:pPr>
      <w:r w:rsidRPr="00036CF6">
        <w:rPr>
          <w:rFonts w:ascii="Tahoma" w:hAnsi="Tahoma" w:cs="Tahoma"/>
        </w:rPr>
        <w:t>Ponudnik lahko odda samostojno ponudbo. Ponudnik mora v ponudbi predložiti priloge v skladu s to razpisno dokumentacijo.</w:t>
      </w:r>
    </w:p>
    <w:p w14:paraId="1673FF1B"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lastRenderedPageBreak/>
        <w:t>Skupna ponudba</w:t>
      </w:r>
    </w:p>
    <w:p w14:paraId="7B0E66ED" w14:textId="77777777" w:rsidR="00F70DDF" w:rsidRPr="00036CF6" w:rsidRDefault="00F70DDF" w:rsidP="00036CF6">
      <w:pPr>
        <w:keepNext/>
        <w:keepLines/>
        <w:jc w:val="both"/>
        <w:rPr>
          <w:rFonts w:ascii="Tahoma" w:hAnsi="Tahoma" w:cs="Tahoma"/>
        </w:rPr>
      </w:pPr>
    </w:p>
    <w:p w14:paraId="728F942C" w14:textId="77777777" w:rsidR="00F70DDF" w:rsidRPr="00036CF6" w:rsidRDefault="00F70DDF" w:rsidP="00036CF6">
      <w:pPr>
        <w:keepNext/>
        <w:keepLines/>
        <w:jc w:val="both"/>
        <w:rPr>
          <w:rFonts w:ascii="Tahoma" w:hAnsi="Tahoma" w:cs="Tahoma"/>
          <w:u w:val="single"/>
        </w:rPr>
      </w:pPr>
      <w:r w:rsidRPr="00036CF6">
        <w:rPr>
          <w:rFonts w:ascii="Tahoma" w:hAnsi="Tahoma" w:cs="Tahoma"/>
          <w:u w:val="single"/>
        </w:rPr>
        <w:t xml:space="preserve">Ponudbo lahko predloži skupina ponudnikov, ki mora predložiti pravni akt o skupni izvedbi naročila. </w:t>
      </w:r>
    </w:p>
    <w:p w14:paraId="0934426A" w14:textId="77777777" w:rsidR="00F70DDF" w:rsidRPr="00036CF6" w:rsidRDefault="00F70DDF" w:rsidP="00036CF6">
      <w:pPr>
        <w:keepNext/>
        <w:keepLines/>
        <w:jc w:val="both"/>
        <w:rPr>
          <w:rFonts w:ascii="Tahoma" w:hAnsi="Tahoma" w:cs="Tahoma"/>
        </w:rPr>
      </w:pPr>
      <w:r w:rsidRPr="00036CF6">
        <w:rPr>
          <w:rFonts w:ascii="Tahoma" w:hAnsi="Tahoma" w:cs="Tahoma"/>
        </w:rPr>
        <w:t>Navedeni pravni akt mora natančno opredeliti:</w:t>
      </w:r>
    </w:p>
    <w:p w14:paraId="34E49BAC"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medsebojno odgovornost posameznih članov skupine za izvedbo naročila znotraj skupine;</w:t>
      </w:r>
    </w:p>
    <w:p w14:paraId="4134F40B"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neomejeno solidarno odgovornost članov (partnerjev) skupine do naročnika glede vseh pogodbenih obveznosti;</w:t>
      </w:r>
    </w:p>
    <w:p w14:paraId="27832CAE"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6E55CB27"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 xml:space="preserve">nosilca zavarovanja glede vseh pogodbenih obveznosti;  </w:t>
      </w:r>
    </w:p>
    <w:p w14:paraId="6C5F7CFE"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vse nosilce finančnih obračunov in transakcij z navedbo transakcijskega računa, preko katerih se bo izvajalo plačevanje pogodbenih obveznosti;</w:t>
      </w:r>
    </w:p>
    <w:p w14:paraId="264B16C8"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določila v primeru izstopa partnerja ter pod kakšnimi pogoji lahko pride do spremembe članov skupine izvajalcev;</w:t>
      </w:r>
    </w:p>
    <w:p w14:paraId="29B5CFE6"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opredelitev deležev in področje dela partnerjev;</w:t>
      </w:r>
    </w:p>
    <w:p w14:paraId="3EF56AD8"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podpisnike pogodbe (opredelitev ali so podpisniki vsi člani skupine ali pooblaščen član);</w:t>
      </w:r>
    </w:p>
    <w:p w14:paraId="6810B476"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obveznost članov skupine, da morajo o vseh spremembah pravnega akta o skupni izvedbi naročila, redno obveščati naročnika.</w:t>
      </w:r>
    </w:p>
    <w:p w14:paraId="63E80475" w14:textId="77777777" w:rsidR="00F70DDF" w:rsidRPr="00036CF6" w:rsidRDefault="00F70DDF" w:rsidP="00036CF6">
      <w:pPr>
        <w:keepNext/>
        <w:keepLines/>
        <w:jc w:val="both"/>
        <w:rPr>
          <w:rFonts w:ascii="Tahoma" w:hAnsi="Tahoma" w:cs="Tahoma"/>
        </w:rPr>
      </w:pPr>
    </w:p>
    <w:p w14:paraId="56FFE46E" w14:textId="77777777" w:rsidR="00F70DDF" w:rsidRPr="00036CF6" w:rsidRDefault="00F70DDF" w:rsidP="00036CF6">
      <w:pPr>
        <w:keepNext/>
        <w:keepLines/>
        <w:jc w:val="both"/>
        <w:rPr>
          <w:rFonts w:ascii="Tahoma" w:hAnsi="Tahoma" w:cs="Tahoma"/>
          <w:u w:val="single"/>
        </w:rPr>
      </w:pPr>
      <w:r w:rsidRPr="00036CF6">
        <w:rPr>
          <w:rFonts w:ascii="Tahoma" w:hAnsi="Tahoma" w:cs="Tahoma"/>
          <w:u w:val="single"/>
        </w:rPr>
        <w:t>Vsak član skupine izvajalcev v okviru skupne ponudbe odgovarja naročniku neomejeno solidarno.</w:t>
      </w:r>
    </w:p>
    <w:p w14:paraId="31EB2754" w14:textId="77777777" w:rsidR="00F70DDF" w:rsidRPr="00036CF6" w:rsidRDefault="00F70DDF" w:rsidP="00036CF6">
      <w:pPr>
        <w:keepNext/>
        <w:keepLines/>
        <w:jc w:val="both"/>
        <w:rPr>
          <w:rFonts w:ascii="Tahoma" w:hAnsi="Tahoma" w:cs="Tahoma"/>
          <w:u w:val="single"/>
        </w:rPr>
      </w:pPr>
      <w:r w:rsidRPr="00036CF6">
        <w:rPr>
          <w:rFonts w:ascii="Tahoma" w:hAnsi="Tahoma" w:cs="Tahoma"/>
        </w:rPr>
        <w:t xml:space="preserve">K prilogi 1 se priloži </w:t>
      </w:r>
      <w:r w:rsidRPr="00036CF6">
        <w:rPr>
          <w:rFonts w:ascii="Tahoma" w:hAnsi="Tahoma" w:cs="Tahoma"/>
          <w:u w:val="single"/>
        </w:rPr>
        <w:t>pravni akt o skupni izvedbi naročila, podpisan s strani vseh ponudnikov, ki sodelujejo pri izvedbi naročila.</w:t>
      </w:r>
    </w:p>
    <w:p w14:paraId="2550936A" w14:textId="58133E4E" w:rsidR="00F70DDF" w:rsidRPr="00036CF6" w:rsidRDefault="00F70DDF" w:rsidP="00036CF6">
      <w:pPr>
        <w:keepNext/>
        <w:keepLines/>
        <w:jc w:val="both"/>
        <w:rPr>
          <w:rFonts w:ascii="Tahoma" w:hAnsi="Tahoma" w:cs="Tahoma"/>
          <w:u w:val="single"/>
        </w:rPr>
      </w:pPr>
    </w:p>
    <w:p w14:paraId="38D677EE" w14:textId="77777777" w:rsidR="00F61823" w:rsidRPr="00036CF6" w:rsidRDefault="00F61823" w:rsidP="00036CF6">
      <w:pPr>
        <w:pStyle w:val="tekst1"/>
        <w:keepNext/>
        <w:keepLines/>
        <w:tabs>
          <w:tab w:val="left" w:pos="180"/>
        </w:tabs>
        <w:spacing w:before="0" w:line="240" w:lineRule="auto"/>
        <w:rPr>
          <w:rFonts w:ascii="Tahoma" w:hAnsi="Tahoma" w:cs="Tahoma"/>
          <w:sz w:val="20"/>
        </w:rPr>
      </w:pPr>
      <w:r w:rsidRPr="00036CF6">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754A2766" w14:textId="77777777" w:rsidR="00F61823" w:rsidRPr="00036CF6" w:rsidRDefault="00F61823" w:rsidP="00036CF6">
      <w:pPr>
        <w:keepNext/>
        <w:keepLines/>
        <w:jc w:val="both"/>
        <w:rPr>
          <w:rFonts w:ascii="Tahoma" w:hAnsi="Tahoma" w:cs="Tahoma"/>
          <w:u w:val="single"/>
        </w:rPr>
      </w:pPr>
    </w:p>
    <w:p w14:paraId="1F341171" w14:textId="77777777" w:rsidR="00F70DDF" w:rsidRPr="00036CF6" w:rsidRDefault="00F70DDF" w:rsidP="00036CF6">
      <w:pPr>
        <w:keepNext/>
        <w:keepLines/>
        <w:jc w:val="both"/>
        <w:rPr>
          <w:rFonts w:ascii="Tahoma" w:hAnsi="Tahoma" w:cs="Tahoma"/>
        </w:rPr>
      </w:pPr>
      <w:r w:rsidRPr="00036CF6">
        <w:rPr>
          <w:rFonts w:ascii="Tahoma" w:hAnsi="Tahoma" w:cs="Tahoma"/>
        </w:rPr>
        <w:t xml:space="preserve">Če ponudnik nastopa </w:t>
      </w:r>
      <w:r w:rsidRPr="00036CF6">
        <w:rPr>
          <w:rFonts w:ascii="Tahoma" w:hAnsi="Tahoma" w:cs="Tahoma"/>
          <w:b/>
          <w:u w:val="single"/>
        </w:rPr>
        <w:t>v skupni ponudbi</w:t>
      </w:r>
      <w:r w:rsidRPr="00036CF6">
        <w:rPr>
          <w:rFonts w:ascii="Tahoma" w:hAnsi="Tahoma" w:cs="Tahoma"/>
          <w:u w:val="single"/>
        </w:rPr>
        <w:t xml:space="preserve"> (s partner/ji)</w:t>
      </w:r>
      <w:r w:rsidRPr="00036CF6">
        <w:rPr>
          <w:rFonts w:ascii="Tahoma" w:hAnsi="Tahoma" w:cs="Tahoma"/>
        </w:rPr>
        <w:t xml:space="preserve">, mora </w:t>
      </w:r>
      <w:r w:rsidRPr="00036CF6">
        <w:rPr>
          <w:rFonts w:ascii="Tahoma" w:hAnsi="Tahoma" w:cs="Tahoma"/>
          <w:u w:val="single"/>
        </w:rPr>
        <w:t>poleg svojega</w:t>
      </w:r>
      <w:r w:rsidRPr="00036CF6">
        <w:rPr>
          <w:rFonts w:ascii="Tahoma" w:hAnsi="Tahoma" w:cs="Tahoma"/>
        </w:rPr>
        <w:t xml:space="preserve"> priložiti </w:t>
      </w:r>
      <w:r w:rsidRPr="00036CF6">
        <w:rPr>
          <w:rFonts w:ascii="Tahoma" w:hAnsi="Tahoma" w:cs="Tahoma"/>
          <w:u w:val="single"/>
        </w:rPr>
        <w:t>tudi</w:t>
      </w:r>
      <w:r w:rsidRPr="00036CF6">
        <w:rPr>
          <w:rFonts w:ascii="Tahoma" w:hAnsi="Tahoma" w:cs="Tahoma"/>
        </w:rPr>
        <w:t xml:space="preserve"> </w:t>
      </w:r>
      <w:r w:rsidRPr="00036CF6">
        <w:rPr>
          <w:rFonts w:ascii="Tahoma" w:hAnsi="Tahoma" w:cs="Tahoma"/>
          <w:b/>
        </w:rPr>
        <w:t>ločen</w:t>
      </w:r>
      <w:r w:rsidRPr="00036CF6">
        <w:rPr>
          <w:rFonts w:ascii="Tahoma" w:hAnsi="Tahoma" w:cs="Tahoma"/>
        </w:rPr>
        <w:t xml:space="preserve"> ESPD obrazec </w:t>
      </w:r>
      <w:r w:rsidRPr="00036CF6">
        <w:rPr>
          <w:rFonts w:ascii="Tahoma" w:hAnsi="Tahoma" w:cs="Tahoma"/>
          <w:u w:val="single"/>
        </w:rPr>
        <w:t xml:space="preserve">za </w:t>
      </w:r>
      <w:r w:rsidRPr="00036CF6">
        <w:rPr>
          <w:rFonts w:ascii="Tahoma" w:hAnsi="Tahoma" w:cs="Tahoma"/>
          <w:b/>
          <w:u w:val="single"/>
        </w:rPr>
        <w:t>vsakega</w:t>
      </w:r>
      <w:r w:rsidRPr="00036CF6">
        <w:rPr>
          <w:rFonts w:ascii="Tahoma" w:hAnsi="Tahoma" w:cs="Tahoma"/>
          <w:u w:val="single"/>
        </w:rPr>
        <w:t xml:space="preserve"> od sodelujočih partnerjev v skupni ponudbi</w:t>
      </w:r>
      <w:r w:rsidRPr="00036CF6">
        <w:rPr>
          <w:rFonts w:ascii="Tahoma" w:hAnsi="Tahoma" w:cs="Tahoma"/>
        </w:rPr>
        <w:t>.</w:t>
      </w:r>
    </w:p>
    <w:p w14:paraId="2B8DDDEA" w14:textId="61B12240" w:rsidR="00FC5455" w:rsidRPr="00036CF6" w:rsidRDefault="00FC5455" w:rsidP="00036CF6">
      <w:pPr>
        <w:keepNext/>
        <w:keepLines/>
        <w:jc w:val="both"/>
        <w:rPr>
          <w:rFonts w:ascii="Tahoma" w:hAnsi="Tahoma" w:cs="Tahoma"/>
        </w:rPr>
      </w:pPr>
    </w:p>
    <w:p w14:paraId="22CE5921" w14:textId="7098E819" w:rsidR="00F61823" w:rsidRPr="00036CF6" w:rsidRDefault="00F61823" w:rsidP="00036CF6">
      <w:pPr>
        <w:keepNext/>
        <w:keepLines/>
        <w:jc w:val="both"/>
        <w:rPr>
          <w:rFonts w:ascii="Tahoma" w:hAnsi="Tahoma" w:cs="Tahoma"/>
          <w:kern w:val="16"/>
        </w:rPr>
      </w:pPr>
      <w:r w:rsidRPr="00036CF6">
        <w:rPr>
          <w:rFonts w:ascii="Tahoma" w:hAnsi="Tahoma" w:cs="Tahoma"/>
        </w:rPr>
        <w:t xml:space="preserve">V primeru skupne ponudbe mora glavni (vodilni) ponudnik za vse partnerje v skupni ponudbi k ponudbi v razdelek </w:t>
      </w:r>
      <w:r w:rsidRPr="00036CF6">
        <w:rPr>
          <w:rFonts w:ascii="Tahoma" w:hAnsi="Tahoma" w:cs="Tahoma"/>
          <w:kern w:val="16"/>
        </w:rPr>
        <w:t xml:space="preserve">»DOKUMENTI«, del »Ostale priloge« </w:t>
      </w:r>
      <w:r w:rsidRPr="00036CF6">
        <w:rPr>
          <w:rFonts w:ascii="Tahoma" w:hAnsi="Tahoma" w:cs="Tahoma"/>
          <w:bCs/>
        </w:rPr>
        <w:t>v .</w:t>
      </w:r>
      <w:proofErr w:type="spellStart"/>
      <w:r w:rsidRPr="00036CF6">
        <w:rPr>
          <w:rFonts w:ascii="Tahoma" w:hAnsi="Tahoma" w:cs="Tahoma"/>
          <w:bCs/>
        </w:rPr>
        <w:t>pdf</w:t>
      </w:r>
      <w:proofErr w:type="spellEnd"/>
      <w:r w:rsidRPr="00036CF6">
        <w:rPr>
          <w:rFonts w:ascii="Tahoma" w:hAnsi="Tahoma" w:cs="Tahoma"/>
          <w:bCs/>
        </w:rPr>
        <w:t xml:space="preserve"> formatu</w:t>
      </w:r>
      <w:r w:rsidRPr="00036CF6">
        <w:rPr>
          <w:rFonts w:ascii="Tahoma" w:hAnsi="Tahoma" w:cs="Tahoma"/>
          <w:kern w:val="16"/>
        </w:rPr>
        <w:t>:</w:t>
      </w:r>
    </w:p>
    <w:p w14:paraId="613E0181"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rPr>
        <w:t>izpolnjeno</w:t>
      </w:r>
      <w:r w:rsidRPr="00036CF6">
        <w:rPr>
          <w:rFonts w:ascii="Tahoma" w:hAnsi="Tahoma" w:cs="Tahoma"/>
          <w:kern w:val="16"/>
        </w:rPr>
        <w:t>, podpisano in žigosano</w:t>
      </w:r>
      <w:r w:rsidRPr="00036CF6">
        <w:rPr>
          <w:rFonts w:ascii="Tahoma" w:hAnsi="Tahoma" w:cs="Tahoma"/>
        </w:rPr>
        <w:t xml:space="preserve"> Prilogo 1 PODATKI O PONUDNIKU;</w:t>
      </w:r>
    </w:p>
    <w:p w14:paraId="22CCACBF"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kern w:val="16"/>
        </w:rPr>
        <w:t>izpolnjen, podpisan in žigosan</w:t>
      </w:r>
      <w:r w:rsidRPr="00036CF6">
        <w:rPr>
          <w:rFonts w:ascii="Tahoma" w:hAnsi="Tahoma" w:cs="Tahoma"/>
        </w:rPr>
        <w:t xml:space="preserve"> Obrazec 1 k Prilogi 1 PRAVNI AKT O SKUPNI IZVEDBI NAROČILA;</w:t>
      </w:r>
    </w:p>
    <w:p w14:paraId="1522BF8A" w14:textId="07334CBE"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kern w:val="16"/>
        </w:rPr>
        <w:t>izpolnjeno, podpisano in žigosano</w:t>
      </w:r>
      <w:r w:rsidRPr="00036CF6">
        <w:rPr>
          <w:rFonts w:ascii="Tahoma" w:hAnsi="Tahoma" w:cs="Tahoma"/>
        </w:rPr>
        <w:t xml:space="preserve"> Prilogo 3/3 IZJAVA O UDELEŽBI FIZIČNIH IN PRAVNIH OSEB V LASTNIŠTVU GOSPODARSKEGA SUBJEKTA;</w:t>
      </w:r>
    </w:p>
    <w:p w14:paraId="711ACA60"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rPr>
        <w:t xml:space="preserve">ostala dokazila, v kolikor/kot to izhaja iz posameznih točk v nadaljevanju razpisne dokumentacije. </w:t>
      </w:r>
    </w:p>
    <w:p w14:paraId="7AFD966B" w14:textId="77777777" w:rsidR="00036CF6" w:rsidRPr="00036CF6" w:rsidRDefault="00036CF6" w:rsidP="00036CF6">
      <w:pPr>
        <w:keepNext/>
        <w:keepLines/>
        <w:jc w:val="both"/>
        <w:rPr>
          <w:rFonts w:ascii="Tahoma" w:hAnsi="Tahoma" w:cs="Tahoma"/>
        </w:rPr>
      </w:pPr>
    </w:p>
    <w:p w14:paraId="7C8726E2"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Ponudba s podizvajalci</w:t>
      </w:r>
    </w:p>
    <w:p w14:paraId="67EB93E0" w14:textId="77777777" w:rsidR="00F70DDF" w:rsidRPr="00036CF6" w:rsidRDefault="00F70DDF" w:rsidP="00036CF6">
      <w:pPr>
        <w:keepNext/>
        <w:keepLines/>
        <w:jc w:val="both"/>
        <w:rPr>
          <w:rFonts w:ascii="Tahoma" w:hAnsi="Tahoma" w:cs="Tahoma"/>
        </w:rPr>
      </w:pPr>
    </w:p>
    <w:p w14:paraId="5394E83E" w14:textId="77777777" w:rsidR="00380912" w:rsidRPr="00036CF6" w:rsidRDefault="00F70DDF" w:rsidP="00036CF6">
      <w:pPr>
        <w:keepNext/>
        <w:keepLines/>
        <w:jc w:val="both"/>
        <w:rPr>
          <w:rFonts w:ascii="Tahoma" w:hAnsi="Tahoma" w:cs="Tahoma"/>
          <w:kern w:val="16"/>
        </w:rPr>
      </w:pPr>
      <w:r w:rsidRPr="00036CF6">
        <w:rPr>
          <w:rFonts w:ascii="Tahoma" w:hAnsi="Tahoma" w:cs="Tahoma"/>
          <w:kern w:val="16"/>
        </w:rPr>
        <w:t xml:space="preserve">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129E73A2" w14:textId="77777777" w:rsidR="00F70DDF" w:rsidRPr="00036CF6" w:rsidRDefault="00F70DDF" w:rsidP="00036CF6">
      <w:pPr>
        <w:keepNext/>
        <w:keepLines/>
        <w:jc w:val="both"/>
        <w:rPr>
          <w:rFonts w:ascii="Tahoma" w:hAnsi="Tahoma" w:cs="Tahoma"/>
          <w:kern w:val="16"/>
          <w:u w:val="single"/>
        </w:rPr>
      </w:pPr>
      <w:r w:rsidRPr="00036CF6">
        <w:rPr>
          <w:rFonts w:ascii="Tahoma" w:hAnsi="Tahoma" w:cs="Tahoma"/>
          <w:kern w:val="16"/>
        </w:rPr>
        <w:t>Ponudnik mora za vse navedene podizvajalce predložiti izpolnjene in podpisane zahtevane obrazce oz. dokumentacijo iz razpisne dokumentacije.</w:t>
      </w:r>
    </w:p>
    <w:p w14:paraId="63C6D0E9" w14:textId="77777777" w:rsidR="00F70DDF" w:rsidRPr="00036CF6" w:rsidRDefault="00F70DDF" w:rsidP="00036CF6">
      <w:pPr>
        <w:keepNext/>
        <w:keepLines/>
        <w:jc w:val="both"/>
        <w:rPr>
          <w:rFonts w:ascii="Tahoma" w:hAnsi="Tahoma" w:cs="Tahoma"/>
          <w:kern w:val="16"/>
        </w:rPr>
      </w:pPr>
    </w:p>
    <w:p w14:paraId="647F6515" w14:textId="45E66CF3" w:rsidR="003B68EC" w:rsidRPr="00036CF6" w:rsidRDefault="00F70DDF" w:rsidP="00036CF6">
      <w:pPr>
        <w:keepNext/>
        <w:keepLines/>
        <w:jc w:val="both"/>
        <w:rPr>
          <w:rFonts w:ascii="Tahoma" w:hAnsi="Tahoma" w:cs="Tahoma"/>
          <w:kern w:val="16"/>
        </w:rPr>
      </w:pPr>
      <w:r w:rsidRPr="00036CF6">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481774F0" w14:textId="77777777" w:rsidR="00A5224D" w:rsidRPr="00036CF6" w:rsidRDefault="00A5224D" w:rsidP="00036CF6">
      <w:pPr>
        <w:keepNext/>
        <w:keepLines/>
        <w:jc w:val="both"/>
        <w:rPr>
          <w:rFonts w:ascii="Tahoma" w:hAnsi="Tahoma" w:cs="Tahoma"/>
          <w:kern w:val="16"/>
          <w:u w:val="single"/>
        </w:rPr>
      </w:pPr>
    </w:p>
    <w:p w14:paraId="0655CC6C" w14:textId="2C4E04B6" w:rsidR="00F70DDF" w:rsidRPr="00036CF6" w:rsidRDefault="00F70DDF" w:rsidP="00036CF6">
      <w:pPr>
        <w:keepNext/>
        <w:keepLines/>
        <w:jc w:val="both"/>
        <w:rPr>
          <w:rFonts w:ascii="Tahoma" w:hAnsi="Tahoma" w:cs="Tahoma"/>
          <w:kern w:val="16"/>
        </w:rPr>
      </w:pPr>
      <w:r w:rsidRPr="00036CF6">
        <w:rPr>
          <w:rFonts w:ascii="Tahoma" w:hAnsi="Tahoma" w:cs="Tahoma"/>
          <w:kern w:val="16"/>
          <w:u w:val="single"/>
        </w:rPr>
        <w:t>Ponudnik, kateremu bo javno naročilo oddano, bo v razmerju do naročnika v celoti odgovarjal za izvedbo prejetega naročila, ne glede na število podizvajalcev</w:t>
      </w:r>
      <w:r w:rsidRPr="00036CF6">
        <w:rPr>
          <w:rFonts w:ascii="Tahoma" w:hAnsi="Tahoma" w:cs="Tahoma"/>
          <w:kern w:val="16"/>
        </w:rPr>
        <w:t>.</w:t>
      </w:r>
    </w:p>
    <w:p w14:paraId="248FED07" w14:textId="77777777" w:rsidR="00F70DDF" w:rsidRPr="00036CF6" w:rsidRDefault="00F70DDF" w:rsidP="00036CF6">
      <w:pPr>
        <w:keepNext/>
        <w:keepLines/>
        <w:jc w:val="both"/>
        <w:rPr>
          <w:rFonts w:ascii="Tahoma" w:hAnsi="Tahoma" w:cs="Tahoma"/>
          <w:kern w:val="16"/>
        </w:rPr>
      </w:pPr>
    </w:p>
    <w:p w14:paraId="4084FC4F" w14:textId="77777777" w:rsidR="00F70DDF" w:rsidRPr="00036CF6" w:rsidRDefault="00F70DDF" w:rsidP="00036CF6">
      <w:pPr>
        <w:keepNext/>
        <w:keepLines/>
        <w:jc w:val="both"/>
        <w:rPr>
          <w:rFonts w:ascii="Tahoma" w:hAnsi="Tahoma" w:cs="Tahoma"/>
          <w:kern w:val="16"/>
        </w:rPr>
      </w:pPr>
      <w:r w:rsidRPr="00036CF6">
        <w:rPr>
          <w:rFonts w:ascii="Tahoma" w:hAnsi="Tahoma" w:cs="Tahoma"/>
          <w:kern w:val="16"/>
        </w:rPr>
        <w:lastRenderedPageBreak/>
        <w:t xml:space="preserve">Naročnik lahko od ponudnika, kateremu se je odločil oddati javno naročilo zahteva predložitev </w:t>
      </w:r>
      <w:r w:rsidRPr="00036CF6">
        <w:rPr>
          <w:rFonts w:ascii="Tahoma" w:hAnsi="Tahoma" w:cs="Tahoma"/>
          <w:kern w:val="16"/>
          <w:u w:val="single"/>
        </w:rPr>
        <w:t>podizvajalske pogodbe</w:t>
      </w:r>
      <w:r w:rsidRPr="00036CF6">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8D04993" w14:textId="77777777" w:rsidR="00F70DDF" w:rsidRPr="00036CF6" w:rsidRDefault="00F70DDF" w:rsidP="00036CF6">
      <w:pPr>
        <w:keepNext/>
        <w:keepLines/>
        <w:jc w:val="both"/>
        <w:rPr>
          <w:rFonts w:ascii="Tahoma" w:hAnsi="Tahoma" w:cs="Tahoma"/>
        </w:rPr>
      </w:pPr>
    </w:p>
    <w:p w14:paraId="79A3754C" w14:textId="77777777" w:rsidR="00F70DDF" w:rsidRPr="00036CF6" w:rsidRDefault="00F70DDF" w:rsidP="00036CF6">
      <w:pPr>
        <w:keepNext/>
        <w:keepLines/>
        <w:jc w:val="both"/>
        <w:rPr>
          <w:rFonts w:ascii="Tahoma" w:hAnsi="Tahoma" w:cs="Tahoma"/>
          <w:b/>
          <w:u w:val="single"/>
        </w:rPr>
      </w:pPr>
      <w:r w:rsidRPr="00036CF6">
        <w:rPr>
          <w:rFonts w:ascii="Tahoma" w:hAnsi="Tahoma" w:cs="Tahoma"/>
          <w:b/>
          <w:u w:val="single"/>
        </w:rPr>
        <w:t>Dokazila oz. zahtevana dokumentacija za podizvajalce:</w:t>
      </w:r>
    </w:p>
    <w:p w14:paraId="0ED7F034" w14:textId="77777777" w:rsidR="00F70DDF" w:rsidRPr="00036CF6" w:rsidRDefault="00F70DDF" w:rsidP="00036CF6">
      <w:pPr>
        <w:keepNext/>
        <w:keepLines/>
        <w:jc w:val="both"/>
        <w:rPr>
          <w:rFonts w:ascii="Tahoma" w:hAnsi="Tahoma" w:cs="Tahoma"/>
        </w:rPr>
      </w:pPr>
    </w:p>
    <w:p w14:paraId="0D26BDA8"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izpolnjen obrazec ESPD s strani podizvajalca/</w:t>
      </w:r>
      <w:proofErr w:type="spellStart"/>
      <w:r w:rsidRPr="00036CF6">
        <w:rPr>
          <w:rFonts w:ascii="Tahoma" w:hAnsi="Tahoma" w:cs="Tahoma"/>
        </w:rPr>
        <w:t>ev</w:t>
      </w:r>
      <w:proofErr w:type="spellEnd"/>
      <w:r w:rsidRPr="00036CF6">
        <w:rPr>
          <w:rFonts w:ascii="Tahoma" w:hAnsi="Tahoma" w:cs="Tahoma"/>
        </w:rPr>
        <w:t xml:space="preserve"> (Priloga 3/2), </w:t>
      </w:r>
    </w:p>
    <w:p w14:paraId="22468371"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3/3 »Izjava o udeležbi fizičnih in pravnih oseb v lastništvu ponudnika«;</w:t>
      </w:r>
    </w:p>
    <w:p w14:paraId="1071FCCE" w14:textId="64E411CA" w:rsidR="00F70DDF" w:rsidRPr="00CE360E"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5 »Seznam podizvajalcev</w:t>
      </w:r>
      <w:r w:rsidR="00CE360E">
        <w:rPr>
          <w:rFonts w:ascii="Tahoma" w:hAnsi="Tahoma" w:cs="Tahoma"/>
        </w:rPr>
        <w:t xml:space="preserve"> in zahteva za neposredna plačila</w:t>
      </w:r>
      <w:r w:rsidRPr="00036CF6">
        <w:rPr>
          <w:rFonts w:ascii="Tahoma" w:hAnsi="Tahoma" w:cs="Tahoma"/>
        </w:rPr>
        <w:t xml:space="preserve">«, ter v primeru, </w:t>
      </w:r>
      <w:r w:rsidRPr="00036CF6">
        <w:rPr>
          <w:rFonts w:ascii="Tahoma" w:hAnsi="Tahoma" w:cs="Tahoma"/>
          <w:u w:val="single"/>
        </w:rPr>
        <w:t>če podizvajalec zahteva neposredno plačilo tudi obrazca 1 in 2 k prilogi 5,</w:t>
      </w:r>
    </w:p>
    <w:p w14:paraId="1C8B6A1F" w14:textId="3D8539F7" w:rsidR="00CE360E" w:rsidRPr="00036CF6" w:rsidRDefault="00CE360E" w:rsidP="00036CF6">
      <w:pPr>
        <w:keepNext/>
        <w:keepLines/>
        <w:numPr>
          <w:ilvl w:val="0"/>
          <w:numId w:val="9"/>
        </w:numPr>
        <w:ind w:left="426" w:hanging="284"/>
        <w:jc w:val="both"/>
        <w:rPr>
          <w:rFonts w:ascii="Tahoma" w:hAnsi="Tahoma" w:cs="Tahoma"/>
        </w:rPr>
      </w:pPr>
      <w:r>
        <w:rPr>
          <w:rFonts w:ascii="Tahoma" w:hAnsi="Tahoma" w:cs="Tahoma"/>
        </w:rPr>
        <w:t>Obrazec 3 k Prilogi 5 »Sporazum o medsebojnem sodelovanju«</w:t>
      </w:r>
      <w:r w:rsidRPr="00CE360E">
        <w:rPr>
          <w:rFonts w:ascii="Tahoma" w:hAnsi="Tahoma" w:cs="Tahoma"/>
        </w:rPr>
        <w:t xml:space="preserve"> </w:t>
      </w:r>
      <w:r w:rsidRPr="00C822BD">
        <w:rPr>
          <w:rFonts w:ascii="Tahoma" w:hAnsi="Tahoma" w:cs="Tahoma"/>
        </w:rPr>
        <w:t>(</w:t>
      </w:r>
      <w:r>
        <w:rPr>
          <w:rFonts w:ascii="Tahoma" w:hAnsi="Tahoma" w:cs="Tahoma"/>
        </w:rPr>
        <w:t xml:space="preserve">sklenjen </w:t>
      </w:r>
      <w:r w:rsidRPr="00C822BD">
        <w:rPr>
          <w:rFonts w:ascii="Tahoma" w:hAnsi="Tahoma" w:cs="Tahoma"/>
        </w:rPr>
        <w:t>med ponudnikom in posameznim podizvajalcem)</w:t>
      </w:r>
      <w:r>
        <w:rPr>
          <w:rFonts w:ascii="Tahoma" w:hAnsi="Tahoma" w:cs="Tahoma"/>
        </w:rPr>
        <w:t>,</w:t>
      </w:r>
    </w:p>
    <w:p w14:paraId="7FFC1AB6"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ter ostala dokazila, v kolikor/kot to izhaja iz posameznih točk v nadaljevanju razpisne dokumentacije. </w:t>
      </w:r>
    </w:p>
    <w:p w14:paraId="0599BAF2" w14:textId="77777777" w:rsidR="003B68EC" w:rsidRPr="00036CF6" w:rsidRDefault="003B68EC" w:rsidP="00036CF6">
      <w:pPr>
        <w:keepNext/>
        <w:keepLines/>
        <w:jc w:val="both"/>
        <w:rPr>
          <w:rFonts w:ascii="Tahoma" w:hAnsi="Tahoma" w:cs="Tahoma"/>
        </w:rPr>
      </w:pPr>
    </w:p>
    <w:p w14:paraId="75A58F15" w14:textId="77777777" w:rsidR="00F70DDF" w:rsidRPr="00036CF6" w:rsidRDefault="00F70DDF" w:rsidP="00036CF6">
      <w:pPr>
        <w:keepNext/>
        <w:keepLines/>
        <w:jc w:val="both"/>
        <w:rPr>
          <w:rFonts w:ascii="Tahoma" w:hAnsi="Tahoma" w:cs="Tahoma"/>
        </w:rPr>
      </w:pPr>
      <w:r w:rsidRPr="00036CF6">
        <w:rPr>
          <w:rFonts w:ascii="Tahoma" w:hAnsi="Tahoma" w:cs="Tahoma"/>
        </w:rPr>
        <w:t>Če ponudnik nastopa</w:t>
      </w:r>
      <w:r w:rsidR="00B562FE" w:rsidRPr="00036CF6">
        <w:rPr>
          <w:rFonts w:ascii="Tahoma" w:hAnsi="Tahoma" w:cs="Tahoma"/>
        </w:rPr>
        <w:t xml:space="preserve"> s</w:t>
      </w:r>
      <w:r w:rsidRPr="00036CF6">
        <w:rPr>
          <w:rFonts w:ascii="Tahoma" w:hAnsi="Tahoma" w:cs="Tahoma"/>
        </w:rPr>
        <w:t xml:space="preserve"> </w:t>
      </w:r>
      <w:r w:rsidRPr="00036CF6">
        <w:rPr>
          <w:rFonts w:ascii="Tahoma" w:hAnsi="Tahoma" w:cs="Tahoma"/>
          <w:b/>
          <w:u w:val="single"/>
        </w:rPr>
        <w:t>podizvajalci</w:t>
      </w:r>
      <w:r w:rsidRPr="00036CF6">
        <w:rPr>
          <w:rFonts w:ascii="Tahoma" w:hAnsi="Tahoma" w:cs="Tahoma"/>
        </w:rPr>
        <w:t xml:space="preserve">, mora </w:t>
      </w:r>
      <w:r w:rsidRPr="00036CF6">
        <w:rPr>
          <w:rFonts w:ascii="Tahoma" w:hAnsi="Tahoma" w:cs="Tahoma"/>
          <w:u w:val="single"/>
        </w:rPr>
        <w:t>poleg svojega</w:t>
      </w:r>
      <w:r w:rsidRPr="00036CF6">
        <w:rPr>
          <w:rFonts w:ascii="Tahoma" w:hAnsi="Tahoma" w:cs="Tahoma"/>
        </w:rPr>
        <w:t xml:space="preserve"> priložiti </w:t>
      </w:r>
      <w:r w:rsidRPr="00036CF6">
        <w:rPr>
          <w:rFonts w:ascii="Tahoma" w:hAnsi="Tahoma" w:cs="Tahoma"/>
          <w:u w:val="single"/>
        </w:rPr>
        <w:t>tudi</w:t>
      </w:r>
      <w:r w:rsidRPr="00036CF6">
        <w:rPr>
          <w:rFonts w:ascii="Tahoma" w:hAnsi="Tahoma" w:cs="Tahoma"/>
        </w:rPr>
        <w:t xml:space="preserve"> </w:t>
      </w:r>
      <w:r w:rsidRPr="00036CF6">
        <w:rPr>
          <w:rFonts w:ascii="Tahoma" w:hAnsi="Tahoma" w:cs="Tahoma"/>
          <w:b/>
        </w:rPr>
        <w:t>ločen</w:t>
      </w:r>
      <w:r w:rsidRPr="00036CF6">
        <w:rPr>
          <w:rFonts w:ascii="Tahoma" w:hAnsi="Tahoma" w:cs="Tahoma"/>
        </w:rPr>
        <w:t xml:space="preserve"> ESPD obrazec </w:t>
      </w:r>
      <w:r w:rsidRPr="00036CF6">
        <w:rPr>
          <w:rFonts w:ascii="Tahoma" w:hAnsi="Tahoma" w:cs="Tahoma"/>
          <w:u w:val="single"/>
        </w:rPr>
        <w:t xml:space="preserve">za </w:t>
      </w:r>
      <w:r w:rsidRPr="00036CF6">
        <w:rPr>
          <w:rFonts w:ascii="Tahoma" w:hAnsi="Tahoma" w:cs="Tahoma"/>
          <w:b/>
          <w:u w:val="single"/>
        </w:rPr>
        <w:t>vsakega</w:t>
      </w:r>
      <w:r w:rsidRPr="00036CF6">
        <w:rPr>
          <w:rFonts w:ascii="Tahoma" w:hAnsi="Tahoma" w:cs="Tahoma"/>
          <w:u w:val="single"/>
        </w:rPr>
        <w:t xml:space="preserve"> podizvajalca v ponudbi</w:t>
      </w:r>
      <w:r w:rsidRPr="00036CF6">
        <w:rPr>
          <w:rFonts w:ascii="Tahoma" w:hAnsi="Tahoma" w:cs="Tahoma"/>
        </w:rPr>
        <w:t xml:space="preserve">. </w:t>
      </w:r>
    </w:p>
    <w:p w14:paraId="6B6F092B" w14:textId="77777777" w:rsidR="00F70DDF" w:rsidRPr="00036CF6" w:rsidRDefault="00F70DDF" w:rsidP="00036CF6">
      <w:pPr>
        <w:keepNext/>
        <w:keepLines/>
        <w:jc w:val="both"/>
        <w:rPr>
          <w:rFonts w:ascii="Tahoma" w:hAnsi="Tahoma" w:cs="Tahoma"/>
        </w:rPr>
      </w:pPr>
    </w:p>
    <w:p w14:paraId="1DBFB03B" w14:textId="77777777" w:rsidR="00F70DDF" w:rsidRPr="00036CF6" w:rsidRDefault="00F70DDF" w:rsidP="00036CF6">
      <w:pPr>
        <w:keepNext/>
        <w:keepLines/>
        <w:jc w:val="both"/>
        <w:rPr>
          <w:rFonts w:ascii="Tahoma" w:hAnsi="Tahoma" w:cs="Tahoma"/>
          <w:i/>
        </w:rPr>
      </w:pPr>
      <w:r w:rsidRPr="00036CF6">
        <w:rPr>
          <w:rFonts w:ascii="Tahoma" w:hAnsi="Tahoma" w:cs="Tahoma"/>
          <w:i/>
        </w:rPr>
        <w:t>V kolikor ponudnik ne oddaja ponudbe z nobenim podizvajalcem, mu ni potrebno upoštevati določil oz. izpolniti/priložiti prilog, ki se nanašajo na podizvajalce.</w:t>
      </w:r>
    </w:p>
    <w:p w14:paraId="5DD899C7" w14:textId="77777777" w:rsidR="00F70DDF" w:rsidRPr="00036CF6" w:rsidRDefault="00F70DDF" w:rsidP="00036CF6">
      <w:pPr>
        <w:keepNext/>
        <w:keepLines/>
        <w:jc w:val="both"/>
        <w:rPr>
          <w:rFonts w:ascii="Tahoma" w:hAnsi="Tahoma" w:cs="Tahoma"/>
        </w:rPr>
      </w:pPr>
    </w:p>
    <w:p w14:paraId="59905908"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Uporaba zmogljivosti drugih subjektov</w:t>
      </w:r>
    </w:p>
    <w:p w14:paraId="11B47DC6" w14:textId="77777777" w:rsidR="00F70DDF" w:rsidRPr="00036CF6" w:rsidRDefault="00F70DDF" w:rsidP="00036CF6">
      <w:pPr>
        <w:keepNext/>
        <w:keepLines/>
        <w:jc w:val="both"/>
        <w:rPr>
          <w:rFonts w:ascii="Tahoma" w:hAnsi="Tahoma" w:cs="Tahoma"/>
        </w:rPr>
      </w:pPr>
    </w:p>
    <w:p w14:paraId="5449BDB1" w14:textId="5613CAE5" w:rsidR="00E177DD" w:rsidRPr="00036CF6" w:rsidRDefault="00F70DDF" w:rsidP="00036CF6">
      <w:pPr>
        <w:keepNext/>
        <w:keepLines/>
        <w:jc w:val="both"/>
        <w:rPr>
          <w:rFonts w:ascii="Tahoma" w:hAnsi="Tahoma" w:cs="Tahoma"/>
        </w:rPr>
      </w:pPr>
      <w:r w:rsidRPr="00036CF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036CF6">
        <w:rPr>
          <w:rFonts w:ascii="Tahoma" w:hAnsi="Tahoma" w:cs="Tahoma"/>
          <w:kern w:val="16"/>
        </w:rPr>
        <w:t xml:space="preserve"> </w:t>
      </w:r>
      <w:r w:rsidRPr="00036CF6">
        <w:rPr>
          <w:rFonts w:ascii="Tahoma" w:hAnsi="Tahoma" w:cs="Tahoma"/>
        </w:rPr>
        <w:t xml:space="preserve">ki se nanašajo na subjekte katerih zmogljivosti namerava ponudnik uporabiti. </w:t>
      </w:r>
    </w:p>
    <w:p w14:paraId="505BA408" w14:textId="77777777" w:rsidR="00F61823" w:rsidRPr="00036CF6" w:rsidRDefault="00F61823" w:rsidP="00036CF6">
      <w:pPr>
        <w:keepNext/>
        <w:keepLines/>
        <w:jc w:val="both"/>
        <w:rPr>
          <w:rFonts w:ascii="Tahoma" w:hAnsi="Tahoma" w:cs="Tahoma"/>
        </w:rPr>
      </w:pPr>
    </w:p>
    <w:p w14:paraId="2BFF01F3" w14:textId="77777777" w:rsidR="00F70DDF" w:rsidRPr="00036CF6" w:rsidRDefault="00F70DDF" w:rsidP="00036CF6">
      <w:pPr>
        <w:keepNext/>
        <w:keepLines/>
        <w:jc w:val="both"/>
        <w:rPr>
          <w:rFonts w:ascii="Tahoma" w:hAnsi="Tahoma" w:cs="Tahoma"/>
        </w:rPr>
      </w:pPr>
      <w:r w:rsidRPr="00036CF6">
        <w:rPr>
          <w:rFonts w:ascii="Tahoma" w:hAnsi="Tahoma" w:cs="Tahoma"/>
          <w:kern w:val="16"/>
        </w:rPr>
        <w:t>Ponudnik mora za vse navedene subjekte, katerih zmogljivosti namerava uporabiti, predložiti izpolnjene in podpisane zahtevane obrazce oz. zahtevano dokumentacijo iz razpisne dokumentacije.</w:t>
      </w:r>
    </w:p>
    <w:p w14:paraId="70FA882A" w14:textId="77777777" w:rsidR="00F70DDF" w:rsidRPr="00036CF6" w:rsidRDefault="00F70DDF" w:rsidP="00036CF6">
      <w:pPr>
        <w:keepNext/>
        <w:keepLines/>
        <w:jc w:val="both"/>
        <w:rPr>
          <w:rFonts w:ascii="Tahoma" w:hAnsi="Tahoma" w:cs="Tahoma"/>
        </w:rPr>
      </w:pPr>
      <w:r w:rsidRPr="00036CF6">
        <w:rPr>
          <w:rFonts w:ascii="Tahoma" w:hAnsi="Tahoma" w:cs="Tahoma"/>
        </w:rPr>
        <w:t xml:space="preserve"> </w:t>
      </w:r>
    </w:p>
    <w:p w14:paraId="564698A2"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O uporabi zmogljivosti drugih subjektov govorimo, ko drugi subjekt </w:t>
      </w:r>
      <w:r w:rsidRPr="00036CF6">
        <w:rPr>
          <w:rFonts w:ascii="Tahoma" w:hAnsi="Tahoma" w:cs="Tahoma"/>
          <w:u w:val="single"/>
        </w:rPr>
        <w:t>ni neposredno udeležen pri sami izvedbi naročila</w:t>
      </w:r>
      <w:r w:rsidRPr="00036CF6">
        <w:rPr>
          <w:rFonts w:ascii="Tahoma" w:hAnsi="Tahoma" w:cs="Tahoma"/>
        </w:rPr>
        <w:t xml:space="preserve">, temveč ponudniku le npr. posodi določeno opremo, tehnična sredstva, mehanizacijo itd.. Če bo drugi subjekt z zmogljivostmi, s katerimi razpolaga in na katere se sklicuje ponudnik, </w:t>
      </w:r>
      <w:r w:rsidRPr="00036CF6">
        <w:rPr>
          <w:rFonts w:ascii="Tahoma" w:hAnsi="Tahoma" w:cs="Tahoma"/>
          <w:u w:val="single"/>
        </w:rPr>
        <w:t>neposredno sam izvedel del predmeta javnega naročila</w:t>
      </w:r>
      <w:r w:rsidRPr="00036CF6">
        <w:rPr>
          <w:rFonts w:ascii="Tahoma" w:hAnsi="Tahoma" w:cs="Tahoma"/>
        </w:rPr>
        <w:t xml:space="preserve">, potem govorimo o subjektu, ki izpolnjuje definicijo </w:t>
      </w:r>
      <w:r w:rsidRPr="00036CF6">
        <w:rPr>
          <w:rFonts w:ascii="Tahoma" w:hAnsi="Tahoma" w:cs="Tahoma"/>
          <w:b/>
        </w:rPr>
        <w:t>podizvajalca</w:t>
      </w:r>
      <w:r w:rsidRPr="00036CF6">
        <w:rPr>
          <w:rFonts w:ascii="Tahoma" w:hAnsi="Tahoma" w:cs="Tahoma"/>
        </w:rPr>
        <w:t xml:space="preserve">, </w:t>
      </w:r>
      <w:r w:rsidRPr="00036CF6">
        <w:rPr>
          <w:rFonts w:ascii="Tahoma" w:hAnsi="Tahoma" w:cs="Tahoma"/>
          <w:u w:val="single"/>
        </w:rPr>
        <w:t xml:space="preserve">zato naj ga ponudnik nominira kot podizvajalca/e </w:t>
      </w:r>
      <w:r w:rsidRPr="00036CF6">
        <w:rPr>
          <w:rFonts w:ascii="Tahoma" w:hAnsi="Tahoma" w:cs="Tahoma"/>
          <w:b/>
          <w:u w:val="single"/>
        </w:rPr>
        <w:t>in ne</w:t>
      </w:r>
      <w:r w:rsidRPr="00036CF6">
        <w:rPr>
          <w:rFonts w:ascii="Tahoma" w:hAnsi="Tahoma" w:cs="Tahoma"/>
          <w:u w:val="single"/>
        </w:rPr>
        <w:t xml:space="preserve"> kot subjekt/e, katerih zmogljivost uporablja ponudnik v ponudbi</w:t>
      </w:r>
      <w:r w:rsidRPr="00036CF6">
        <w:rPr>
          <w:rFonts w:ascii="Tahoma" w:hAnsi="Tahoma" w:cs="Tahoma"/>
        </w:rPr>
        <w:t>.</w:t>
      </w:r>
    </w:p>
    <w:p w14:paraId="6D5A75E9" w14:textId="77777777" w:rsidR="00E177DD" w:rsidRPr="00036CF6" w:rsidRDefault="00E177DD" w:rsidP="00036CF6">
      <w:pPr>
        <w:keepNext/>
        <w:keepLines/>
        <w:autoSpaceDE w:val="0"/>
        <w:autoSpaceDN w:val="0"/>
        <w:adjustRightInd w:val="0"/>
        <w:jc w:val="both"/>
        <w:rPr>
          <w:rFonts w:ascii="Tahoma" w:hAnsi="Tahoma" w:cs="Tahoma"/>
        </w:rPr>
      </w:pPr>
    </w:p>
    <w:p w14:paraId="426A5D89" w14:textId="77777777" w:rsidR="00F70DDF" w:rsidRPr="00036CF6" w:rsidRDefault="00F70DDF" w:rsidP="00036CF6">
      <w:pPr>
        <w:keepNext/>
        <w:keepLines/>
        <w:jc w:val="both"/>
        <w:rPr>
          <w:rFonts w:ascii="Tahoma" w:hAnsi="Tahoma" w:cs="Tahoma"/>
          <w:b/>
          <w:u w:val="single"/>
        </w:rPr>
      </w:pPr>
      <w:r w:rsidRPr="00036CF6">
        <w:rPr>
          <w:rFonts w:ascii="Tahoma" w:hAnsi="Tahoma" w:cs="Tahoma"/>
          <w:b/>
          <w:u w:val="single"/>
        </w:rPr>
        <w:t>Dokazila oz. zahtevana dokumentacija za subjekt/e, katerih zmogljivost uporablja ponudnik:</w:t>
      </w:r>
    </w:p>
    <w:p w14:paraId="05932E36"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izpolnjen obrazec ESPD s strani subjekta/ov (Priloga 3/2), </w:t>
      </w:r>
    </w:p>
    <w:p w14:paraId="7A606E22"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3/3 »Izjava o udeležbi fizičnih in pravnih oseb v lastništvu ponudnika«;</w:t>
      </w:r>
    </w:p>
    <w:p w14:paraId="7839FA74"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6 »Seznam subjektov, katerih zmogljivost uporablja ponudnik«</w:t>
      </w:r>
    </w:p>
    <w:p w14:paraId="634A1DA3"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ter z ostalimi dokazili, v kolikor/kot to izhaja iz posameznih točk v nadaljevanju razpisne dokumentacije. </w:t>
      </w:r>
    </w:p>
    <w:p w14:paraId="2D5FECD4" w14:textId="77777777" w:rsidR="00F70DDF" w:rsidRPr="00036CF6" w:rsidRDefault="00F70DDF" w:rsidP="00036CF6">
      <w:pPr>
        <w:keepNext/>
        <w:keepLines/>
        <w:jc w:val="both"/>
        <w:rPr>
          <w:rFonts w:ascii="Tahoma" w:hAnsi="Tahoma" w:cs="Tahoma"/>
        </w:rPr>
      </w:pPr>
    </w:p>
    <w:p w14:paraId="540D4919" w14:textId="77777777" w:rsidR="00F70DDF" w:rsidRPr="00036CF6" w:rsidRDefault="00F70DDF" w:rsidP="00036CF6">
      <w:pPr>
        <w:keepNext/>
        <w:keepLines/>
        <w:jc w:val="both"/>
        <w:rPr>
          <w:rFonts w:ascii="Tahoma" w:hAnsi="Tahoma" w:cs="Tahoma"/>
        </w:rPr>
      </w:pPr>
      <w:r w:rsidRPr="00036CF6">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036CF6">
        <w:rPr>
          <w:rFonts w:ascii="Tahoma" w:hAnsi="Tahoma" w:cs="Tahoma"/>
        </w:rPr>
        <w:t>.</w:t>
      </w:r>
    </w:p>
    <w:p w14:paraId="17EE584C" w14:textId="77777777" w:rsidR="00A5224D" w:rsidRPr="00036CF6" w:rsidRDefault="00A5224D" w:rsidP="00036CF6">
      <w:pPr>
        <w:keepNext/>
        <w:keepLines/>
        <w:jc w:val="both"/>
        <w:rPr>
          <w:rFonts w:ascii="Tahoma" w:hAnsi="Tahoma" w:cs="Tahoma"/>
        </w:rPr>
      </w:pPr>
    </w:p>
    <w:p w14:paraId="299989BD" w14:textId="506522B5" w:rsidR="00F70DDF" w:rsidRDefault="00F70DDF" w:rsidP="00036CF6">
      <w:pPr>
        <w:keepNext/>
        <w:keepLines/>
        <w:jc w:val="both"/>
        <w:rPr>
          <w:rFonts w:ascii="Tahoma" w:hAnsi="Tahoma" w:cs="Tahoma"/>
          <w:i/>
        </w:rPr>
      </w:pPr>
      <w:r w:rsidRPr="00036CF6">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036CF6">
        <w:rPr>
          <w:rFonts w:ascii="Tahoma" w:hAnsi="Tahoma" w:cs="Tahoma"/>
        </w:rPr>
        <w:t xml:space="preserve"> </w:t>
      </w:r>
      <w:r w:rsidRPr="00036CF6">
        <w:rPr>
          <w:rFonts w:ascii="Tahoma" w:hAnsi="Tahoma" w:cs="Tahoma"/>
          <w:i/>
        </w:rPr>
        <w:t>uporablja ponudnik v ponudbi.</w:t>
      </w:r>
    </w:p>
    <w:p w14:paraId="52F1576A" w14:textId="0FB3594C" w:rsidR="00062772" w:rsidRDefault="00062772" w:rsidP="00036CF6">
      <w:pPr>
        <w:keepNext/>
        <w:keepLines/>
        <w:jc w:val="both"/>
        <w:rPr>
          <w:rFonts w:ascii="Tahoma" w:hAnsi="Tahoma" w:cs="Tahoma"/>
          <w:i/>
        </w:rPr>
      </w:pPr>
    </w:p>
    <w:p w14:paraId="6E757FA4" w14:textId="2CAE97E9" w:rsidR="00062772" w:rsidRDefault="00062772" w:rsidP="00036CF6">
      <w:pPr>
        <w:keepNext/>
        <w:keepLines/>
        <w:jc w:val="both"/>
        <w:rPr>
          <w:rFonts w:ascii="Tahoma" w:hAnsi="Tahoma" w:cs="Tahoma"/>
          <w:i/>
        </w:rPr>
      </w:pPr>
    </w:p>
    <w:p w14:paraId="41069DAF" w14:textId="35DC2CD3" w:rsidR="00062772" w:rsidRDefault="00062772" w:rsidP="00036CF6">
      <w:pPr>
        <w:keepNext/>
        <w:keepLines/>
        <w:jc w:val="both"/>
        <w:rPr>
          <w:rFonts w:ascii="Tahoma" w:hAnsi="Tahoma" w:cs="Tahoma"/>
          <w:i/>
        </w:rPr>
      </w:pPr>
    </w:p>
    <w:p w14:paraId="5AB063DB" w14:textId="77777777" w:rsidR="00062772" w:rsidRDefault="00062772" w:rsidP="00036CF6">
      <w:pPr>
        <w:keepNext/>
        <w:keepLines/>
        <w:jc w:val="both"/>
        <w:rPr>
          <w:rFonts w:ascii="Tahoma" w:hAnsi="Tahoma" w:cs="Tahoma"/>
          <w:i/>
        </w:rPr>
      </w:pPr>
    </w:p>
    <w:p w14:paraId="4CC2360A"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lastRenderedPageBreak/>
        <w:t>Ponudniki s sedežem izven Republike Slovenije</w:t>
      </w:r>
    </w:p>
    <w:p w14:paraId="519FF4ED" w14:textId="77777777" w:rsidR="00F70DDF" w:rsidRPr="00036CF6" w:rsidRDefault="00F70DDF" w:rsidP="00036CF6">
      <w:pPr>
        <w:keepNext/>
        <w:keepLines/>
        <w:autoSpaceDE w:val="0"/>
        <w:autoSpaceDN w:val="0"/>
        <w:adjustRightInd w:val="0"/>
        <w:jc w:val="both"/>
        <w:rPr>
          <w:rFonts w:ascii="Tahoma" w:hAnsi="Tahoma" w:cs="Tahoma"/>
        </w:rPr>
      </w:pPr>
    </w:p>
    <w:p w14:paraId="00840A08"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Ponudniki s sedežem v tuji državi morajo izpolnjevati enake pogoje kot ponudniki s sedežem v Republiki Sloveniji, ter </w:t>
      </w:r>
      <w:r w:rsidRPr="00036CF6">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036CF6">
        <w:rPr>
          <w:rFonts w:ascii="Tahoma" w:hAnsi="Tahoma" w:cs="Tahoma"/>
        </w:rPr>
        <w:t xml:space="preserve"> Enako velja tudi v primeru, da ponudnik nastopa s partnerjem</w:t>
      </w:r>
      <w:r w:rsidRPr="00036CF6">
        <w:rPr>
          <w:rFonts w:ascii="Tahoma" w:eastAsiaTheme="minorHAnsi" w:hAnsi="Tahoma" w:cs="Tahoma"/>
        </w:rPr>
        <w:t xml:space="preserve"> v okviru skupne ponudbe</w:t>
      </w:r>
      <w:r w:rsidRPr="00036CF6">
        <w:rPr>
          <w:rFonts w:ascii="Tahoma" w:hAnsi="Tahoma" w:cs="Tahoma"/>
        </w:rPr>
        <w:t xml:space="preserve"> ali podizvajalcem ali se sklicuje na uporabo zmogljivosti drugih subjektov s sedežem/i v tuji državi.</w:t>
      </w:r>
    </w:p>
    <w:p w14:paraId="648197E4" w14:textId="77777777" w:rsidR="00F70DDF" w:rsidRPr="00036CF6" w:rsidRDefault="00F70DDF" w:rsidP="00036CF6">
      <w:pPr>
        <w:keepNext/>
        <w:keepLines/>
        <w:jc w:val="both"/>
        <w:rPr>
          <w:rFonts w:ascii="Tahoma" w:eastAsiaTheme="minorHAnsi" w:hAnsi="Tahoma" w:cs="Tahoma"/>
          <w:i/>
        </w:rPr>
      </w:pPr>
    </w:p>
    <w:p w14:paraId="5AACEE81" w14:textId="77777777" w:rsidR="00F70DDF" w:rsidRPr="00036CF6" w:rsidRDefault="00F70DDF" w:rsidP="00036CF6">
      <w:pPr>
        <w:keepNext/>
        <w:keepLines/>
        <w:jc w:val="both"/>
        <w:rPr>
          <w:rFonts w:ascii="Tahoma" w:eastAsiaTheme="minorHAnsi" w:hAnsi="Tahoma" w:cs="Tahoma"/>
          <w:i/>
        </w:rPr>
      </w:pPr>
      <w:r w:rsidRPr="00036CF6">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46A6A7" w14:textId="77777777" w:rsidR="00C06BC5" w:rsidRPr="00036CF6" w:rsidRDefault="00C06BC5" w:rsidP="00036CF6">
      <w:pPr>
        <w:keepNext/>
        <w:keepLines/>
        <w:autoSpaceDE w:val="0"/>
        <w:autoSpaceDN w:val="0"/>
        <w:adjustRightInd w:val="0"/>
        <w:jc w:val="both"/>
        <w:rPr>
          <w:rFonts w:ascii="Tahoma" w:hAnsi="Tahoma" w:cs="Tahoma"/>
        </w:rPr>
      </w:pPr>
    </w:p>
    <w:p w14:paraId="2C741BB4" w14:textId="77777777" w:rsidR="00F70DDF" w:rsidRPr="00036CF6" w:rsidRDefault="00F70DDF" w:rsidP="00036CF6">
      <w:pPr>
        <w:keepNext/>
        <w:keepLines/>
        <w:numPr>
          <w:ilvl w:val="1"/>
          <w:numId w:val="2"/>
        </w:numPr>
        <w:jc w:val="both"/>
        <w:rPr>
          <w:rFonts w:ascii="Tahoma" w:hAnsi="Tahoma" w:cs="Tahoma"/>
          <w:b/>
        </w:rPr>
      </w:pPr>
      <w:bookmarkStart w:id="17" w:name="_Toc163615935"/>
      <w:r w:rsidRPr="00036CF6">
        <w:rPr>
          <w:rFonts w:ascii="Tahoma" w:hAnsi="Tahoma" w:cs="Tahoma"/>
          <w:b/>
        </w:rPr>
        <w:t>Zaupnost po</w:t>
      </w:r>
      <w:bookmarkEnd w:id="17"/>
      <w:r w:rsidRPr="00036CF6">
        <w:rPr>
          <w:rFonts w:ascii="Tahoma" w:hAnsi="Tahoma" w:cs="Tahoma"/>
          <w:b/>
        </w:rPr>
        <w:t>datkov in vpogled</w:t>
      </w:r>
    </w:p>
    <w:p w14:paraId="7D57835B" w14:textId="77777777" w:rsidR="00F70DDF" w:rsidRPr="00036CF6" w:rsidRDefault="00F70DDF" w:rsidP="00036CF6">
      <w:pPr>
        <w:keepNext/>
        <w:keepLines/>
        <w:jc w:val="both"/>
        <w:rPr>
          <w:rFonts w:ascii="Tahoma" w:hAnsi="Tahoma" w:cs="Tahoma"/>
        </w:rPr>
      </w:pPr>
    </w:p>
    <w:p w14:paraId="735DECC3" w14:textId="77777777" w:rsidR="00C61FF3" w:rsidRPr="00C61FF3" w:rsidRDefault="00C61FF3" w:rsidP="00C61FF3">
      <w:pPr>
        <w:keepNext/>
        <w:keepLines/>
        <w:jc w:val="both"/>
        <w:rPr>
          <w:rFonts w:ascii="Tahoma" w:hAnsi="Tahoma" w:cs="Tahoma"/>
        </w:rPr>
      </w:pPr>
      <w:r w:rsidRPr="00C61FF3">
        <w:rPr>
          <w:rFonts w:ascii="Tahoma" w:hAnsi="Tahoma" w:cs="Tahoma"/>
        </w:rPr>
        <w:t>Naročnik zagotavlja zaupnost podatkov skladno 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7550E335" w14:textId="77777777" w:rsidR="00C61FF3" w:rsidRPr="00C61FF3" w:rsidRDefault="00C61FF3" w:rsidP="00C61FF3">
      <w:pPr>
        <w:keepNext/>
        <w:keepLines/>
        <w:jc w:val="both"/>
        <w:rPr>
          <w:rFonts w:ascii="Tahoma" w:hAnsi="Tahoma" w:cs="Tahoma"/>
        </w:rPr>
      </w:pPr>
    </w:p>
    <w:p w14:paraId="55B7B59F" w14:textId="3C6B1546" w:rsidR="00F70DDF" w:rsidRDefault="00C61FF3" w:rsidP="00C61FF3">
      <w:pPr>
        <w:keepNext/>
        <w:keepLines/>
        <w:jc w:val="both"/>
        <w:rPr>
          <w:rFonts w:ascii="Tahoma" w:hAnsi="Tahoma" w:cs="Tahoma"/>
        </w:rPr>
      </w:pPr>
      <w:r w:rsidRPr="00C61FF3">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w:t>
      </w:r>
      <w:hyperlink r:id="rId17" w:history="1">
        <w:r w:rsidRPr="00191146">
          <w:rPr>
            <w:rStyle w:val="Hiperpovezava"/>
            <w:rFonts w:ascii="Tahoma" w:hAnsi="Tahoma" w:cs="Tahoma"/>
          </w:rPr>
          <w:t>sjn@jhl.si</w:t>
        </w:r>
      </w:hyperlink>
      <w:r w:rsidRPr="00C61FF3">
        <w:rPr>
          <w:rFonts w:ascii="Tahoma" w:hAnsi="Tahoma" w:cs="Tahoma"/>
        </w:rPr>
        <w:t>.</w:t>
      </w:r>
    </w:p>
    <w:p w14:paraId="399A5652" w14:textId="77777777" w:rsidR="00C61FF3" w:rsidRPr="00036CF6" w:rsidRDefault="00C61FF3" w:rsidP="00C61FF3">
      <w:pPr>
        <w:keepNext/>
        <w:keepLines/>
        <w:jc w:val="both"/>
        <w:rPr>
          <w:rFonts w:ascii="Tahoma" w:hAnsi="Tahoma" w:cs="Tahoma"/>
        </w:rPr>
      </w:pPr>
    </w:p>
    <w:p w14:paraId="03BF6CA8"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Jamstvo za napake</w:t>
      </w:r>
    </w:p>
    <w:p w14:paraId="61B81EFA" w14:textId="77777777" w:rsidR="00F70DDF" w:rsidRPr="00036CF6" w:rsidRDefault="00F70DDF" w:rsidP="00036CF6">
      <w:pPr>
        <w:keepNext/>
        <w:keepLines/>
        <w:ind w:left="720"/>
        <w:jc w:val="both"/>
        <w:rPr>
          <w:rFonts w:ascii="Tahoma" w:hAnsi="Tahoma" w:cs="Tahoma"/>
          <w:b/>
        </w:rPr>
      </w:pPr>
    </w:p>
    <w:p w14:paraId="6F8954A1" w14:textId="77777777" w:rsidR="00F70DDF" w:rsidRPr="00036CF6" w:rsidRDefault="00F70DDF" w:rsidP="00036CF6">
      <w:pPr>
        <w:keepNext/>
        <w:keepLines/>
        <w:jc w:val="both"/>
        <w:rPr>
          <w:rFonts w:ascii="Tahoma" w:hAnsi="Tahoma" w:cs="Tahoma"/>
        </w:rPr>
      </w:pPr>
      <w:r w:rsidRPr="00036CF6">
        <w:rPr>
          <w:rFonts w:ascii="Tahoma" w:hAnsi="Tahoma" w:cs="Tahoma"/>
        </w:rPr>
        <w:t>Izbrani ponudnik, s katerim bo naročnik sklenil pogodbo/okvirni sporazum, bo jamčil za odpravo vseh vrst napak na predmetu javnega naročila, skladno z določili Obligacijskega zakonika.</w:t>
      </w:r>
    </w:p>
    <w:p w14:paraId="571D65C0" w14:textId="34808075" w:rsidR="00F70DDF" w:rsidRPr="00036CF6" w:rsidRDefault="00F70DDF" w:rsidP="00036CF6">
      <w:pPr>
        <w:keepNext/>
        <w:keepLines/>
        <w:rPr>
          <w:rFonts w:ascii="Tahoma" w:hAnsi="Tahoma" w:cs="Tahoma"/>
          <w:b/>
        </w:rPr>
      </w:pPr>
    </w:p>
    <w:p w14:paraId="1DD55C0E" w14:textId="77777777" w:rsidR="00CB007C" w:rsidRPr="00036CF6" w:rsidRDefault="00CB007C" w:rsidP="00036CF6">
      <w:pPr>
        <w:keepNext/>
        <w:keepLines/>
        <w:numPr>
          <w:ilvl w:val="0"/>
          <w:numId w:val="2"/>
        </w:numPr>
        <w:jc w:val="both"/>
        <w:rPr>
          <w:rFonts w:ascii="Tahoma" w:hAnsi="Tahoma" w:cs="Tahoma"/>
          <w:b/>
        </w:rPr>
      </w:pPr>
      <w:r w:rsidRPr="00036CF6">
        <w:rPr>
          <w:rFonts w:ascii="Tahoma" w:hAnsi="Tahoma" w:cs="Tahoma"/>
          <w:b/>
        </w:rPr>
        <w:t>PREDMET JAVNEGA NAROČILA, TEHNIČNA SPECIFIKACIJA TER OSTALI PONUDBENI POGOJI IN ZAHTEVE</w:t>
      </w:r>
    </w:p>
    <w:p w14:paraId="0B5EB593" w14:textId="35AEC344" w:rsidR="00DD3806" w:rsidRPr="00036CF6" w:rsidRDefault="00DD3806" w:rsidP="00036CF6">
      <w:pPr>
        <w:keepNext/>
        <w:keepLines/>
        <w:tabs>
          <w:tab w:val="left" w:pos="2155"/>
        </w:tabs>
        <w:jc w:val="both"/>
        <w:rPr>
          <w:rFonts w:ascii="Tahoma" w:hAnsi="Tahoma" w:cs="Tahoma"/>
        </w:rPr>
      </w:pPr>
    </w:p>
    <w:p w14:paraId="53C536D2" w14:textId="77777777" w:rsidR="00BB58FA" w:rsidRPr="00036CF6" w:rsidRDefault="00BB58FA" w:rsidP="00036CF6">
      <w:pPr>
        <w:keepNext/>
        <w:keepLines/>
        <w:jc w:val="both"/>
        <w:rPr>
          <w:rFonts w:ascii="Tahoma" w:hAnsi="Tahoma" w:cs="Tahoma"/>
        </w:rPr>
      </w:pPr>
      <w:r w:rsidRPr="00036CF6">
        <w:rPr>
          <w:rFonts w:ascii="Tahoma" w:hAnsi="Tahoma" w:cs="Tahoma"/>
        </w:rPr>
        <w:t>Ponudnik mora v celoti ponuditi dobave in storitve, ki so predmet tega javnega naročila, pri čemer mora predmet ponudbe ustrezati tehnični specifikaciji ter ostalim zahtevam in pogojem navedenim v dokumentaciji v zvezi z oddajo javnega naročila.</w:t>
      </w:r>
    </w:p>
    <w:p w14:paraId="4FD4EBFD" w14:textId="77777777" w:rsidR="00BB58FA" w:rsidRPr="00036CF6" w:rsidRDefault="00BB58FA" w:rsidP="00036CF6">
      <w:pPr>
        <w:keepNext/>
        <w:keepLines/>
        <w:jc w:val="both"/>
        <w:rPr>
          <w:rFonts w:ascii="Tahoma" w:hAnsi="Tahoma" w:cs="Tahoma"/>
        </w:rPr>
      </w:pPr>
    </w:p>
    <w:p w14:paraId="366E22D3" w14:textId="77777777" w:rsidR="00BB58FA" w:rsidRPr="00036CF6" w:rsidRDefault="00BB58FA" w:rsidP="00036CF6">
      <w:pPr>
        <w:keepNext/>
        <w:keepLines/>
        <w:jc w:val="both"/>
        <w:rPr>
          <w:rFonts w:ascii="Tahoma" w:hAnsi="Tahoma" w:cs="Tahoma"/>
        </w:rPr>
      </w:pPr>
      <w:r w:rsidRPr="00036CF6">
        <w:rPr>
          <w:rFonts w:ascii="Tahoma" w:hAnsi="Tahoma" w:cs="Tahoma"/>
        </w:rPr>
        <w:t>V kolikor predmet ponudbe ne bo izpolnjeval vseh opisov, zahtev, pogojev, navedb in kvalitet, navedenih v razpisni dokumentaciji naročnika, bo naročnik tako ponudbo izločil iz nadaljnjega ocenjevanja.</w:t>
      </w:r>
    </w:p>
    <w:p w14:paraId="772CBC06" w14:textId="77777777" w:rsidR="00CB007C" w:rsidRPr="00036CF6" w:rsidRDefault="00CB007C" w:rsidP="00036CF6">
      <w:pPr>
        <w:keepNext/>
        <w:keepLines/>
        <w:tabs>
          <w:tab w:val="left" w:pos="2155"/>
        </w:tabs>
        <w:jc w:val="both"/>
        <w:rPr>
          <w:rFonts w:ascii="Tahoma" w:hAnsi="Tahoma" w:cs="Tahoma"/>
        </w:rPr>
      </w:pPr>
      <w:r w:rsidRPr="00036CF6">
        <w:rPr>
          <w:rFonts w:ascii="Tahoma" w:hAnsi="Tahoma" w:cs="Tahoma"/>
        </w:rPr>
        <w:t xml:space="preserve"> </w:t>
      </w:r>
    </w:p>
    <w:p w14:paraId="0A363276" w14:textId="77777777" w:rsidR="00CB007C" w:rsidRPr="00036CF6" w:rsidRDefault="00CB007C" w:rsidP="00036CF6">
      <w:pPr>
        <w:keepNext/>
        <w:keepLines/>
        <w:tabs>
          <w:tab w:val="left" w:pos="2155"/>
        </w:tabs>
        <w:jc w:val="both"/>
        <w:rPr>
          <w:rFonts w:ascii="Tahoma" w:hAnsi="Tahoma" w:cs="Tahoma"/>
          <w:u w:val="single"/>
        </w:rPr>
      </w:pPr>
      <w:r w:rsidRPr="00036CF6">
        <w:rPr>
          <w:rFonts w:ascii="Tahoma" w:hAnsi="Tahoma" w:cs="Tahoma"/>
          <w:b/>
        </w:rPr>
        <w:t>Dokazila:</w:t>
      </w:r>
    </w:p>
    <w:p w14:paraId="5C3A8B25" w14:textId="77777777" w:rsidR="00CB007C" w:rsidRPr="00036CF6" w:rsidRDefault="00CB007C" w:rsidP="00036CF6">
      <w:pPr>
        <w:keepNext/>
        <w:keepLines/>
        <w:tabs>
          <w:tab w:val="left" w:pos="2155"/>
        </w:tabs>
        <w:jc w:val="both"/>
        <w:rPr>
          <w:rFonts w:ascii="Tahoma" w:hAnsi="Tahoma" w:cs="Tahoma"/>
        </w:rPr>
      </w:pPr>
      <w:r w:rsidRPr="00036CF6">
        <w:rPr>
          <w:rFonts w:ascii="Tahoma" w:hAnsi="Tahoma" w:cs="Tahoma"/>
        </w:rPr>
        <w:t xml:space="preserve">Ponudnik izkaže izpolnjevanje pogojev v točki 2. s: </w:t>
      </w:r>
    </w:p>
    <w:p w14:paraId="4CF8DFB6"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rPr>
        <w:t xml:space="preserve">ESPD obrazcem (v primeru skupne/partnerske ponudbe ga mora priložiti vsak izmed partnerjev); </w:t>
      </w:r>
    </w:p>
    <w:p w14:paraId="02AB17B9"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rPr>
        <w:t xml:space="preserve">in tudi s ESPD obrazcem dane s strani in v primeru ponudbe s </w:t>
      </w:r>
      <w:r w:rsidRPr="00036CF6">
        <w:rPr>
          <w:rFonts w:ascii="Tahoma" w:hAnsi="Tahoma" w:cs="Tahoma"/>
          <w:iCs/>
        </w:rPr>
        <w:t>podizvajalci in/ali subjekti, katerih zmogljivost uporablja ponudnik;</w:t>
      </w:r>
    </w:p>
    <w:p w14:paraId="78B9B612"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iCs/>
        </w:rPr>
        <w:t xml:space="preserve">ter z ostalimi dokazili, v kolikor/kot to izhaja iz posameznih točk v nadaljevanju. </w:t>
      </w:r>
    </w:p>
    <w:p w14:paraId="078AD4A5" w14:textId="77777777" w:rsidR="00CB007C" w:rsidRPr="00036CF6" w:rsidRDefault="00CB007C" w:rsidP="00036CF6">
      <w:pPr>
        <w:keepNext/>
        <w:keepLines/>
        <w:tabs>
          <w:tab w:val="left" w:pos="2155"/>
        </w:tabs>
        <w:jc w:val="both"/>
        <w:rPr>
          <w:rFonts w:ascii="Tahoma" w:hAnsi="Tahoma" w:cs="Tahoma"/>
          <w:iCs/>
        </w:rPr>
      </w:pPr>
    </w:p>
    <w:p w14:paraId="740C6AF8" w14:textId="29C3CED7" w:rsidR="00D915A3" w:rsidRDefault="00CB007C" w:rsidP="00036CF6">
      <w:pPr>
        <w:keepNext/>
        <w:keepLines/>
        <w:tabs>
          <w:tab w:val="left" w:pos="2155"/>
        </w:tabs>
        <w:jc w:val="both"/>
        <w:rPr>
          <w:rFonts w:ascii="Tahoma" w:hAnsi="Tahoma" w:cs="Tahoma"/>
          <w:i/>
        </w:rPr>
      </w:pPr>
      <w:r w:rsidRPr="00036CF6">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620F3F6E" w14:textId="77777777" w:rsidR="00CB44C1" w:rsidRDefault="00CB44C1" w:rsidP="00036CF6">
      <w:pPr>
        <w:keepNext/>
        <w:keepLines/>
        <w:tabs>
          <w:tab w:val="left" w:pos="2155"/>
        </w:tabs>
        <w:jc w:val="both"/>
        <w:rPr>
          <w:rFonts w:ascii="Tahoma" w:hAnsi="Tahoma" w:cs="Tahoma"/>
          <w:i/>
        </w:rPr>
      </w:pPr>
    </w:p>
    <w:p w14:paraId="285B1B45" w14:textId="38471F58" w:rsidR="00036CF6" w:rsidRPr="00EE5464"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t>Rok izvedbe in odzivni čas</w:t>
      </w:r>
    </w:p>
    <w:p w14:paraId="1D205C78" w14:textId="581C4FA7" w:rsidR="00036CF6" w:rsidRDefault="00A37FDC" w:rsidP="00036CF6">
      <w:pPr>
        <w:keepNext/>
        <w:keepLines/>
        <w:jc w:val="both"/>
        <w:rPr>
          <w:rFonts w:ascii="Tahoma" w:hAnsi="Tahoma" w:cs="Tahoma"/>
        </w:rPr>
      </w:pPr>
      <w:r>
        <w:rPr>
          <w:rFonts w:ascii="Tahoma" w:hAnsi="Tahoma" w:cs="Tahoma"/>
        </w:rPr>
        <w:t>Rok izvedbe storitev in odzivni čas sta razvidna iz 10. člena vzorca okvirnega sporazuma, ki je kot Priloga 11 sestavni del te razpisne dokumentacije.</w:t>
      </w:r>
    </w:p>
    <w:p w14:paraId="7F7856CB" w14:textId="4AC0B640" w:rsidR="00036CF6" w:rsidRPr="006A18E0"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lastRenderedPageBreak/>
        <w:t>Garancijska doba</w:t>
      </w:r>
    </w:p>
    <w:p w14:paraId="42DF69F8" w14:textId="609FEB1D" w:rsidR="00C64B14" w:rsidRDefault="00036CF6" w:rsidP="00164B8F">
      <w:pPr>
        <w:keepNext/>
        <w:keepLines/>
        <w:jc w:val="both"/>
        <w:rPr>
          <w:rFonts w:ascii="Tahoma" w:hAnsi="Tahoma" w:cs="Tahoma"/>
        </w:rPr>
      </w:pPr>
      <w:r w:rsidRPr="00164B8F">
        <w:rPr>
          <w:rFonts w:ascii="Tahoma" w:hAnsi="Tahoma" w:cs="Tahoma"/>
        </w:rPr>
        <w:t>Garancijska doba za rezervne dele, ki jih izvajalec uporabi pri preventivnem vzdrževanju ali servisni intervenciji, je najmanj (dvanajst) 12 mesecev. Garancijski rok začne teči z dnem podpisa primopredajnega zapisnika (delovnega naloga in/ali dobavnice).</w:t>
      </w:r>
    </w:p>
    <w:p w14:paraId="720BAA8C" w14:textId="77777777" w:rsidR="00164B8F" w:rsidRPr="00164B8F" w:rsidRDefault="00164B8F" w:rsidP="00164B8F">
      <w:pPr>
        <w:keepNext/>
        <w:keepLines/>
        <w:jc w:val="both"/>
        <w:rPr>
          <w:rFonts w:ascii="Tahoma" w:hAnsi="Tahoma" w:cs="Tahoma"/>
        </w:rPr>
      </w:pPr>
    </w:p>
    <w:p w14:paraId="4C423A47" w14:textId="77777777" w:rsidR="00036CF6" w:rsidRPr="00036CF6"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t>Ogled objektov</w:t>
      </w:r>
    </w:p>
    <w:p w14:paraId="7D4331FF" w14:textId="3E9D4E96" w:rsidR="00036CF6" w:rsidRPr="00164B8F" w:rsidRDefault="00036CF6" w:rsidP="00164B8F">
      <w:pPr>
        <w:keepNext/>
        <w:keepLines/>
        <w:spacing w:after="120"/>
        <w:jc w:val="both"/>
        <w:rPr>
          <w:rFonts w:ascii="Tahoma" w:hAnsi="Tahoma" w:cs="Tahoma"/>
        </w:rPr>
      </w:pPr>
      <w:r w:rsidRPr="00164B8F">
        <w:rPr>
          <w:rFonts w:ascii="Tahoma" w:hAnsi="Tahoma" w:cs="Tahoma"/>
        </w:rPr>
        <w:t xml:space="preserve">Neodvisno od podatkov, ki so vsebovani v razpisni dokumentaciji, si mora ponudnik pred oddajo ponudbe </w:t>
      </w:r>
      <w:r w:rsidR="00B4798F" w:rsidRPr="00164B8F">
        <w:rPr>
          <w:rFonts w:ascii="Tahoma" w:hAnsi="Tahoma" w:cs="Tahoma"/>
        </w:rPr>
        <w:t>OBVEZNO</w:t>
      </w:r>
      <w:r w:rsidRPr="00164B8F">
        <w:rPr>
          <w:rFonts w:ascii="Tahoma" w:hAnsi="Tahoma" w:cs="Tahoma"/>
        </w:rPr>
        <w:t xml:space="preserve"> </w:t>
      </w:r>
      <w:r w:rsidR="00465867" w:rsidRPr="00164B8F">
        <w:rPr>
          <w:rFonts w:ascii="Tahoma" w:hAnsi="Tahoma" w:cs="Tahoma"/>
        </w:rPr>
        <w:t xml:space="preserve">po predhodni najavi </w:t>
      </w:r>
      <w:r w:rsidRPr="00164B8F">
        <w:rPr>
          <w:rFonts w:ascii="Tahoma" w:hAnsi="Tahoma" w:cs="Tahoma"/>
        </w:rPr>
        <w:t>ogledati objekte naročnika, kjer se bodo izvajale razpisana dela z namenom, da si pridobi morebitne ostale podatke, ki se nanašajo na izvedbo del po tej razpisni dokumentaciji in ki lahko vplivajo na ponudnikovo ceno ali ponudnikove obveznosti in izvedbene zmogljivosti ter se seznani z razmerami in proizvodnimi objekti na lokacijah naročnika:</w:t>
      </w:r>
    </w:p>
    <w:p w14:paraId="15E20604" w14:textId="77777777" w:rsidR="00036CF6" w:rsidRPr="00036CF6" w:rsidRDefault="00036CF6" w:rsidP="00036CF6">
      <w:pPr>
        <w:keepNext/>
        <w:keepLines/>
        <w:numPr>
          <w:ilvl w:val="0"/>
          <w:numId w:val="39"/>
        </w:numPr>
        <w:spacing w:after="200" w:line="276" w:lineRule="auto"/>
        <w:ind w:left="993"/>
        <w:rPr>
          <w:rFonts w:ascii="Tahoma" w:hAnsi="Tahoma" w:cs="Tahoma"/>
        </w:rPr>
      </w:pPr>
      <w:r w:rsidRPr="00036CF6">
        <w:rPr>
          <w:rFonts w:ascii="Tahoma" w:hAnsi="Tahoma" w:cs="Tahoma"/>
        </w:rPr>
        <w:t>PH Kongresni trg</w:t>
      </w:r>
    </w:p>
    <w:p w14:paraId="1B0D7D08" w14:textId="5C58D2D9" w:rsidR="00036CF6" w:rsidRDefault="00036CF6" w:rsidP="00036CF6">
      <w:pPr>
        <w:keepNext/>
        <w:keepLines/>
        <w:numPr>
          <w:ilvl w:val="0"/>
          <w:numId w:val="38"/>
        </w:numPr>
        <w:spacing w:after="160" w:line="259" w:lineRule="auto"/>
        <w:ind w:left="993"/>
        <w:contextualSpacing/>
        <w:rPr>
          <w:rFonts w:ascii="Tahoma" w:hAnsi="Tahoma" w:cs="Tahoma"/>
        </w:rPr>
      </w:pPr>
      <w:r w:rsidRPr="00036CF6">
        <w:rPr>
          <w:rFonts w:ascii="Tahoma" w:hAnsi="Tahoma" w:cs="Tahoma"/>
        </w:rPr>
        <w:t>ŠRC Stožice</w:t>
      </w:r>
    </w:p>
    <w:p w14:paraId="569DC598" w14:textId="77777777" w:rsidR="00036CF6" w:rsidRPr="00036CF6" w:rsidRDefault="00036CF6" w:rsidP="00036CF6">
      <w:pPr>
        <w:keepNext/>
        <w:keepLines/>
        <w:spacing w:after="160" w:line="259" w:lineRule="auto"/>
        <w:ind w:left="993"/>
        <w:contextualSpacing/>
        <w:rPr>
          <w:rFonts w:ascii="Tahoma" w:hAnsi="Tahoma" w:cs="Tahoma"/>
        </w:rPr>
      </w:pPr>
    </w:p>
    <w:p w14:paraId="6F824A82" w14:textId="77777777" w:rsidR="00036CF6" w:rsidRPr="00036CF6" w:rsidRDefault="00036CF6" w:rsidP="00036CF6">
      <w:pPr>
        <w:keepNext/>
        <w:keepLines/>
        <w:jc w:val="both"/>
        <w:rPr>
          <w:rFonts w:ascii="Tahoma" w:eastAsia="Calibri" w:hAnsi="Tahoma" w:cs="Tahoma"/>
          <w:lang w:eastAsia="en-US"/>
        </w:rPr>
      </w:pPr>
      <w:r w:rsidRPr="00036CF6">
        <w:rPr>
          <w:rFonts w:ascii="Tahoma" w:eastAsia="Calibri" w:hAnsi="Tahoma" w:cs="Tahoma"/>
          <w:b/>
          <w:lang w:eastAsia="en-US"/>
        </w:rPr>
        <w:t>Ogled objektov je obvezen</w:t>
      </w:r>
      <w:r w:rsidRPr="00036CF6">
        <w:rPr>
          <w:rFonts w:ascii="Tahoma" w:eastAsia="Calibri" w:hAnsi="Tahoma" w:cs="Tahoma"/>
          <w:lang w:eastAsia="en-US"/>
        </w:rPr>
        <w:t>. Ponudniki morajo kontaktirati predstavnika naročnika in se dogovoriti za sestanek najkasneje do datuma, določenega za postavljanje vprašanj na Portalu javnih naročil.</w:t>
      </w:r>
    </w:p>
    <w:p w14:paraId="74715CAD" w14:textId="77777777" w:rsidR="00036CF6" w:rsidRPr="00036CF6" w:rsidRDefault="00036CF6" w:rsidP="00036CF6">
      <w:pPr>
        <w:keepNext/>
        <w:keepLines/>
        <w:jc w:val="both"/>
        <w:rPr>
          <w:rFonts w:ascii="Tahoma" w:eastAsia="Calibri" w:hAnsi="Tahoma" w:cs="Tahoma"/>
          <w:lang w:eastAsia="en-US"/>
        </w:rPr>
      </w:pPr>
    </w:p>
    <w:p w14:paraId="04E5B154" w14:textId="047165E8" w:rsidR="00A71D33" w:rsidRPr="00164B8F" w:rsidRDefault="00036CF6" w:rsidP="00036CF6">
      <w:pPr>
        <w:keepNext/>
        <w:keepLines/>
        <w:jc w:val="both"/>
        <w:rPr>
          <w:rFonts w:ascii="Tahoma" w:hAnsi="Tahoma" w:cs="Tahoma"/>
          <w:b/>
          <w:bCs/>
        </w:rPr>
      </w:pPr>
      <w:r w:rsidRPr="00164B8F">
        <w:rPr>
          <w:rFonts w:ascii="Tahoma" w:hAnsi="Tahoma" w:cs="Tahoma"/>
          <w:b/>
          <w:bCs/>
        </w:rPr>
        <w:t xml:space="preserve">Kontaktna oseba za izvedbo sestanka in terenskega ogleda je </w:t>
      </w:r>
      <w:r w:rsidR="00786901" w:rsidRPr="00164B8F">
        <w:rPr>
          <w:rFonts w:ascii="Tahoma" w:hAnsi="Tahoma" w:cs="Tahoma"/>
          <w:b/>
          <w:bCs/>
        </w:rPr>
        <w:t>g. Milan Žalac (</w:t>
      </w:r>
      <w:hyperlink r:id="rId18" w:history="1">
        <w:r w:rsidR="00A71D33" w:rsidRPr="00164B8F">
          <w:rPr>
            <w:rStyle w:val="Hiperpovezava"/>
            <w:rFonts w:ascii="Tahoma" w:hAnsi="Tahoma" w:cs="Tahoma"/>
            <w:b/>
            <w:bCs/>
          </w:rPr>
          <w:t>milan.zalac@lpt.si</w:t>
        </w:r>
      </w:hyperlink>
      <w:r w:rsidR="00A71D33" w:rsidRPr="00164B8F">
        <w:rPr>
          <w:rFonts w:ascii="Tahoma" w:hAnsi="Tahoma" w:cs="Tahoma"/>
          <w:b/>
          <w:bCs/>
        </w:rPr>
        <w:t>,</w:t>
      </w:r>
    </w:p>
    <w:p w14:paraId="3BFD5800" w14:textId="7DB5EBC0" w:rsidR="00036CF6" w:rsidRPr="00164B8F" w:rsidRDefault="00786901" w:rsidP="00036CF6">
      <w:pPr>
        <w:keepNext/>
        <w:keepLines/>
        <w:jc w:val="both"/>
        <w:rPr>
          <w:rFonts w:ascii="Tahoma" w:hAnsi="Tahoma" w:cs="Tahoma"/>
          <w:b/>
          <w:bCs/>
        </w:rPr>
      </w:pPr>
      <w:r w:rsidRPr="00164B8F">
        <w:rPr>
          <w:rFonts w:ascii="Tahoma" w:hAnsi="Tahoma" w:cs="Tahoma"/>
          <w:b/>
          <w:bCs/>
        </w:rPr>
        <w:t>tel</w:t>
      </w:r>
      <w:r w:rsidR="00243FDC" w:rsidRPr="00164B8F">
        <w:rPr>
          <w:rFonts w:ascii="Tahoma" w:hAnsi="Tahoma" w:cs="Tahoma"/>
          <w:b/>
          <w:bCs/>
        </w:rPr>
        <w:t>.</w:t>
      </w:r>
      <w:r w:rsidRPr="00164B8F">
        <w:rPr>
          <w:rFonts w:ascii="Tahoma" w:hAnsi="Tahoma" w:cs="Tahoma"/>
          <w:b/>
          <w:bCs/>
        </w:rPr>
        <w:t xml:space="preserve"> 051/373-869)</w:t>
      </w:r>
      <w:r w:rsidR="00981F32" w:rsidRPr="00164B8F">
        <w:rPr>
          <w:rFonts w:ascii="Tahoma" w:hAnsi="Tahoma" w:cs="Tahoma"/>
          <w:b/>
          <w:bCs/>
        </w:rPr>
        <w:t>.</w:t>
      </w:r>
    </w:p>
    <w:p w14:paraId="0125DB49" w14:textId="77777777" w:rsidR="00036CF6" w:rsidRPr="00164B8F" w:rsidRDefault="00036CF6" w:rsidP="00036CF6">
      <w:pPr>
        <w:keepNext/>
        <w:keepLines/>
        <w:jc w:val="both"/>
        <w:rPr>
          <w:rFonts w:ascii="Tahoma" w:hAnsi="Tahoma" w:cs="Tahoma"/>
        </w:rPr>
      </w:pPr>
    </w:p>
    <w:p w14:paraId="245A267C" w14:textId="7637147F" w:rsidR="00036CF6" w:rsidRPr="00C8132B" w:rsidRDefault="00036CF6" w:rsidP="00036CF6">
      <w:pPr>
        <w:keepNext/>
        <w:keepLines/>
        <w:jc w:val="both"/>
        <w:rPr>
          <w:rFonts w:ascii="Tahoma" w:hAnsi="Tahoma" w:cs="Tahoma"/>
          <w:b/>
          <w:bCs/>
          <w:iCs/>
          <w:u w:val="single"/>
        </w:rPr>
      </w:pPr>
      <w:r w:rsidRPr="00164B8F">
        <w:rPr>
          <w:rFonts w:ascii="Tahoma" w:hAnsi="Tahoma" w:cs="Tahoma"/>
          <w:b/>
          <w:bCs/>
          <w:u w:val="single"/>
        </w:rPr>
        <w:t xml:space="preserve">Ponudnik mora kontaktirati predstavnika naročnika </w:t>
      </w:r>
      <w:r w:rsidR="00465867" w:rsidRPr="00164B8F">
        <w:rPr>
          <w:rFonts w:ascii="Tahoma" w:hAnsi="Tahoma" w:cs="Tahoma"/>
          <w:b/>
          <w:bCs/>
          <w:u w:val="single"/>
        </w:rPr>
        <w:t xml:space="preserve">najkasneje </w:t>
      </w:r>
      <w:r w:rsidRPr="00164B8F">
        <w:rPr>
          <w:rFonts w:ascii="Tahoma" w:hAnsi="Tahoma" w:cs="Tahoma"/>
          <w:b/>
          <w:bCs/>
          <w:u w:val="single"/>
        </w:rPr>
        <w:t xml:space="preserve">do </w:t>
      </w:r>
      <w:r w:rsidR="00CB2E1F" w:rsidRPr="00164B8F">
        <w:rPr>
          <w:rFonts w:ascii="Tahoma" w:hAnsi="Tahoma" w:cs="Tahoma"/>
          <w:b/>
          <w:bCs/>
          <w:u w:val="single"/>
        </w:rPr>
        <w:t>5</w:t>
      </w:r>
      <w:r w:rsidRPr="00164B8F">
        <w:rPr>
          <w:rFonts w:ascii="Tahoma" w:hAnsi="Tahoma" w:cs="Tahoma"/>
          <w:b/>
          <w:bCs/>
          <w:u w:val="single"/>
        </w:rPr>
        <w:t>.</w:t>
      </w:r>
      <w:r w:rsidR="00CB2E1F" w:rsidRPr="00164B8F">
        <w:rPr>
          <w:rFonts w:ascii="Tahoma" w:hAnsi="Tahoma" w:cs="Tahoma"/>
          <w:b/>
          <w:bCs/>
          <w:u w:val="single"/>
        </w:rPr>
        <w:t xml:space="preserve"> </w:t>
      </w:r>
      <w:r w:rsidR="006E25E7" w:rsidRPr="00164B8F">
        <w:rPr>
          <w:rFonts w:ascii="Tahoma" w:hAnsi="Tahoma" w:cs="Tahoma"/>
          <w:b/>
          <w:bCs/>
          <w:u w:val="single"/>
        </w:rPr>
        <w:t>1</w:t>
      </w:r>
      <w:r w:rsidRPr="00164B8F">
        <w:rPr>
          <w:rFonts w:ascii="Tahoma" w:hAnsi="Tahoma" w:cs="Tahoma"/>
          <w:b/>
          <w:bCs/>
          <w:u w:val="single"/>
        </w:rPr>
        <w:t>.</w:t>
      </w:r>
      <w:r w:rsidR="00CB2E1F" w:rsidRPr="00164B8F">
        <w:rPr>
          <w:rFonts w:ascii="Tahoma" w:hAnsi="Tahoma" w:cs="Tahoma"/>
          <w:b/>
          <w:bCs/>
          <w:u w:val="single"/>
        </w:rPr>
        <w:t xml:space="preserve"> </w:t>
      </w:r>
      <w:r w:rsidRPr="00164B8F">
        <w:rPr>
          <w:rFonts w:ascii="Tahoma" w:hAnsi="Tahoma" w:cs="Tahoma"/>
          <w:b/>
          <w:bCs/>
          <w:u w:val="single"/>
        </w:rPr>
        <w:t>202</w:t>
      </w:r>
      <w:r w:rsidR="00CB2E1F" w:rsidRPr="00164B8F">
        <w:rPr>
          <w:rFonts w:ascii="Tahoma" w:hAnsi="Tahoma" w:cs="Tahoma"/>
          <w:b/>
          <w:bCs/>
          <w:u w:val="single"/>
        </w:rPr>
        <w:t>6</w:t>
      </w:r>
      <w:r w:rsidRPr="00164B8F">
        <w:rPr>
          <w:rFonts w:ascii="Tahoma" w:hAnsi="Tahoma" w:cs="Tahoma"/>
          <w:b/>
          <w:bCs/>
          <w:u w:val="single"/>
        </w:rPr>
        <w:t xml:space="preserve"> in se dogovoriti za sestanek</w:t>
      </w:r>
      <w:r w:rsidR="00465867" w:rsidRPr="00164B8F">
        <w:rPr>
          <w:rFonts w:ascii="Tahoma" w:hAnsi="Tahoma" w:cs="Tahoma"/>
          <w:b/>
          <w:bCs/>
          <w:u w:val="single"/>
        </w:rPr>
        <w:t xml:space="preserve"> ogleda objektov naročnika</w:t>
      </w:r>
      <w:r w:rsidRPr="00164B8F">
        <w:rPr>
          <w:rFonts w:ascii="Tahoma" w:hAnsi="Tahoma" w:cs="Tahoma"/>
          <w:b/>
          <w:bCs/>
          <w:u w:val="single"/>
        </w:rPr>
        <w:t>. Zadnji dan za ogled</w:t>
      </w:r>
      <w:r w:rsidR="00465867" w:rsidRPr="00164B8F">
        <w:rPr>
          <w:rFonts w:ascii="Tahoma" w:hAnsi="Tahoma" w:cs="Tahoma"/>
          <w:b/>
          <w:bCs/>
          <w:u w:val="single"/>
        </w:rPr>
        <w:t>e</w:t>
      </w:r>
      <w:r w:rsidRPr="00164B8F">
        <w:rPr>
          <w:rFonts w:ascii="Tahoma" w:hAnsi="Tahoma" w:cs="Tahoma"/>
          <w:b/>
          <w:bCs/>
          <w:u w:val="single"/>
        </w:rPr>
        <w:t xml:space="preserve"> objekt</w:t>
      </w:r>
      <w:r w:rsidR="00465867" w:rsidRPr="00164B8F">
        <w:rPr>
          <w:rFonts w:ascii="Tahoma" w:hAnsi="Tahoma" w:cs="Tahoma"/>
          <w:b/>
          <w:bCs/>
          <w:u w:val="single"/>
        </w:rPr>
        <w:t>ov</w:t>
      </w:r>
      <w:r w:rsidRPr="00164B8F">
        <w:rPr>
          <w:rFonts w:ascii="Tahoma" w:hAnsi="Tahoma" w:cs="Tahoma"/>
          <w:b/>
          <w:bCs/>
          <w:u w:val="single"/>
        </w:rPr>
        <w:t xml:space="preserve"> je </w:t>
      </w:r>
      <w:r w:rsidR="006E25E7" w:rsidRPr="00164B8F">
        <w:rPr>
          <w:rFonts w:ascii="Tahoma" w:hAnsi="Tahoma" w:cs="Tahoma"/>
          <w:b/>
          <w:bCs/>
          <w:u w:val="single"/>
        </w:rPr>
        <w:t>8</w:t>
      </w:r>
      <w:r w:rsidRPr="00164B8F">
        <w:rPr>
          <w:rFonts w:ascii="Tahoma" w:hAnsi="Tahoma" w:cs="Tahoma"/>
          <w:b/>
          <w:bCs/>
          <w:u w:val="single"/>
        </w:rPr>
        <w:t>.</w:t>
      </w:r>
      <w:r w:rsidR="00CB2E1F" w:rsidRPr="00164B8F">
        <w:rPr>
          <w:rFonts w:ascii="Tahoma" w:hAnsi="Tahoma" w:cs="Tahoma"/>
          <w:b/>
          <w:bCs/>
          <w:u w:val="single"/>
        </w:rPr>
        <w:t xml:space="preserve"> </w:t>
      </w:r>
      <w:r w:rsidR="006E25E7" w:rsidRPr="00164B8F">
        <w:rPr>
          <w:rFonts w:ascii="Tahoma" w:hAnsi="Tahoma" w:cs="Tahoma"/>
          <w:b/>
          <w:bCs/>
          <w:u w:val="single"/>
        </w:rPr>
        <w:t>1</w:t>
      </w:r>
      <w:r w:rsidRPr="00164B8F">
        <w:rPr>
          <w:rFonts w:ascii="Tahoma" w:hAnsi="Tahoma" w:cs="Tahoma"/>
          <w:b/>
          <w:bCs/>
          <w:u w:val="single"/>
        </w:rPr>
        <w:t>.</w:t>
      </w:r>
      <w:r w:rsidR="00CB2E1F" w:rsidRPr="00164B8F">
        <w:rPr>
          <w:rFonts w:ascii="Tahoma" w:hAnsi="Tahoma" w:cs="Tahoma"/>
          <w:b/>
          <w:bCs/>
          <w:u w:val="single"/>
        </w:rPr>
        <w:t xml:space="preserve"> </w:t>
      </w:r>
      <w:r w:rsidRPr="00164B8F">
        <w:rPr>
          <w:rFonts w:ascii="Tahoma" w:hAnsi="Tahoma" w:cs="Tahoma"/>
          <w:b/>
          <w:bCs/>
          <w:u w:val="single"/>
        </w:rPr>
        <w:t>202</w:t>
      </w:r>
      <w:r w:rsidR="00CB2E1F" w:rsidRPr="00164B8F">
        <w:rPr>
          <w:rFonts w:ascii="Tahoma" w:hAnsi="Tahoma" w:cs="Tahoma"/>
          <w:b/>
          <w:bCs/>
          <w:u w:val="single"/>
        </w:rPr>
        <w:t>6</w:t>
      </w:r>
      <w:r w:rsidRPr="00164B8F">
        <w:rPr>
          <w:rFonts w:ascii="Tahoma" w:hAnsi="Tahoma" w:cs="Tahoma"/>
          <w:b/>
          <w:bCs/>
          <w:u w:val="single"/>
        </w:rPr>
        <w:t>.</w:t>
      </w:r>
    </w:p>
    <w:p w14:paraId="318327E9" w14:textId="77777777" w:rsidR="00036CF6" w:rsidRPr="00036CF6" w:rsidRDefault="00036CF6" w:rsidP="00036CF6">
      <w:pPr>
        <w:keepNext/>
        <w:keepLines/>
        <w:jc w:val="both"/>
        <w:rPr>
          <w:rFonts w:ascii="Tahoma" w:hAnsi="Tahoma" w:cs="Tahoma"/>
        </w:rPr>
      </w:pPr>
    </w:p>
    <w:p w14:paraId="0F9ED1DA" w14:textId="77777777" w:rsidR="00036CF6" w:rsidRPr="00036CF6" w:rsidRDefault="00036CF6" w:rsidP="00036CF6">
      <w:pPr>
        <w:keepNext/>
        <w:keepLines/>
        <w:jc w:val="both"/>
        <w:rPr>
          <w:rFonts w:ascii="Tahoma" w:hAnsi="Tahoma" w:cs="Tahoma"/>
        </w:rPr>
      </w:pPr>
      <w:r w:rsidRPr="00036CF6">
        <w:rPr>
          <w:rFonts w:ascii="Tahoma" w:hAnsi="Tahoma" w:cs="Tahoma"/>
        </w:rPr>
        <w:t xml:space="preserve">Ponudnik ne bo upravičen do nobenega povečanja cene, ki bi ga utemeljeval s tem, da ni bil polno obveščen o pogojih, ki se nanašajo na predmetne obveznosti. </w:t>
      </w:r>
    </w:p>
    <w:p w14:paraId="5AE55CDE" w14:textId="77777777" w:rsidR="00036CF6" w:rsidRPr="00036CF6" w:rsidRDefault="00036CF6" w:rsidP="00036CF6">
      <w:pPr>
        <w:keepNext/>
        <w:keepLines/>
        <w:jc w:val="both"/>
        <w:rPr>
          <w:rFonts w:ascii="Tahoma" w:hAnsi="Tahoma" w:cs="Tahoma"/>
        </w:rPr>
      </w:pPr>
    </w:p>
    <w:p w14:paraId="05075E6A" w14:textId="0F56A21E" w:rsidR="006C3805" w:rsidRPr="006A18E0" w:rsidRDefault="00036CF6" w:rsidP="006A18E0">
      <w:pPr>
        <w:keepNext/>
        <w:keepLines/>
        <w:spacing w:after="200" w:line="276" w:lineRule="auto"/>
        <w:jc w:val="both"/>
        <w:rPr>
          <w:rFonts w:ascii="Tahoma" w:eastAsia="Calibri" w:hAnsi="Tahoma" w:cs="Tahoma"/>
          <w:lang w:eastAsia="en-US"/>
        </w:rPr>
      </w:pPr>
      <w:r w:rsidRPr="00036CF6">
        <w:rPr>
          <w:rFonts w:ascii="Tahoma" w:eastAsia="Calibri" w:hAnsi="Tahoma" w:cs="Tahoma"/>
          <w:lang w:eastAsia="en-US"/>
        </w:rPr>
        <w:t xml:space="preserve">Ponudnik mora kot </w:t>
      </w:r>
      <w:r w:rsidRPr="00AC7972">
        <w:rPr>
          <w:rFonts w:ascii="Tahoma" w:eastAsia="Calibri" w:hAnsi="Tahoma" w:cs="Tahoma"/>
          <w:b/>
          <w:bCs/>
          <w:lang w:eastAsia="en-US"/>
        </w:rPr>
        <w:t xml:space="preserve">Prilogo </w:t>
      </w:r>
      <w:r w:rsidR="004F1F81" w:rsidRPr="00AC7972">
        <w:rPr>
          <w:rFonts w:ascii="Tahoma" w:eastAsia="Calibri" w:hAnsi="Tahoma" w:cs="Tahoma"/>
          <w:b/>
          <w:bCs/>
          <w:lang w:eastAsia="en-US"/>
        </w:rPr>
        <w:t>10</w:t>
      </w:r>
      <w:r w:rsidRPr="00036CF6">
        <w:rPr>
          <w:rFonts w:ascii="Tahoma" w:eastAsia="Calibri" w:hAnsi="Tahoma" w:cs="Tahoma"/>
          <w:lang w:eastAsia="en-US"/>
        </w:rPr>
        <w:t xml:space="preserve"> v ponudbi priložiti potrdilo (izdano s strani naročnika) o opravljenem obveznem ogledu objektov na katerih se bodo izvajale storitve, ki so predmet postopka JN.</w:t>
      </w:r>
    </w:p>
    <w:p w14:paraId="06BDCA13" w14:textId="375C7F88" w:rsidR="00DD3806" w:rsidRPr="00AF5FC8" w:rsidRDefault="00DD3806" w:rsidP="00AF5FC8">
      <w:pPr>
        <w:pStyle w:val="Odstavekseznama"/>
        <w:keepNext/>
        <w:keepLines/>
        <w:numPr>
          <w:ilvl w:val="2"/>
          <w:numId w:val="2"/>
        </w:numPr>
        <w:jc w:val="both"/>
        <w:rPr>
          <w:rFonts w:ascii="Tahoma" w:hAnsi="Tahoma" w:cs="Tahoma"/>
          <w:b/>
        </w:rPr>
      </w:pPr>
      <w:r w:rsidRPr="00AF5FC8">
        <w:rPr>
          <w:rFonts w:ascii="Tahoma" w:hAnsi="Tahoma" w:cs="Tahoma"/>
          <w:b/>
        </w:rPr>
        <w:t xml:space="preserve">Ostale zahteve </w:t>
      </w:r>
    </w:p>
    <w:p w14:paraId="39FDEBE8" w14:textId="77777777" w:rsidR="00DD3806" w:rsidRPr="00036CF6" w:rsidRDefault="00DD3806" w:rsidP="00036CF6">
      <w:pPr>
        <w:keepNext/>
        <w:keepLines/>
        <w:jc w:val="both"/>
        <w:rPr>
          <w:rFonts w:ascii="Tahoma" w:hAnsi="Tahoma" w:cs="Tahoma"/>
        </w:rPr>
      </w:pPr>
    </w:p>
    <w:p w14:paraId="5D4FF52D" w14:textId="56A40722" w:rsidR="00DD3806" w:rsidRPr="00036CF6" w:rsidRDefault="00DD3806" w:rsidP="00036CF6">
      <w:pPr>
        <w:keepNext/>
        <w:keepLines/>
        <w:jc w:val="both"/>
        <w:rPr>
          <w:rFonts w:ascii="Tahoma" w:hAnsi="Tahoma" w:cs="Tahoma"/>
        </w:rPr>
      </w:pPr>
      <w:r w:rsidRPr="00036CF6">
        <w:rPr>
          <w:rFonts w:ascii="Tahoma" w:hAnsi="Tahoma" w:cs="Tahoma"/>
        </w:rPr>
        <w:t xml:space="preserve">Ostale zahteve so razvidne iz osnutka </w:t>
      </w:r>
      <w:r w:rsidR="00327FC7" w:rsidRPr="00036CF6">
        <w:rPr>
          <w:rFonts w:ascii="Tahoma" w:hAnsi="Tahoma" w:cs="Tahoma"/>
        </w:rPr>
        <w:t>okvirnega sporazuma</w:t>
      </w:r>
      <w:r w:rsidR="00CB2E1F">
        <w:rPr>
          <w:rFonts w:ascii="Tahoma" w:hAnsi="Tahoma" w:cs="Tahoma"/>
        </w:rPr>
        <w:t>.</w:t>
      </w:r>
    </w:p>
    <w:p w14:paraId="5F7DADA4" w14:textId="099622EE" w:rsidR="004F6A73" w:rsidRDefault="004F6A73" w:rsidP="00036CF6">
      <w:pPr>
        <w:keepNext/>
        <w:keepLines/>
        <w:rPr>
          <w:rFonts w:ascii="Tahoma" w:hAnsi="Tahoma" w:cs="Tahoma"/>
          <w:b/>
        </w:rPr>
      </w:pPr>
    </w:p>
    <w:p w14:paraId="5FC6C99E" w14:textId="6831A556" w:rsidR="006A18E0" w:rsidRDefault="006A18E0" w:rsidP="00036CF6">
      <w:pPr>
        <w:keepNext/>
        <w:keepLines/>
        <w:rPr>
          <w:rFonts w:ascii="Tahoma" w:hAnsi="Tahoma" w:cs="Tahoma"/>
          <w:b/>
        </w:rPr>
      </w:pPr>
    </w:p>
    <w:p w14:paraId="53A0C682" w14:textId="59EC4324" w:rsidR="006A18E0" w:rsidRDefault="006A18E0" w:rsidP="00036CF6">
      <w:pPr>
        <w:keepNext/>
        <w:keepLines/>
        <w:rPr>
          <w:rFonts w:ascii="Tahoma" w:hAnsi="Tahoma" w:cs="Tahoma"/>
          <w:b/>
        </w:rPr>
      </w:pPr>
    </w:p>
    <w:p w14:paraId="57D894B8" w14:textId="2ACE2C1D" w:rsidR="006A18E0" w:rsidRDefault="006A18E0" w:rsidP="00036CF6">
      <w:pPr>
        <w:keepNext/>
        <w:keepLines/>
        <w:rPr>
          <w:rFonts w:ascii="Tahoma" w:hAnsi="Tahoma" w:cs="Tahoma"/>
          <w:b/>
        </w:rPr>
      </w:pPr>
    </w:p>
    <w:p w14:paraId="427F2323" w14:textId="2273BDF3" w:rsidR="006A18E0" w:rsidRDefault="006A18E0" w:rsidP="00036CF6">
      <w:pPr>
        <w:keepNext/>
        <w:keepLines/>
        <w:rPr>
          <w:rFonts w:ascii="Tahoma" w:hAnsi="Tahoma" w:cs="Tahoma"/>
          <w:b/>
        </w:rPr>
      </w:pPr>
    </w:p>
    <w:p w14:paraId="4D4ACAA6" w14:textId="494D250F" w:rsidR="006A18E0" w:rsidRDefault="006A18E0" w:rsidP="00036CF6">
      <w:pPr>
        <w:keepNext/>
        <w:keepLines/>
        <w:rPr>
          <w:rFonts w:ascii="Tahoma" w:hAnsi="Tahoma" w:cs="Tahoma"/>
          <w:b/>
        </w:rPr>
      </w:pPr>
    </w:p>
    <w:p w14:paraId="2F9399BA" w14:textId="6DB29145" w:rsidR="006A18E0" w:rsidRDefault="006A18E0" w:rsidP="00036CF6">
      <w:pPr>
        <w:keepNext/>
        <w:keepLines/>
        <w:rPr>
          <w:rFonts w:ascii="Tahoma" w:hAnsi="Tahoma" w:cs="Tahoma"/>
          <w:b/>
        </w:rPr>
      </w:pPr>
    </w:p>
    <w:p w14:paraId="767BEFCF" w14:textId="0BABE033" w:rsidR="00CB2E1F" w:rsidRDefault="00CB2E1F" w:rsidP="00036CF6">
      <w:pPr>
        <w:keepNext/>
        <w:keepLines/>
        <w:rPr>
          <w:rFonts w:ascii="Tahoma" w:hAnsi="Tahoma" w:cs="Tahoma"/>
          <w:b/>
        </w:rPr>
      </w:pPr>
    </w:p>
    <w:p w14:paraId="5BC4ABB7" w14:textId="22FC653F" w:rsidR="00CB2E1F" w:rsidRDefault="00CB2E1F" w:rsidP="00036CF6">
      <w:pPr>
        <w:keepNext/>
        <w:keepLines/>
        <w:rPr>
          <w:rFonts w:ascii="Tahoma" w:hAnsi="Tahoma" w:cs="Tahoma"/>
          <w:b/>
        </w:rPr>
      </w:pPr>
    </w:p>
    <w:p w14:paraId="47C4EC97" w14:textId="68B53A5D" w:rsidR="00CB2E1F" w:rsidRDefault="00CB2E1F" w:rsidP="00036CF6">
      <w:pPr>
        <w:keepNext/>
        <w:keepLines/>
        <w:rPr>
          <w:rFonts w:ascii="Tahoma" w:hAnsi="Tahoma" w:cs="Tahoma"/>
          <w:b/>
        </w:rPr>
      </w:pPr>
    </w:p>
    <w:p w14:paraId="0B8CF601" w14:textId="39C62D46" w:rsidR="00CB2E1F" w:rsidRDefault="00CB2E1F" w:rsidP="00036CF6">
      <w:pPr>
        <w:keepNext/>
        <w:keepLines/>
        <w:rPr>
          <w:rFonts w:ascii="Tahoma" w:hAnsi="Tahoma" w:cs="Tahoma"/>
          <w:b/>
        </w:rPr>
      </w:pPr>
    </w:p>
    <w:p w14:paraId="02C3B704" w14:textId="2950CD1A" w:rsidR="00CB2E1F" w:rsidRDefault="00CB2E1F" w:rsidP="00036CF6">
      <w:pPr>
        <w:keepNext/>
        <w:keepLines/>
        <w:rPr>
          <w:rFonts w:ascii="Tahoma" w:hAnsi="Tahoma" w:cs="Tahoma"/>
          <w:b/>
        </w:rPr>
      </w:pPr>
    </w:p>
    <w:p w14:paraId="1BD91E37" w14:textId="77777777" w:rsidR="00CB2E1F" w:rsidRDefault="00CB2E1F" w:rsidP="00036CF6">
      <w:pPr>
        <w:keepNext/>
        <w:keepLines/>
        <w:rPr>
          <w:rFonts w:ascii="Tahoma" w:hAnsi="Tahoma" w:cs="Tahoma"/>
          <w:b/>
        </w:rPr>
      </w:pPr>
    </w:p>
    <w:p w14:paraId="79A3F873" w14:textId="72B7D6A9" w:rsidR="00164B8F" w:rsidRDefault="00164B8F">
      <w:pPr>
        <w:rPr>
          <w:rFonts w:ascii="Tahoma" w:hAnsi="Tahoma" w:cs="Tahoma"/>
          <w:b/>
        </w:rPr>
      </w:pPr>
      <w:r>
        <w:rPr>
          <w:rFonts w:ascii="Tahoma" w:hAnsi="Tahoma" w:cs="Tahoma"/>
          <w:b/>
        </w:rPr>
        <w:br w:type="page"/>
      </w:r>
    </w:p>
    <w:p w14:paraId="737B54CD" w14:textId="77777777" w:rsidR="00411688" w:rsidRPr="00036CF6" w:rsidRDefault="00411688" w:rsidP="00036CF6">
      <w:pPr>
        <w:keepNext/>
        <w:keepLines/>
        <w:numPr>
          <w:ilvl w:val="0"/>
          <w:numId w:val="15"/>
        </w:numPr>
        <w:ind w:left="567" w:hanging="567"/>
        <w:jc w:val="both"/>
        <w:rPr>
          <w:rFonts w:ascii="Tahoma" w:hAnsi="Tahoma" w:cs="Tahoma"/>
          <w:b/>
        </w:rPr>
      </w:pPr>
      <w:r w:rsidRPr="00036CF6">
        <w:rPr>
          <w:rFonts w:ascii="Tahoma" w:hAnsi="Tahoma" w:cs="Tahoma"/>
          <w:b/>
        </w:rPr>
        <w:lastRenderedPageBreak/>
        <w:t xml:space="preserve">POGOJI ZA UGOTAVLJANJE SPOSOBNOSTI PONUDNIKA </w:t>
      </w:r>
    </w:p>
    <w:p w14:paraId="5D712FB6" w14:textId="77777777" w:rsidR="00411688" w:rsidRPr="00036CF6" w:rsidRDefault="00411688" w:rsidP="00036CF6">
      <w:pPr>
        <w:keepNext/>
        <w:keepLines/>
        <w:jc w:val="both"/>
        <w:rPr>
          <w:rFonts w:ascii="Tahoma" w:hAnsi="Tahoma" w:cs="Tahoma"/>
        </w:rPr>
      </w:pPr>
    </w:p>
    <w:p w14:paraId="5A40410B"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 xml:space="preserve">Splošno: </w:t>
      </w:r>
    </w:p>
    <w:p w14:paraId="6E0C1A5C" w14:textId="77777777" w:rsidR="00411688" w:rsidRPr="00036CF6" w:rsidRDefault="00411688" w:rsidP="00036CF6">
      <w:pPr>
        <w:keepNext/>
        <w:keepLines/>
        <w:jc w:val="both"/>
        <w:rPr>
          <w:rFonts w:ascii="Tahoma" w:hAnsi="Tahoma" w:cs="Tahoma"/>
          <w:bCs/>
        </w:rPr>
      </w:pPr>
    </w:p>
    <w:p w14:paraId="615C33AE" w14:textId="77777777" w:rsidR="00411688" w:rsidRPr="00036CF6" w:rsidRDefault="00411688" w:rsidP="00036CF6">
      <w:pPr>
        <w:keepNext/>
        <w:keepLines/>
        <w:jc w:val="both"/>
        <w:rPr>
          <w:rFonts w:ascii="Tahoma" w:hAnsi="Tahoma" w:cs="Tahoma"/>
        </w:rPr>
      </w:pPr>
      <w:r w:rsidRPr="00036CF6">
        <w:rPr>
          <w:rFonts w:ascii="Tahoma" w:hAnsi="Tahoma" w:cs="Tahoma"/>
          <w:bCs/>
        </w:rPr>
        <w:t xml:space="preserve">Za ugotavljanje sposobnosti mora ponudnik izpolnjevati pogoje in zahteve skladno z določbami ZJN-3, ter pogoje in zahteve, ki so določene v tej razpisni dokumentaciji. </w:t>
      </w:r>
    </w:p>
    <w:p w14:paraId="29378895" w14:textId="77777777" w:rsidR="00411688" w:rsidRPr="00036CF6" w:rsidRDefault="00411688" w:rsidP="00036CF6">
      <w:pPr>
        <w:keepNext/>
        <w:keepLines/>
        <w:jc w:val="both"/>
        <w:rPr>
          <w:rFonts w:ascii="Tahoma" w:hAnsi="Tahoma" w:cs="Tahoma"/>
        </w:rPr>
      </w:pPr>
    </w:p>
    <w:p w14:paraId="527F84F5" w14:textId="77777777" w:rsidR="00411688" w:rsidRPr="00036CF6" w:rsidRDefault="00411688" w:rsidP="00036CF6">
      <w:pPr>
        <w:keepNext/>
        <w:keepLines/>
        <w:jc w:val="both"/>
        <w:rPr>
          <w:rFonts w:ascii="Tahoma" w:hAnsi="Tahoma" w:cs="Tahoma"/>
        </w:rPr>
      </w:pPr>
      <w:r w:rsidRPr="00036CF6">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1517F6A" w14:textId="77777777" w:rsidR="00411688" w:rsidRPr="00036CF6" w:rsidRDefault="00411688" w:rsidP="00036CF6">
      <w:pPr>
        <w:keepNext/>
        <w:keepLines/>
        <w:jc w:val="both"/>
        <w:rPr>
          <w:rFonts w:ascii="Tahoma" w:hAnsi="Tahoma" w:cs="Tahoma"/>
          <w:i/>
        </w:rPr>
      </w:pPr>
      <w:r w:rsidRPr="00036CF6">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E91CB6A" w14:textId="77777777" w:rsidR="00411688" w:rsidRPr="00036CF6" w:rsidRDefault="00411688" w:rsidP="00036CF6">
      <w:pPr>
        <w:keepNext/>
        <w:keepLines/>
        <w:ind w:left="142"/>
        <w:jc w:val="both"/>
        <w:rPr>
          <w:rFonts w:ascii="Tahoma" w:hAnsi="Tahoma" w:cs="Tahoma"/>
        </w:rPr>
      </w:pPr>
    </w:p>
    <w:p w14:paraId="6A3598DE"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 xml:space="preserve">Ponudnik: </w:t>
      </w:r>
    </w:p>
    <w:p w14:paraId="25366420" w14:textId="77777777" w:rsidR="00411688" w:rsidRPr="00036CF6" w:rsidRDefault="00411688" w:rsidP="00036CF6">
      <w:pPr>
        <w:keepNext/>
        <w:keepLines/>
        <w:jc w:val="both"/>
        <w:rPr>
          <w:rFonts w:ascii="Tahoma" w:hAnsi="Tahoma" w:cs="Tahoma"/>
        </w:rPr>
      </w:pPr>
    </w:p>
    <w:p w14:paraId="32ABF38C" w14:textId="28EED3F3" w:rsidR="00411688" w:rsidRDefault="00411688" w:rsidP="00036CF6">
      <w:pPr>
        <w:keepNext/>
        <w:keepLines/>
        <w:jc w:val="both"/>
        <w:rPr>
          <w:rFonts w:ascii="Tahoma" w:hAnsi="Tahoma" w:cs="Tahoma"/>
        </w:rPr>
      </w:pPr>
      <w:r w:rsidRPr="00036CF6">
        <w:rPr>
          <w:rFonts w:ascii="Tahoma" w:hAnsi="Tahoma" w:cs="Tahoma"/>
        </w:rPr>
        <w:t xml:space="preserve">Za ugotavljanje sposobnosti </w:t>
      </w:r>
      <w:r w:rsidRPr="00036CF6">
        <w:rPr>
          <w:rFonts w:ascii="Tahoma" w:hAnsi="Tahoma" w:cs="Tahoma"/>
          <w:b/>
        </w:rPr>
        <w:t>mora</w:t>
      </w:r>
      <w:r w:rsidRPr="00036CF6">
        <w:rPr>
          <w:rFonts w:ascii="Tahoma" w:hAnsi="Tahoma" w:cs="Tahoma"/>
        </w:rPr>
        <w:t xml:space="preserve"> ponudnik </w:t>
      </w:r>
      <w:r w:rsidRPr="00036CF6">
        <w:rPr>
          <w:rFonts w:ascii="Tahoma" w:hAnsi="Tahoma" w:cs="Tahoma"/>
          <w:u w:val="single"/>
        </w:rPr>
        <w:t>izpolniti in priložiti ESPD obrazec</w:t>
      </w:r>
      <w:r w:rsidRPr="00036CF6">
        <w:rPr>
          <w:rFonts w:ascii="Tahoma" w:hAnsi="Tahoma" w:cs="Tahoma"/>
        </w:rPr>
        <w:t xml:space="preserve">, ki je priloga te razpisne dokumentacije. </w:t>
      </w:r>
    </w:p>
    <w:p w14:paraId="6D45D7EF" w14:textId="77777777" w:rsidR="009713B5" w:rsidRPr="00036CF6" w:rsidRDefault="009713B5" w:rsidP="00036CF6">
      <w:pPr>
        <w:keepNext/>
        <w:keepLines/>
        <w:jc w:val="both"/>
        <w:rPr>
          <w:rFonts w:ascii="Tahoma" w:hAnsi="Tahoma" w:cs="Tahoma"/>
        </w:rPr>
      </w:pPr>
    </w:p>
    <w:p w14:paraId="011698F3"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Skupna ponudba (s partnerjem/ji), ponudba s podizvajalci in/ali s subjekti, katerih zmogljivosti uporablja gospodarski subjekt:</w:t>
      </w:r>
    </w:p>
    <w:p w14:paraId="5AF652E8" w14:textId="77777777" w:rsidR="00411688" w:rsidRPr="00036CF6" w:rsidRDefault="00411688" w:rsidP="00036CF6">
      <w:pPr>
        <w:keepNext/>
        <w:keepLines/>
        <w:jc w:val="both"/>
        <w:rPr>
          <w:rFonts w:ascii="Tahoma" w:hAnsi="Tahoma" w:cs="Tahoma"/>
        </w:rPr>
      </w:pPr>
    </w:p>
    <w:p w14:paraId="36D763B4" w14:textId="77777777" w:rsidR="00411688" w:rsidRPr="00036CF6" w:rsidRDefault="00411688" w:rsidP="00036CF6">
      <w:pPr>
        <w:keepNext/>
        <w:keepLines/>
        <w:jc w:val="both"/>
        <w:rPr>
          <w:rFonts w:ascii="Tahoma" w:hAnsi="Tahoma" w:cs="Tahoma"/>
        </w:rPr>
      </w:pPr>
      <w:r w:rsidRPr="00036CF6">
        <w:rPr>
          <w:rFonts w:ascii="Tahoma" w:hAnsi="Tahoma" w:cs="Tahoma"/>
        </w:rPr>
        <w:t xml:space="preserve">Če ponudnik nastopa </w:t>
      </w:r>
      <w:r w:rsidRPr="00036CF6">
        <w:rPr>
          <w:rFonts w:ascii="Tahoma" w:hAnsi="Tahoma" w:cs="Tahoma"/>
          <w:u w:val="single"/>
        </w:rPr>
        <w:t>v skupni ponudbi (s partnerjem/ji)</w:t>
      </w:r>
      <w:r w:rsidRPr="00036CF6">
        <w:rPr>
          <w:rFonts w:ascii="Tahoma" w:hAnsi="Tahoma" w:cs="Tahoma"/>
        </w:rPr>
        <w:t xml:space="preserve">, </w:t>
      </w:r>
      <w:r w:rsidRPr="00036CF6">
        <w:rPr>
          <w:rFonts w:ascii="Tahoma" w:hAnsi="Tahoma" w:cs="Tahoma"/>
          <w:b/>
        </w:rPr>
        <w:t>mora</w:t>
      </w:r>
      <w:r w:rsidRPr="00036CF6">
        <w:rPr>
          <w:rFonts w:ascii="Tahoma" w:hAnsi="Tahoma" w:cs="Tahoma"/>
        </w:rPr>
        <w:t xml:space="preserve"> </w:t>
      </w:r>
      <w:r w:rsidRPr="00036CF6">
        <w:rPr>
          <w:rFonts w:ascii="Tahoma" w:hAnsi="Tahoma" w:cs="Tahoma"/>
          <w:u w:val="single"/>
        </w:rPr>
        <w:t>poleg svojega</w:t>
      </w:r>
      <w:r w:rsidRPr="00036CF6">
        <w:rPr>
          <w:rFonts w:ascii="Tahoma" w:hAnsi="Tahoma" w:cs="Tahoma"/>
        </w:rPr>
        <w:t xml:space="preserve"> priložiti tudi </w:t>
      </w:r>
      <w:r w:rsidRPr="00036CF6">
        <w:rPr>
          <w:rFonts w:ascii="Tahoma" w:hAnsi="Tahoma" w:cs="Tahoma"/>
          <w:b/>
          <w:u w:val="single"/>
        </w:rPr>
        <w:t>ločen</w:t>
      </w:r>
      <w:r w:rsidRPr="00036CF6">
        <w:rPr>
          <w:rFonts w:ascii="Tahoma" w:hAnsi="Tahoma" w:cs="Tahoma"/>
        </w:rPr>
        <w:t xml:space="preserve"> ESPD obrazec za </w:t>
      </w:r>
      <w:r w:rsidRPr="00036CF6">
        <w:rPr>
          <w:rFonts w:ascii="Tahoma" w:hAnsi="Tahoma" w:cs="Tahoma"/>
          <w:u w:val="single"/>
        </w:rPr>
        <w:t>vsakega od sodelujočih partnerjev</w:t>
      </w:r>
      <w:r w:rsidRPr="00036CF6">
        <w:rPr>
          <w:rFonts w:ascii="Tahoma" w:hAnsi="Tahoma" w:cs="Tahoma"/>
        </w:rPr>
        <w:t xml:space="preserve"> v skupni ponudbi. </w:t>
      </w:r>
      <w:r w:rsidRPr="00036CF6">
        <w:rPr>
          <w:rFonts w:ascii="Tahoma" w:hAnsi="Tahoma" w:cs="Tahoma"/>
          <w:b/>
        </w:rPr>
        <w:t>Enako velja v primeru</w:t>
      </w:r>
      <w:r w:rsidRPr="00036CF6">
        <w:rPr>
          <w:rFonts w:ascii="Tahoma" w:hAnsi="Tahoma" w:cs="Tahoma"/>
        </w:rPr>
        <w:t xml:space="preserve">, če ponudnik sodeluje s </w:t>
      </w:r>
      <w:r w:rsidRPr="00036CF6">
        <w:rPr>
          <w:rFonts w:ascii="Tahoma" w:hAnsi="Tahoma" w:cs="Tahoma"/>
          <w:u w:val="single"/>
        </w:rPr>
        <w:t>podizvajalci</w:t>
      </w:r>
      <w:r w:rsidRPr="00036CF6">
        <w:rPr>
          <w:rFonts w:ascii="Tahoma" w:hAnsi="Tahoma" w:cs="Tahoma"/>
        </w:rPr>
        <w:t xml:space="preserve"> ali če se ponudnik pri izkazovanju svoje sposobnosti sklicuje </w:t>
      </w:r>
      <w:r w:rsidRPr="00036CF6">
        <w:rPr>
          <w:rFonts w:ascii="Tahoma" w:hAnsi="Tahoma" w:cs="Tahoma"/>
          <w:u w:val="single"/>
        </w:rPr>
        <w:t>na druge gospodarske subjekte</w:t>
      </w:r>
      <w:r w:rsidRPr="00036CF6">
        <w:rPr>
          <w:rFonts w:ascii="Tahoma" w:hAnsi="Tahoma" w:cs="Tahoma"/>
        </w:rPr>
        <w:t xml:space="preserve"> </w:t>
      </w:r>
      <w:r w:rsidRPr="00036CF6">
        <w:rPr>
          <w:rFonts w:ascii="Tahoma" w:hAnsi="Tahoma" w:cs="Tahoma"/>
          <w:i/>
        </w:rPr>
        <w:t>(priložiti je potrebno ločen ESPD obrazec zase kot ponudnika, ter ločene ESPD obrazce za vsakega podizvajalca in subjekta, katerih zmogljivosti uporablja ponudnik v ponudbi).</w:t>
      </w:r>
      <w:r w:rsidRPr="00036CF6">
        <w:rPr>
          <w:rFonts w:ascii="Tahoma" w:hAnsi="Tahoma" w:cs="Tahoma"/>
        </w:rPr>
        <w:t xml:space="preserve">   </w:t>
      </w:r>
    </w:p>
    <w:p w14:paraId="0018B208" w14:textId="77777777" w:rsidR="00411688" w:rsidRPr="00036CF6" w:rsidRDefault="00411688" w:rsidP="00036CF6">
      <w:pPr>
        <w:keepNext/>
        <w:keepLines/>
        <w:jc w:val="both"/>
        <w:rPr>
          <w:rFonts w:ascii="Tahoma" w:hAnsi="Tahoma" w:cs="Tahoma"/>
        </w:rPr>
      </w:pPr>
    </w:p>
    <w:p w14:paraId="412DDED0" w14:textId="77777777" w:rsidR="009F7C98" w:rsidRPr="00036CF6" w:rsidRDefault="009F7C98" w:rsidP="00036CF6">
      <w:pPr>
        <w:keepNext/>
        <w:keepLines/>
        <w:numPr>
          <w:ilvl w:val="0"/>
          <w:numId w:val="11"/>
        </w:numPr>
        <w:ind w:left="284" w:hanging="284"/>
        <w:jc w:val="both"/>
        <w:rPr>
          <w:rFonts w:ascii="Tahoma" w:eastAsia="Calibri" w:hAnsi="Tahoma" w:cs="Tahoma"/>
          <w:b/>
        </w:rPr>
      </w:pPr>
      <w:r w:rsidRPr="00036CF6">
        <w:rPr>
          <w:rFonts w:ascii="Tahoma" w:eastAsia="Calibri" w:hAnsi="Tahoma" w:cs="Tahoma"/>
          <w:b/>
        </w:rPr>
        <w:t>Navodila za ESPD obrazec:</w:t>
      </w:r>
    </w:p>
    <w:p w14:paraId="17C99A65" w14:textId="77777777" w:rsidR="009F7C98" w:rsidRPr="00036CF6" w:rsidRDefault="009F7C98" w:rsidP="00036CF6">
      <w:pPr>
        <w:keepNext/>
        <w:keepLines/>
        <w:jc w:val="both"/>
        <w:rPr>
          <w:rFonts w:ascii="Tahoma" w:eastAsia="Calibri" w:hAnsi="Tahoma" w:cs="Tahoma"/>
        </w:rPr>
      </w:pPr>
    </w:p>
    <w:p w14:paraId="2C34DD73" w14:textId="77777777" w:rsidR="009F7C98" w:rsidRPr="00036CF6" w:rsidRDefault="009F7C98" w:rsidP="00036CF6">
      <w:pPr>
        <w:keepNext/>
        <w:keepLines/>
        <w:jc w:val="both"/>
        <w:rPr>
          <w:rFonts w:ascii="Tahoma" w:hAnsi="Tahoma" w:cs="Tahoma"/>
          <w:bCs/>
        </w:rPr>
      </w:pPr>
      <w:r w:rsidRPr="00036CF6">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3204692" w14:textId="77777777" w:rsidR="009F7C98" w:rsidRPr="00036CF6" w:rsidRDefault="009F7C98" w:rsidP="00036CF6">
      <w:pPr>
        <w:keepNext/>
        <w:keepLines/>
        <w:jc w:val="both"/>
        <w:rPr>
          <w:rFonts w:ascii="Tahoma" w:hAnsi="Tahoma" w:cs="Tahoma"/>
          <w:bCs/>
        </w:rPr>
      </w:pPr>
    </w:p>
    <w:p w14:paraId="083FEE96" w14:textId="77777777" w:rsidR="009F7C98" w:rsidRPr="00036CF6" w:rsidRDefault="009F7C98" w:rsidP="00036CF6">
      <w:pPr>
        <w:keepNext/>
        <w:keepLines/>
        <w:jc w:val="both"/>
        <w:rPr>
          <w:rFonts w:ascii="Tahoma" w:hAnsi="Tahoma" w:cs="Tahoma"/>
          <w:bCs/>
        </w:rPr>
      </w:pPr>
      <w:r w:rsidRPr="00036CF6">
        <w:rPr>
          <w:rFonts w:ascii="Tahoma" w:hAnsi="Tahoma" w:cs="Tahoma"/>
          <w:bCs/>
          <w:u w:val="single"/>
        </w:rPr>
        <w:t xml:space="preserve">Šteje se, da gospodarski subjekt s predložitvijo ESPD obrazca </w:t>
      </w:r>
      <w:r w:rsidRPr="00036CF6">
        <w:rPr>
          <w:rFonts w:ascii="Tahoma" w:hAnsi="Tahoma" w:cs="Tahoma"/>
          <w:b/>
          <w:bCs/>
          <w:u w:val="single"/>
        </w:rPr>
        <w:t>izjavlja oziroma potrdi, da izpolnjuje vse (zanj) zahtevane pogoje in zahteve naročnika</w:t>
      </w:r>
      <w:r w:rsidRPr="00036CF6">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036CF6">
        <w:rPr>
          <w:rFonts w:ascii="Tahoma" w:hAnsi="Tahoma" w:cs="Tahoma"/>
          <w:bCs/>
        </w:rPr>
        <w:t>. Torej določila glede ESPD v tej točki (in naslednji) veljajo za vso razpisno dokumentacijo (vsa poglavja).</w:t>
      </w:r>
    </w:p>
    <w:p w14:paraId="17B0B608" w14:textId="77777777" w:rsidR="009F7C98" w:rsidRPr="00036CF6" w:rsidRDefault="009F7C98" w:rsidP="00036CF6">
      <w:pPr>
        <w:keepNext/>
        <w:keepLines/>
        <w:jc w:val="both"/>
        <w:rPr>
          <w:rFonts w:ascii="Tahoma" w:hAnsi="Tahoma" w:cs="Tahoma"/>
          <w:bCs/>
        </w:rPr>
      </w:pPr>
    </w:p>
    <w:p w14:paraId="71440A97" w14:textId="79C49ADC" w:rsidR="009F7C98" w:rsidRPr="00036CF6" w:rsidRDefault="009F7C98" w:rsidP="00036CF6">
      <w:pPr>
        <w:keepNext/>
        <w:keepLines/>
        <w:jc w:val="both"/>
        <w:rPr>
          <w:rFonts w:ascii="Tahoma" w:hAnsi="Tahoma" w:cs="Tahoma"/>
          <w:bCs/>
        </w:rPr>
      </w:pPr>
      <w:r w:rsidRPr="00036CF6">
        <w:rPr>
          <w:rFonts w:ascii="Tahoma" w:hAnsi="Tahoma" w:cs="Tahoma"/>
          <w:bCs/>
        </w:rPr>
        <w:t>Naročnik bo dejansko izpolnjevanje pogojev in zahtev naročnika, preverjal v skladu z dokazili oziroma na način kot le to izhaja iz razpisne dokumentacije ter v skladu z ZJN-3.</w:t>
      </w:r>
    </w:p>
    <w:p w14:paraId="55A75D04" w14:textId="77777777" w:rsidR="0055216D" w:rsidRPr="00036CF6" w:rsidRDefault="0055216D" w:rsidP="00036CF6">
      <w:pPr>
        <w:keepNext/>
        <w:keepLines/>
        <w:jc w:val="both"/>
        <w:rPr>
          <w:rFonts w:ascii="Tahoma" w:hAnsi="Tahoma" w:cs="Tahoma"/>
          <w:bCs/>
        </w:rPr>
      </w:pPr>
    </w:p>
    <w:p w14:paraId="5DA23B87" w14:textId="77777777" w:rsidR="009F7C98" w:rsidRPr="00036CF6" w:rsidRDefault="009F7C98" w:rsidP="00036CF6">
      <w:pPr>
        <w:keepNext/>
        <w:keepLines/>
        <w:jc w:val="both"/>
        <w:rPr>
          <w:rFonts w:ascii="Tahoma" w:hAnsi="Tahoma" w:cs="Tahoma"/>
          <w:b/>
          <w:bCs/>
        </w:rPr>
      </w:pPr>
      <w:r w:rsidRPr="00036CF6">
        <w:rPr>
          <w:rFonts w:ascii="Tahoma" w:hAnsi="Tahoma" w:cs="Tahoma"/>
          <w:b/>
          <w:bCs/>
        </w:rPr>
        <w:t>ESPD:</w:t>
      </w:r>
    </w:p>
    <w:p w14:paraId="33D2957E" w14:textId="77777777" w:rsidR="009F7C98" w:rsidRPr="00036CF6" w:rsidRDefault="009F7C98" w:rsidP="00036CF6">
      <w:pPr>
        <w:keepNext/>
        <w:keepLines/>
        <w:jc w:val="both"/>
        <w:rPr>
          <w:rFonts w:ascii="Tahoma" w:hAnsi="Tahoma" w:cs="Tahoma"/>
          <w:bCs/>
        </w:rPr>
      </w:pPr>
      <w:r w:rsidRPr="00036CF6">
        <w:rPr>
          <w:rFonts w:ascii="Tahoma" w:hAnsi="Tahoma" w:cs="Tahoma"/>
          <w:bCs/>
        </w:rPr>
        <w:t xml:space="preserve">Ponudnik (in ostali subjekti v okviru ponudbe tj. partnerji/podizvajalci) uvodoma na svoj računalnik (ali drugi elektronski medij) shrani naročnikov ESPD obrazec, ki ga naročnik ponudniku posreduje v okviru sistem e-JN (v elektronski obliki v formatu </w:t>
      </w:r>
      <w:proofErr w:type="spellStart"/>
      <w:r w:rsidRPr="00036CF6">
        <w:rPr>
          <w:rFonts w:ascii="Tahoma" w:hAnsi="Tahoma" w:cs="Tahoma"/>
          <w:bCs/>
        </w:rPr>
        <w:t>xml</w:t>
      </w:r>
      <w:proofErr w:type="spellEnd"/>
      <w:r w:rsidRPr="00036CF6">
        <w:rPr>
          <w:rFonts w:ascii="Tahoma" w:hAnsi="Tahoma" w:cs="Tahoma"/>
          <w:bCs/>
        </w:rPr>
        <w:t xml:space="preserve">). Ponudnik nato preko brezplačne spletne strani </w:t>
      </w:r>
      <w:hyperlink r:id="rId19" w:history="1">
        <w:r w:rsidRPr="00036CF6">
          <w:rPr>
            <w:rFonts w:ascii="Tahoma" w:hAnsi="Tahoma" w:cs="Tahoma"/>
            <w:bCs/>
            <w:color w:val="0000FF"/>
            <w:u w:val="single"/>
          </w:rPr>
          <w:t>ESPD (gov.si)</w:t>
        </w:r>
      </w:hyperlink>
      <w:r w:rsidRPr="00036CF6">
        <w:rPr>
          <w:rFonts w:ascii="Tahoma" w:hAnsi="Tahoma" w:cs="Tahoma"/>
          <w:bCs/>
          <w:color w:val="0000FF"/>
          <w:u w:val="single"/>
        </w:rPr>
        <w:t xml:space="preserve"> </w:t>
      </w:r>
      <w:r w:rsidRPr="00036CF6">
        <w:rPr>
          <w:rFonts w:ascii="Tahoma" w:hAnsi="Tahoma" w:cs="Tahoma"/>
          <w:bCs/>
        </w:rPr>
        <w:t xml:space="preserve">prične z izpolnjevanjem obrazca ESPD tako, da </w:t>
      </w:r>
      <w:r w:rsidRPr="00036CF6">
        <w:rPr>
          <w:rFonts w:ascii="Tahoma" w:hAnsi="Tahoma" w:cs="Tahoma"/>
          <w:b/>
          <w:bCs/>
        </w:rPr>
        <w:t xml:space="preserve">označi, da je gospodarski subjekt </w:t>
      </w:r>
      <w:r w:rsidRPr="00036CF6">
        <w:rPr>
          <w:rFonts w:ascii="Tahoma" w:hAnsi="Tahoma" w:cs="Tahoma"/>
          <w:bCs/>
        </w:rPr>
        <w:t xml:space="preserve">in izbere možnost: </w:t>
      </w:r>
      <w:r w:rsidRPr="00036CF6">
        <w:rPr>
          <w:rFonts w:ascii="Tahoma" w:hAnsi="Tahoma" w:cs="Tahoma"/>
          <w:b/>
          <w:bCs/>
        </w:rPr>
        <w:t>»Uvoziti naročnikov ESPD«</w:t>
      </w:r>
      <w:r w:rsidRPr="00036CF6">
        <w:rPr>
          <w:rFonts w:ascii="Tahoma" w:hAnsi="Tahoma" w:cs="Tahoma"/>
          <w:bCs/>
        </w:rPr>
        <w:t>.</w:t>
      </w:r>
      <w:r w:rsidRPr="00036CF6">
        <w:rPr>
          <w:rFonts w:ascii="Tahoma" w:hAnsi="Tahoma" w:cs="Tahoma"/>
          <w:b/>
          <w:bCs/>
        </w:rPr>
        <w:t xml:space="preserve"> </w:t>
      </w:r>
      <w:r w:rsidRPr="00036CF6">
        <w:rPr>
          <w:rFonts w:ascii="Tahoma" w:hAnsi="Tahoma" w:cs="Tahoma"/>
          <w:bCs/>
        </w:rPr>
        <w:t>Ponudnik izbere ukaz »Prebrskaj…« in na svojem računalniku (oziroma drugem elektronskem mediju) poišče ESPD (.</w:t>
      </w:r>
      <w:proofErr w:type="spellStart"/>
      <w:r w:rsidRPr="00036CF6">
        <w:rPr>
          <w:rFonts w:ascii="Tahoma" w:hAnsi="Tahoma" w:cs="Tahoma"/>
          <w:bCs/>
        </w:rPr>
        <w:t>xml</w:t>
      </w:r>
      <w:proofErr w:type="spellEnd"/>
      <w:r w:rsidRPr="00036CF6">
        <w:rPr>
          <w:rFonts w:ascii="Tahoma" w:hAnsi="Tahoma" w:cs="Tahoma"/>
          <w:bCs/>
        </w:rPr>
        <w:t xml:space="preserve"> datoteko), ki ga je za potrebe predmetnega javnega naročila pripravil naročnik, ponudnik pa ga je predhodno shranil na računalnik (ali drug elektronski medij). Nato izbere ukaz »</w:t>
      </w:r>
      <w:r w:rsidRPr="00036CF6">
        <w:rPr>
          <w:rFonts w:ascii="Tahoma" w:hAnsi="Tahoma" w:cs="Tahoma"/>
          <w:b/>
          <w:bCs/>
        </w:rPr>
        <w:t xml:space="preserve">Uvozi ESPD« </w:t>
      </w:r>
      <w:r w:rsidRPr="00036CF6">
        <w:rPr>
          <w:rFonts w:ascii="Tahoma" w:hAnsi="Tahoma" w:cs="Tahoma"/>
          <w:bCs/>
        </w:rPr>
        <w:t xml:space="preserve">in začne z izpolnjevanjem ESPD. </w:t>
      </w:r>
    </w:p>
    <w:p w14:paraId="30BDC862" w14:textId="77777777" w:rsidR="009F7C98" w:rsidRPr="00036CF6" w:rsidRDefault="009F7C98" w:rsidP="00036CF6">
      <w:pPr>
        <w:keepNext/>
        <w:keepLines/>
        <w:jc w:val="both"/>
        <w:rPr>
          <w:rFonts w:ascii="Tahoma" w:hAnsi="Tahoma" w:cs="Tahoma"/>
          <w:bCs/>
        </w:rPr>
      </w:pPr>
    </w:p>
    <w:p w14:paraId="7BBD279F" w14:textId="77777777" w:rsidR="009F7C98" w:rsidRPr="00036CF6" w:rsidRDefault="009F7C98" w:rsidP="00036CF6">
      <w:pPr>
        <w:keepNext/>
        <w:keepLines/>
        <w:jc w:val="both"/>
        <w:rPr>
          <w:rFonts w:ascii="Tahoma" w:hAnsi="Tahoma" w:cs="Tahoma"/>
          <w:b/>
          <w:bCs/>
          <w:i/>
        </w:rPr>
      </w:pPr>
      <w:r w:rsidRPr="00036CF6">
        <w:rPr>
          <w:rFonts w:ascii="Tahoma" w:hAnsi="Tahoma" w:cs="Tahoma"/>
          <w:b/>
          <w:bCs/>
          <w:i/>
        </w:rPr>
        <w:lastRenderedPageBreak/>
        <w:t>Naročnik lahko ponudnika kadarkoli med postopkom pozove, da predložijo vsa dokazila ali del dokazil v zvezi z navedbami v izjavi (ESPD).</w:t>
      </w:r>
    </w:p>
    <w:p w14:paraId="1DDCFC49" w14:textId="77777777" w:rsidR="000D5DF5" w:rsidRPr="00036CF6" w:rsidRDefault="000D5DF5" w:rsidP="00036CF6">
      <w:pPr>
        <w:keepNext/>
        <w:keepLines/>
        <w:jc w:val="both"/>
        <w:rPr>
          <w:rFonts w:ascii="Tahoma" w:hAnsi="Tahoma" w:cs="Tahoma"/>
          <w:bCs/>
        </w:rPr>
      </w:pPr>
    </w:p>
    <w:p w14:paraId="41C748B9" w14:textId="77777777" w:rsidR="00411688" w:rsidRPr="00036CF6" w:rsidRDefault="00411688" w:rsidP="00036CF6">
      <w:pPr>
        <w:pStyle w:val="Odstavekseznama"/>
        <w:keepNext/>
        <w:keepLines/>
        <w:numPr>
          <w:ilvl w:val="1"/>
          <w:numId w:val="15"/>
        </w:numPr>
        <w:jc w:val="both"/>
        <w:rPr>
          <w:rFonts w:ascii="Tahoma" w:hAnsi="Tahoma" w:cs="Tahoma"/>
          <w:b/>
        </w:rPr>
      </w:pPr>
      <w:r w:rsidRPr="00036CF6">
        <w:rPr>
          <w:rFonts w:ascii="Tahoma" w:hAnsi="Tahoma" w:cs="Tahoma"/>
          <w:b/>
        </w:rPr>
        <w:t>Razlogi za izključitev</w:t>
      </w:r>
    </w:p>
    <w:p w14:paraId="153DB0A2" w14:textId="77777777" w:rsidR="00411688" w:rsidRPr="00036CF6" w:rsidRDefault="00411688" w:rsidP="00036CF6">
      <w:pPr>
        <w:keepNext/>
        <w:keepLines/>
        <w:jc w:val="both"/>
        <w:rPr>
          <w:rFonts w:ascii="Tahoma" w:hAnsi="Tahoma" w:cs="Tahoma"/>
        </w:rPr>
      </w:pPr>
    </w:p>
    <w:p w14:paraId="1E69DE02" w14:textId="77777777" w:rsidR="009F7C98" w:rsidRPr="00036CF6" w:rsidRDefault="009F7C98" w:rsidP="00036CF6">
      <w:pPr>
        <w:keepNext/>
        <w:keepLines/>
        <w:jc w:val="both"/>
        <w:rPr>
          <w:rFonts w:ascii="Tahoma" w:hAnsi="Tahoma" w:cs="Tahoma"/>
          <w:bCs/>
        </w:rPr>
      </w:pPr>
      <w:r w:rsidRPr="00036CF6">
        <w:rPr>
          <w:rFonts w:ascii="Tahoma" w:hAnsi="Tahoma" w:cs="Tahoma"/>
          <w:bCs/>
        </w:rPr>
        <w:t xml:space="preserve">Naročnik bo iz sodelovanja v postopku javnega naročanja izključil </w:t>
      </w:r>
      <w:r w:rsidRPr="00036CF6">
        <w:rPr>
          <w:rFonts w:ascii="Tahoma" w:hAnsi="Tahoma" w:cs="Tahoma"/>
        </w:rPr>
        <w:t>ponudnika</w:t>
      </w:r>
      <w:r w:rsidRPr="00036CF6">
        <w:rPr>
          <w:rFonts w:ascii="Tahoma" w:hAnsi="Tahoma" w:cs="Tahoma"/>
          <w:bCs/>
        </w:rPr>
        <w:t>, če pri preverjanju v skladu s z ZJN-3 ugotovi ali je drugače seznanjen, da ponudnik ne izpolnjuje pogojev v skladu s prvim, drugim in četrtim odstavkom 75. člena ZJN-3.</w:t>
      </w:r>
    </w:p>
    <w:p w14:paraId="5E76ABE5" w14:textId="77777777" w:rsidR="009F7C98" w:rsidRPr="00036CF6" w:rsidRDefault="009F7C98" w:rsidP="00036CF6">
      <w:pPr>
        <w:keepNext/>
        <w:keepLines/>
        <w:jc w:val="both"/>
        <w:rPr>
          <w:rFonts w:ascii="Tahoma" w:hAnsi="Tahoma" w:cs="Tahoma"/>
        </w:rPr>
      </w:pPr>
      <w:r w:rsidRPr="00036CF6">
        <w:rPr>
          <w:rFonts w:ascii="Tahoma" w:hAnsi="Tahoma" w:cs="Tahoma"/>
          <w:bCs/>
        </w:rPr>
        <w:t xml:space="preserve"> </w:t>
      </w:r>
    </w:p>
    <w:p w14:paraId="09AD60BD" w14:textId="7BA4DAB3" w:rsidR="009F7C98" w:rsidRDefault="009F7C98" w:rsidP="00036CF6">
      <w:pPr>
        <w:keepNext/>
        <w:keepLines/>
        <w:ind w:right="-2"/>
        <w:jc w:val="both"/>
        <w:rPr>
          <w:rFonts w:ascii="Tahoma" w:hAnsi="Tahoma" w:cs="Tahoma"/>
          <w:i/>
        </w:rPr>
      </w:pPr>
      <w:r w:rsidRPr="00036CF6">
        <w:rPr>
          <w:rFonts w:ascii="Tahoma" w:hAnsi="Tahoma" w:cs="Tahoma"/>
          <w: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D in E uporabljen izraz »ponudnik«, je uporabljen kot nevtralni izraz za ponudnika, partnerja, podizvajalca in subjekta, katerega zmogljivost uporablja ponudnik.</w:t>
      </w:r>
    </w:p>
    <w:p w14:paraId="3450DB32" w14:textId="77777777" w:rsidR="009F7C98" w:rsidRPr="00036CF6" w:rsidRDefault="009F7C98" w:rsidP="00036CF6">
      <w:pPr>
        <w:keepNext/>
        <w:keepLines/>
        <w:ind w:right="-2"/>
        <w:jc w:val="both"/>
        <w:rPr>
          <w:rFonts w:ascii="Tahoma" w:hAnsi="Tahoma" w:cs="Tahoma"/>
          <w:b/>
          <w:lang w:val="x-none"/>
        </w:rPr>
      </w:pPr>
    </w:p>
    <w:p w14:paraId="1CF5E00A"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A: Razlogi, povezani s kazenskimi obsodbami (prvi odstavek 75. člena ZJN-3)</w:t>
      </w:r>
    </w:p>
    <w:p w14:paraId="1FA08F11" w14:textId="1ACDF82B" w:rsidR="009F7C98" w:rsidRDefault="009F7C98" w:rsidP="00036CF6">
      <w:pPr>
        <w:keepNext/>
        <w:keepLines/>
        <w:ind w:right="-2"/>
        <w:jc w:val="both"/>
        <w:rPr>
          <w:rFonts w:ascii="Tahoma" w:eastAsia="Calibri" w:hAnsi="Tahoma" w:cs="Tahoma"/>
        </w:rPr>
      </w:pPr>
      <w:r w:rsidRPr="00036CF6">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036CF6">
        <w:rPr>
          <w:rFonts w:ascii="Tahoma" w:eastAsia="Calibri" w:hAnsi="Tahoma" w:cs="Tahoma"/>
        </w:rPr>
        <w:t>popr</w:t>
      </w:r>
      <w:proofErr w:type="spellEnd"/>
      <w:r w:rsidRPr="00036CF6">
        <w:rPr>
          <w:rFonts w:ascii="Tahoma" w:eastAsia="Calibri" w:hAnsi="Tahoma" w:cs="Tahoma"/>
        </w:rPr>
        <w:t>., 54/15, 38/16, 27/17, 23/20, 91/20, 95/21, 186/21, 105/22 – ZZNŠPP in 16/23, s spremembami; v nadaljnjem besedilu: KZ-1) ali za primerljiva kazniva dejanja, ki so jih izrekla tuja sodišča, ki so opredeljena v prvem odstavku 75. člena ZJN-3.</w:t>
      </w:r>
    </w:p>
    <w:p w14:paraId="6D9D31D3" w14:textId="77777777" w:rsidR="009F7C98" w:rsidRPr="00036CF6" w:rsidRDefault="009F7C98" w:rsidP="00036CF6">
      <w:pPr>
        <w:keepNext/>
        <w:keepLines/>
        <w:jc w:val="both"/>
        <w:rPr>
          <w:rFonts w:ascii="Tahoma" w:hAnsi="Tahoma" w:cs="Tahoma"/>
        </w:rPr>
      </w:pPr>
    </w:p>
    <w:p w14:paraId="428D63C3"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B: Razlogi, povezani s plačilom davkov ali prispevkov za socialno varnost (drugi odstavek 75. člena ZJN-3)</w:t>
      </w:r>
    </w:p>
    <w:p w14:paraId="45391046" w14:textId="77777777" w:rsidR="009F7C98" w:rsidRPr="00036CF6" w:rsidRDefault="009F7C98" w:rsidP="00036CF6">
      <w:pPr>
        <w:keepNext/>
        <w:keepLines/>
        <w:jc w:val="both"/>
        <w:rPr>
          <w:rFonts w:ascii="Tahoma" w:hAnsi="Tahoma" w:cs="Tahoma"/>
        </w:rPr>
      </w:pPr>
      <w:r w:rsidRPr="00036CF6">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6C207C3" w14:textId="77777777" w:rsidR="0055216D" w:rsidRPr="00036CF6" w:rsidRDefault="0055216D" w:rsidP="00036CF6">
      <w:pPr>
        <w:keepNext/>
        <w:keepLines/>
        <w:jc w:val="both"/>
        <w:rPr>
          <w:rFonts w:ascii="Tahoma" w:hAnsi="Tahoma" w:cs="Tahoma"/>
        </w:rPr>
      </w:pPr>
    </w:p>
    <w:p w14:paraId="52C902DE"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D: Nacionalni razlogi za izključitev</w:t>
      </w:r>
    </w:p>
    <w:p w14:paraId="047FEDD9" w14:textId="5830D439" w:rsidR="009F7C98" w:rsidRDefault="009F7C98" w:rsidP="00036CF6">
      <w:pPr>
        <w:keepNext/>
        <w:keepLines/>
        <w:jc w:val="both"/>
        <w:rPr>
          <w:rFonts w:ascii="Tahoma" w:hAnsi="Tahoma" w:cs="Tahoma"/>
        </w:rPr>
      </w:pPr>
      <w:r w:rsidRPr="00036CF6">
        <w:rPr>
          <w:rFonts w:ascii="Tahoma" w:hAnsi="Tahoma" w:cs="Tahoma"/>
        </w:rPr>
        <w:t>Naročnik bo iz posameznega postopka javnega naročanja izključil gospodarski subjekt:</w:t>
      </w:r>
    </w:p>
    <w:p w14:paraId="3AD4403A" w14:textId="77777777" w:rsidR="009F7C98" w:rsidRPr="00036CF6" w:rsidRDefault="009F7C98" w:rsidP="00036CF6">
      <w:pPr>
        <w:keepNext/>
        <w:keepLines/>
        <w:jc w:val="both"/>
        <w:rPr>
          <w:rFonts w:ascii="Tahoma" w:hAnsi="Tahoma" w:cs="Tahoma"/>
        </w:rPr>
      </w:pPr>
    </w:p>
    <w:p w14:paraId="7BB0B2DB" w14:textId="77777777" w:rsidR="009F7C98" w:rsidRPr="00036CF6" w:rsidRDefault="009F7C98" w:rsidP="00036CF6">
      <w:pPr>
        <w:keepNext/>
        <w:keepLines/>
        <w:ind w:left="284" w:hanging="284"/>
        <w:jc w:val="both"/>
        <w:rPr>
          <w:rFonts w:ascii="Tahoma" w:hAnsi="Tahoma" w:cs="Tahoma"/>
        </w:rPr>
      </w:pPr>
      <w:r w:rsidRPr="00036CF6">
        <w:rPr>
          <w:rFonts w:ascii="Tahoma" w:hAnsi="Tahoma" w:cs="Tahoma"/>
          <w:b/>
        </w:rPr>
        <w:t>D.1: Točka a) četrtega odstavka 75. člena ZJN-3</w:t>
      </w:r>
    </w:p>
    <w:p w14:paraId="6FC0DCC4" w14:textId="54E22D6F" w:rsidR="004168B2" w:rsidRPr="00036CF6" w:rsidRDefault="009F7C98" w:rsidP="00036CF6">
      <w:pPr>
        <w:keepNext/>
        <w:keepLines/>
        <w:ind w:left="360"/>
        <w:jc w:val="both"/>
        <w:rPr>
          <w:rFonts w:ascii="Tahoma" w:hAnsi="Tahoma" w:cs="Tahoma"/>
        </w:rPr>
      </w:pPr>
      <w:r w:rsidRPr="00036CF6">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3FE1BFD" w14:textId="77777777" w:rsidR="009F7C98" w:rsidRPr="00036CF6" w:rsidRDefault="009F7C98" w:rsidP="00036CF6">
      <w:pPr>
        <w:keepNext/>
        <w:keepLines/>
        <w:jc w:val="both"/>
        <w:rPr>
          <w:rFonts w:ascii="Tahoma" w:hAnsi="Tahoma" w:cs="Tahoma"/>
          <w:b/>
        </w:rPr>
      </w:pPr>
    </w:p>
    <w:p w14:paraId="668488EE" w14:textId="54D7C5EE" w:rsidR="009F7C98" w:rsidRPr="00036CF6" w:rsidRDefault="009F7C98" w:rsidP="00036CF6">
      <w:pPr>
        <w:keepNext/>
        <w:keepLines/>
        <w:jc w:val="both"/>
        <w:rPr>
          <w:rFonts w:ascii="Tahoma" w:hAnsi="Tahoma" w:cs="Tahoma"/>
          <w:b/>
        </w:rPr>
      </w:pPr>
      <w:r w:rsidRPr="00036CF6">
        <w:rPr>
          <w:rFonts w:ascii="Tahoma" w:hAnsi="Tahoma" w:cs="Tahoma"/>
          <w:b/>
        </w:rPr>
        <w:t>D.2: Točka b) četrtega odstavka 75. člena ZJN-3</w:t>
      </w:r>
    </w:p>
    <w:p w14:paraId="037B55F3" w14:textId="2B5C630B" w:rsidR="009F7C98" w:rsidRPr="00036CF6" w:rsidRDefault="009F7C98" w:rsidP="00036CF6">
      <w:pPr>
        <w:keepNext/>
        <w:keepLines/>
        <w:numPr>
          <w:ilvl w:val="0"/>
          <w:numId w:val="24"/>
        </w:numPr>
        <w:jc w:val="both"/>
        <w:rPr>
          <w:rFonts w:ascii="Tahoma" w:hAnsi="Tahoma" w:cs="Tahoma"/>
        </w:rPr>
      </w:pPr>
      <w:r w:rsidRPr="00036CF6">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92C30F" w14:textId="7368DE32" w:rsidR="009F7C98" w:rsidRDefault="009F7C98" w:rsidP="00036CF6">
      <w:pPr>
        <w:keepNext/>
        <w:keepLines/>
        <w:ind w:left="360"/>
        <w:jc w:val="both"/>
        <w:rPr>
          <w:rFonts w:ascii="Tahoma" w:hAnsi="Tahoma" w:cs="Tahoma"/>
          <w:b/>
        </w:rPr>
      </w:pPr>
    </w:p>
    <w:p w14:paraId="39D00B23" w14:textId="2AA73F57" w:rsidR="00CB2E1F" w:rsidRDefault="00CB2E1F" w:rsidP="00164B8F">
      <w:pPr>
        <w:keepNext/>
        <w:keepLines/>
        <w:jc w:val="both"/>
        <w:rPr>
          <w:rFonts w:ascii="Tahoma" w:hAnsi="Tahoma" w:cs="Tahoma"/>
          <w:b/>
        </w:rPr>
      </w:pPr>
    </w:p>
    <w:p w14:paraId="6D35C970" w14:textId="3BF3B428" w:rsidR="00CB44C1" w:rsidRDefault="00CB44C1" w:rsidP="00164B8F">
      <w:pPr>
        <w:keepNext/>
        <w:keepLines/>
        <w:jc w:val="both"/>
        <w:rPr>
          <w:rFonts w:ascii="Tahoma" w:hAnsi="Tahoma" w:cs="Tahoma"/>
          <w:b/>
        </w:rPr>
      </w:pPr>
    </w:p>
    <w:p w14:paraId="088757A7" w14:textId="77777777" w:rsidR="00062772" w:rsidRPr="00036CF6" w:rsidRDefault="00062772" w:rsidP="00164B8F">
      <w:pPr>
        <w:keepNext/>
        <w:keepLines/>
        <w:jc w:val="both"/>
        <w:rPr>
          <w:rFonts w:ascii="Tahoma" w:hAnsi="Tahoma" w:cs="Tahoma"/>
          <w:b/>
        </w:rPr>
      </w:pPr>
    </w:p>
    <w:p w14:paraId="2D9D0ECA" w14:textId="77777777" w:rsidR="009F7C98" w:rsidRPr="00036CF6" w:rsidRDefault="009F7C98" w:rsidP="00036CF6">
      <w:pPr>
        <w:keepNext/>
        <w:keepLines/>
        <w:jc w:val="both"/>
        <w:rPr>
          <w:rFonts w:ascii="Tahoma" w:hAnsi="Tahoma" w:cs="Tahoma"/>
          <w:b/>
        </w:rPr>
      </w:pPr>
      <w:r w:rsidRPr="00036CF6">
        <w:rPr>
          <w:rFonts w:ascii="Tahoma" w:hAnsi="Tahoma" w:cs="Tahoma"/>
          <w:b/>
        </w:rPr>
        <w:lastRenderedPageBreak/>
        <w:t>D.3: Kršitev temeljnih pravic delavcev (196. člen KZ-1), prvi odstavek 75. člena ZJN-3</w:t>
      </w:r>
    </w:p>
    <w:p w14:paraId="7D4D281B" w14:textId="77777777" w:rsidR="009F7C98" w:rsidRPr="00036CF6" w:rsidRDefault="009F7C98" w:rsidP="00036CF6">
      <w:pPr>
        <w:keepNext/>
        <w:keepLines/>
        <w:numPr>
          <w:ilvl w:val="0"/>
          <w:numId w:val="24"/>
        </w:numPr>
        <w:jc w:val="both"/>
        <w:rPr>
          <w:rFonts w:ascii="Tahoma" w:hAnsi="Tahoma" w:cs="Tahoma"/>
          <w:bCs/>
        </w:rPr>
      </w:pPr>
      <w:r w:rsidRPr="00036CF6">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4089404" w14:textId="77777777" w:rsidR="009F7C98" w:rsidRPr="00036CF6" w:rsidRDefault="009F7C98" w:rsidP="00036CF6">
      <w:pPr>
        <w:keepNext/>
        <w:keepLines/>
        <w:jc w:val="both"/>
        <w:rPr>
          <w:rFonts w:ascii="Tahoma" w:hAnsi="Tahoma" w:cs="Tahoma"/>
          <w:b/>
        </w:rPr>
      </w:pPr>
    </w:p>
    <w:p w14:paraId="282308D7" w14:textId="77777777" w:rsidR="009F7C98" w:rsidRPr="00036CF6" w:rsidRDefault="009F7C98" w:rsidP="00036CF6">
      <w:pPr>
        <w:keepNext/>
        <w:keepLines/>
        <w:jc w:val="both"/>
        <w:rPr>
          <w:rFonts w:ascii="Tahoma" w:hAnsi="Tahoma" w:cs="Tahoma"/>
          <w:b/>
        </w:rPr>
      </w:pPr>
      <w:r w:rsidRPr="00036CF6">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316DA19" w14:textId="77777777" w:rsidR="009F7C98" w:rsidRPr="00036CF6" w:rsidRDefault="009F7C98" w:rsidP="00036CF6">
      <w:pPr>
        <w:keepNext/>
        <w:keepLines/>
        <w:jc w:val="both"/>
        <w:rPr>
          <w:rFonts w:ascii="Tahoma" w:hAnsi="Tahoma" w:cs="Tahoma"/>
          <w:b/>
          <w:bCs/>
        </w:rPr>
      </w:pPr>
      <w:r w:rsidRPr="00036CF6">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7EB9E18C"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ruski državljan ali fizična ali pravna oseba, subjekt ali organ s sedežem v Rusiji,</w:t>
      </w:r>
    </w:p>
    <w:p w14:paraId="3C0EAA5A"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 xml:space="preserve">pravna oseba, subjekt ali organ, katerih več kot 50-odstotni delež je v neposredni ali posredni lasti subjekta iz prejšnje alineje, ali </w:t>
      </w:r>
    </w:p>
    <w:p w14:paraId="19AA0727"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AE12F72" w14:textId="77777777" w:rsidR="009F7C98" w:rsidRPr="00036CF6" w:rsidRDefault="009F7C98" w:rsidP="00036CF6">
      <w:pPr>
        <w:keepNext/>
        <w:keepLines/>
        <w:ind w:right="-2"/>
        <w:jc w:val="both"/>
        <w:rPr>
          <w:rFonts w:ascii="Tahoma" w:hAnsi="Tahoma" w:cs="Tahoma"/>
        </w:rPr>
      </w:pPr>
    </w:p>
    <w:p w14:paraId="1BE5FECF" w14:textId="77777777" w:rsidR="009F7C98" w:rsidRPr="00036CF6" w:rsidRDefault="009F7C98" w:rsidP="00036CF6">
      <w:pPr>
        <w:keepNext/>
        <w:keepLines/>
        <w:jc w:val="both"/>
        <w:rPr>
          <w:rFonts w:ascii="Tahoma" w:eastAsia="Calibri" w:hAnsi="Tahoma" w:cs="Tahoma"/>
        </w:rPr>
      </w:pPr>
      <w:r w:rsidRPr="00036CF6">
        <w:rPr>
          <w:rFonts w:ascii="Tahoma" w:eastAsia="Calibri" w:hAnsi="Tahoma" w:cs="Tahoma"/>
        </w:rPr>
        <w:t xml:space="preserve">Naročnik </w:t>
      </w:r>
      <w:r w:rsidRPr="00036CF6">
        <w:rPr>
          <w:rFonts w:ascii="Tahoma" w:eastAsia="Calibri" w:hAnsi="Tahoma" w:cs="Tahoma"/>
          <w:bCs/>
        </w:rPr>
        <w:t>bo pred oddajo javnega naročila za ponudnika, kateremu se je odločil oddati predmetno naročilo,</w:t>
      </w:r>
      <w:r w:rsidRPr="00036CF6" w:rsidDel="00500A39">
        <w:rPr>
          <w:rFonts w:ascii="Tahoma" w:eastAsia="Calibri" w:hAnsi="Tahoma" w:cs="Tahoma"/>
        </w:rPr>
        <w:t xml:space="preserve"> </w:t>
      </w:r>
      <w:r w:rsidRPr="00036CF6">
        <w:rPr>
          <w:rFonts w:ascii="Tahoma" w:eastAsia="Calibri" w:hAnsi="Tahoma" w:cs="Tahoma"/>
        </w:rPr>
        <w:t xml:space="preserve">pridobil potrdilo, ki ga izda pristojni organ v Republiki Sloveniji, drugi državi članici EU ali tretji državi oziroma izpis iz aplikacije </w:t>
      </w:r>
      <w:proofErr w:type="spellStart"/>
      <w:r w:rsidRPr="00036CF6">
        <w:rPr>
          <w:rFonts w:ascii="Tahoma" w:eastAsia="Calibri" w:hAnsi="Tahoma" w:cs="Tahoma"/>
        </w:rPr>
        <w:t>eDosje</w:t>
      </w:r>
      <w:proofErr w:type="spellEnd"/>
      <w:r w:rsidRPr="00036CF6">
        <w:rPr>
          <w:rFonts w:ascii="Tahoma" w:eastAsia="Calibri" w:hAnsi="Tahoma" w:cs="Tahoma"/>
        </w:rPr>
        <w:t>. Gospodarski subjekt s sedežem izven Republike Slovenije bo moral potrdilo pristojnega organa predložiti sam, v kolikor takšnega potrdila ne bo mogel pridobiti naročnik.</w:t>
      </w:r>
    </w:p>
    <w:p w14:paraId="616D0F3B" w14:textId="77777777" w:rsidR="009F7C98" w:rsidRPr="00036CF6" w:rsidRDefault="009F7C98" w:rsidP="00036CF6">
      <w:pPr>
        <w:keepNext/>
        <w:keepLines/>
        <w:jc w:val="both"/>
        <w:rPr>
          <w:rFonts w:ascii="Tahoma" w:eastAsia="Calibri" w:hAnsi="Tahoma" w:cs="Tahoma"/>
        </w:rPr>
      </w:pPr>
    </w:p>
    <w:p w14:paraId="2FEE47F1" w14:textId="77777777" w:rsidR="009F7C98" w:rsidRPr="00CB2E1F" w:rsidRDefault="009F7C98" w:rsidP="00036CF6">
      <w:pPr>
        <w:keepNext/>
        <w:keepLines/>
        <w:ind w:right="-2"/>
        <w:jc w:val="both"/>
        <w:rPr>
          <w:rFonts w:ascii="Tahoma" w:eastAsia="Calibri" w:hAnsi="Tahoma" w:cs="Tahoma"/>
          <w:b/>
          <w:smallCaps/>
        </w:rPr>
      </w:pPr>
      <w:r w:rsidRPr="00CB2E1F">
        <w:rPr>
          <w:rFonts w:ascii="Tahoma" w:eastAsia="Calibri" w:hAnsi="Tahoma" w:cs="Tahoma"/>
          <w:b/>
          <w:smallCaps/>
        </w:rPr>
        <w:t>Dokazila (velja za vse pogoje zgoraj A,B,D,E):</w:t>
      </w:r>
    </w:p>
    <w:p w14:paraId="69A9983A" w14:textId="77777777" w:rsidR="00CB2E1F" w:rsidRPr="00C822BD" w:rsidRDefault="00CB2E1F" w:rsidP="00CB2E1F">
      <w:pPr>
        <w:keepNext/>
        <w:keepLines/>
        <w:numPr>
          <w:ilvl w:val="0"/>
          <w:numId w:val="10"/>
        </w:numPr>
        <w:jc w:val="both"/>
        <w:rPr>
          <w:rFonts w:ascii="Tahoma" w:hAnsi="Tahoma" w:cs="Tahoma"/>
          <w:bCs/>
        </w:rPr>
      </w:pPr>
      <w:bookmarkStart w:id="18" w:name="_Hlk216762299"/>
      <w:r w:rsidRPr="00C822BD">
        <w:rPr>
          <w:rFonts w:ascii="Tahoma" w:hAnsi="Tahoma" w:cs="Tahoma"/>
          <w:bCs/>
        </w:rPr>
        <w:t>izpolnjen obrazec ESPD s strani vseh gospodarskih subjektov v ponudbi,</w:t>
      </w:r>
    </w:p>
    <w:p w14:paraId="50C3D996" w14:textId="7DDABE16" w:rsidR="00CB2E1F" w:rsidRPr="00C822BD" w:rsidRDefault="00CB2E1F" w:rsidP="00CB2E1F">
      <w:pPr>
        <w:keepNext/>
        <w:keepLines/>
        <w:numPr>
          <w:ilvl w:val="0"/>
          <w:numId w:val="10"/>
        </w:numPr>
        <w:jc w:val="both"/>
        <w:rPr>
          <w:rFonts w:ascii="Tahoma" w:hAnsi="Tahoma" w:cs="Tahoma"/>
          <w:bCs/>
        </w:rPr>
      </w:pPr>
      <w:r w:rsidRPr="00CB2E1F">
        <w:rPr>
          <w:rFonts w:ascii="Tahoma" w:hAnsi="Tahoma" w:cs="Tahoma"/>
          <w:bCs/>
        </w:rPr>
        <w:t>izpolnjena in podpisana Priloga 1 (ponudnik/partner), Priloga 5 (seznam podizvajalcev in zahteva</w:t>
      </w:r>
      <w:r>
        <w:rPr>
          <w:rFonts w:ascii="Tahoma" w:hAnsi="Tahoma" w:cs="Tahoma"/>
          <w:bCs/>
        </w:rPr>
        <w:t xml:space="preserve"> za neposredna plačila</w:t>
      </w:r>
      <w:r w:rsidRPr="00C822BD">
        <w:rPr>
          <w:rFonts w:ascii="Tahoma" w:hAnsi="Tahoma" w:cs="Tahoma"/>
          <w:bCs/>
        </w:rPr>
        <w:t xml:space="preserve">) in Priloga </w:t>
      </w:r>
      <w:r>
        <w:rPr>
          <w:rFonts w:ascii="Tahoma" w:hAnsi="Tahoma" w:cs="Tahoma"/>
          <w:bCs/>
        </w:rPr>
        <w:t>6</w:t>
      </w:r>
      <w:r w:rsidRPr="00C822BD">
        <w:rPr>
          <w:rFonts w:ascii="Tahoma" w:hAnsi="Tahoma" w:cs="Tahoma"/>
          <w:bCs/>
        </w:rPr>
        <w:t xml:space="preserve"> (seznam subjektov, katerih zmogljivost uporablja ponudnik).</w:t>
      </w:r>
    </w:p>
    <w:bookmarkEnd w:id="18"/>
    <w:p w14:paraId="41BD99CA" w14:textId="77777777" w:rsidR="009F7C98" w:rsidRPr="00036CF6" w:rsidRDefault="009F7C98" w:rsidP="00036CF6">
      <w:pPr>
        <w:keepNext/>
        <w:keepLines/>
        <w:jc w:val="both"/>
        <w:rPr>
          <w:rFonts w:ascii="Tahoma" w:eastAsia="Calibri" w:hAnsi="Tahoma" w:cs="Tahoma"/>
          <w:b/>
          <w:bCs/>
        </w:rPr>
      </w:pPr>
    </w:p>
    <w:p w14:paraId="21C1C17C"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u w:val="single"/>
        </w:rPr>
        <w:t>Naročnik bo preveril izpolnjevanje pogojev iz prvega, drugega in četrtega odstavka 75. člena ZJN-3 preko informacijskega sistema e-Dosje</w:t>
      </w:r>
      <w:r w:rsidRPr="00036CF6">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036CF6">
        <w:rPr>
          <w:rFonts w:ascii="Tahoma" w:eastAsia="Calibri" w:hAnsi="Tahoma" w:cs="Tahoma"/>
          <w:bCs/>
          <w:i/>
        </w:rPr>
        <w:t xml:space="preserve"> </w:t>
      </w:r>
    </w:p>
    <w:p w14:paraId="2128897E" w14:textId="77777777" w:rsidR="009F7C98" w:rsidRPr="00036CF6" w:rsidRDefault="009F7C98" w:rsidP="00036CF6">
      <w:pPr>
        <w:keepNext/>
        <w:keepLines/>
        <w:jc w:val="both"/>
        <w:rPr>
          <w:rFonts w:ascii="Tahoma" w:eastAsia="Calibri" w:hAnsi="Tahoma" w:cs="Tahoma"/>
        </w:rPr>
      </w:pPr>
    </w:p>
    <w:p w14:paraId="2B2F5947"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Naročnik lahko zahteva potrdila, izjave in druga dokazila iz 77. člena ZJN-3 kot dokaz neobstoja razlogov za izključitev iz 75. člena ZJN-3.</w:t>
      </w:r>
    </w:p>
    <w:p w14:paraId="5280BC9A" w14:textId="77777777" w:rsidR="009F7C98" w:rsidRPr="00036CF6" w:rsidRDefault="009F7C98" w:rsidP="00036CF6">
      <w:pPr>
        <w:keepNext/>
        <w:keepLines/>
        <w:jc w:val="both"/>
        <w:rPr>
          <w:rFonts w:ascii="Tahoma" w:eastAsia="Calibri" w:hAnsi="Tahoma" w:cs="Tahoma"/>
          <w:bCs/>
        </w:rPr>
      </w:pPr>
    </w:p>
    <w:p w14:paraId="2FD0488C"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647BEC36"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121CD28"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08C81C79"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color w:val="000000"/>
        </w:rPr>
        <w:t xml:space="preserve">potrdilo, ki ga izda pristojni organ v Republiki Sloveniji, drugi državi članici ali tretji državi, </w:t>
      </w:r>
      <w:r w:rsidRPr="00036CF6">
        <w:rPr>
          <w:rFonts w:ascii="Tahoma" w:eastAsia="Calibri" w:hAnsi="Tahoma" w:cs="Tahoma"/>
          <w:bCs/>
        </w:rPr>
        <w:t>da ne obstajajo razlogi za izključitev iz drugega odstavka 75. člena ZJN-3</w:t>
      </w:r>
      <w:r w:rsidRPr="00036CF6">
        <w:rPr>
          <w:rFonts w:ascii="Tahoma" w:eastAsia="Calibri" w:hAnsi="Tahoma" w:cs="Tahoma"/>
          <w:color w:val="000000"/>
        </w:rPr>
        <w:t>;</w:t>
      </w:r>
    </w:p>
    <w:p w14:paraId="7FF9167C"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lastRenderedPageBreak/>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11E09829"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rPr>
        <w:t xml:space="preserve">izpis iz evidence o pravnomočnih odločbah o prekrških, ki jo vodi pristojni organ v Republiki Sloveniji, drugi državi članici ali tretji državi, </w:t>
      </w:r>
      <w:r w:rsidRPr="00036CF6">
        <w:rPr>
          <w:rFonts w:ascii="Tahoma" w:eastAsia="Calibri" w:hAnsi="Tahoma" w:cs="Tahoma"/>
          <w:bCs/>
        </w:rPr>
        <w:t>da ne obstajajo razlogi za izključitev iz b) točke četrtega odstavka 75. člena ZJN-3.</w:t>
      </w:r>
    </w:p>
    <w:p w14:paraId="703A1790" w14:textId="77777777" w:rsidR="009F7C98" w:rsidRPr="00036CF6" w:rsidRDefault="009F7C98" w:rsidP="00036CF6">
      <w:pPr>
        <w:keepNext/>
        <w:keepLines/>
        <w:jc w:val="both"/>
        <w:rPr>
          <w:rFonts w:ascii="Tahoma" w:eastAsia="Calibri" w:hAnsi="Tahoma" w:cs="Tahoma"/>
        </w:rPr>
      </w:pPr>
    </w:p>
    <w:p w14:paraId="7FA6D1C4"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DCA401E" w14:textId="77777777" w:rsidR="009F7C98" w:rsidRPr="00036CF6" w:rsidRDefault="009F7C98" w:rsidP="00036CF6">
      <w:pPr>
        <w:keepNext/>
        <w:keepLines/>
        <w:jc w:val="both"/>
        <w:rPr>
          <w:rFonts w:ascii="Tahoma" w:eastAsia="Calibri" w:hAnsi="Tahoma" w:cs="Tahoma"/>
        </w:rPr>
      </w:pPr>
    </w:p>
    <w:p w14:paraId="130A98BE" w14:textId="10F35464" w:rsidR="009F7C98" w:rsidRDefault="009F7C98" w:rsidP="00036CF6">
      <w:pPr>
        <w:keepNext/>
        <w:keepLines/>
        <w:jc w:val="both"/>
        <w:rPr>
          <w:rFonts w:ascii="Tahoma" w:eastAsia="Calibri" w:hAnsi="Tahoma" w:cs="Tahoma"/>
        </w:rPr>
      </w:pPr>
      <w:r w:rsidRPr="00036CF6">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13CC27FB" w14:textId="77777777" w:rsidR="009F7C98" w:rsidRPr="00036CF6" w:rsidRDefault="009F7C98" w:rsidP="00036CF6">
      <w:pPr>
        <w:keepNext/>
        <w:keepLines/>
        <w:jc w:val="both"/>
        <w:rPr>
          <w:rFonts w:ascii="Tahoma" w:eastAsia="Calibri" w:hAnsi="Tahoma" w:cs="Tahoma"/>
        </w:rPr>
      </w:pPr>
    </w:p>
    <w:p w14:paraId="1A2682B5" w14:textId="77777777" w:rsidR="009F7C98" w:rsidRPr="00036CF6" w:rsidRDefault="009F7C98" w:rsidP="00036CF6">
      <w:pPr>
        <w:keepNext/>
        <w:keepLines/>
        <w:numPr>
          <w:ilvl w:val="0"/>
          <w:numId w:val="21"/>
        </w:numPr>
        <w:ind w:left="284" w:hanging="284"/>
        <w:jc w:val="both"/>
        <w:rPr>
          <w:rFonts w:ascii="Tahoma" w:eastAsia="Calibri" w:hAnsi="Tahoma" w:cs="Tahoma"/>
          <w:b/>
          <w:bCs/>
        </w:rPr>
      </w:pPr>
      <w:r w:rsidRPr="00036CF6">
        <w:rPr>
          <w:rFonts w:ascii="Tahoma" w:eastAsia="Calibri" w:hAnsi="Tahoma" w:cs="Tahoma"/>
          <w:b/>
          <w:bCs/>
        </w:rPr>
        <w:t>EMŠO:</w:t>
      </w:r>
    </w:p>
    <w:p w14:paraId="527107E9" w14:textId="77777777" w:rsidR="009F7C98" w:rsidRPr="00036CF6" w:rsidRDefault="009F7C98" w:rsidP="00036CF6">
      <w:pPr>
        <w:keepNext/>
        <w:keepLines/>
        <w:jc w:val="both"/>
        <w:rPr>
          <w:rFonts w:ascii="Tahoma" w:eastAsia="Calibri" w:hAnsi="Tahoma" w:cs="Tahoma"/>
          <w:bCs/>
        </w:rPr>
      </w:pPr>
    </w:p>
    <w:p w14:paraId="55494B49"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Za potrebe preverjanja v informacijskem sistemu e-Dosje </w:t>
      </w:r>
      <w:r w:rsidRPr="00036CF6">
        <w:rPr>
          <w:rFonts w:ascii="Tahoma" w:eastAsia="Calibri" w:hAnsi="Tahoma" w:cs="Tahoma"/>
          <w:bCs/>
          <w:u w:val="single"/>
        </w:rPr>
        <w:t xml:space="preserve">ponudnik (in vsi ostali sodelujoči gospodarski subjekti v ponudbi) za </w:t>
      </w:r>
      <w:r w:rsidRPr="00036CF6">
        <w:rPr>
          <w:rFonts w:ascii="Tahoma" w:eastAsia="Calibri" w:hAnsi="Tahoma" w:cs="Tahoma"/>
          <w:b/>
          <w:bCs/>
          <w:u w:val="single"/>
        </w:rPr>
        <w:t>VSE</w:t>
      </w:r>
      <w:r w:rsidRPr="00036CF6">
        <w:rPr>
          <w:rFonts w:ascii="Tahoma" w:eastAsia="Calibri" w:hAnsi="Tahoma" w:cs="Tahoma"/>
          <w:bCs/>
          <w:u w:val="single"/>
        </w:rPr>
        <w:t xml:space="preserve"> osebe, ki so člani upravnega, vodstvenega </w:t>
      </w:r>
      <w:r w:rsidRPr="00036CF6">
        <w:rPr>
          <w:rFonts w:ascii="Tahoma" w:eastAsia="Calibri" w:hAnsi="Tahoma" w:cs="Tahoma"/>
          <w:b/>
          <w:bCs/>
          <w:u w:val="single"/>
        </w:rPr>
        <w:t>ali</w:t>
      </w:r>
      <w:r w:rsidRPr="00036CF6">
        <w:rPr>
          <w:rFonts w:ascii="Tahoma" w:eastAsia="Calibri" w:hAnsi="Tahoma" w:cs="Tahoma"/>
          <w:bCs/>
          <w:u w:val="single"/>
        </w:rPr>
        <w:t xml:space="preserve"> nadzornega organa gospodarskega subjekta </w:t>
      </w:r>
      <w:r w:rsidRPr="00036CF6">
        <w:rPr>
          <w:rFonts w:ascii="Tahoma" w:eastAsia="Calibri" w:hAnsi="Tahoma" w:cs="Tahoma"/>
          <w:b/>
          <w:bCs/>
          <w:u w:val="single"/>
        </w:rPr>
        <w:t>ali</w:t>
      </w:r>
      <w:r w:rsidRPr="00036CF6">
        <w:rPr>
          <w:rFonts w:ascii="Tahoma" w:eastAsia="Calibri" w:hAnsi="Tahoma" w:cs="Tahoma"/>
          <w:bCs/>
          <w:u w:val="single"/>
        </w:rPr>
        <w:t xml:space="preserve"> ki imajo pooblastila za njegovo zastopanje </w:t>
      </w:r>
      <w:r w:rsidRPr="00036CF6">
        <w:rPr>
          <w:rFonts w:ascii="Tahoma" w:eastAsia="Calibri" w:hAnsi="Tahoma" w:cs="Tahoma"/>
          <w:b/>
          <w:bCs/>
          <w:u w:val="single"/>
        </w:rPr>
        <w:t>ali</w:t>
      </w:r>
      <w:r w:rsidRPr="00036CF6">
        <w:rPr>
          <w:rFonts w:ascii="Tahoma" w:eastAsia="Calibri" w:hAnsi="Tahoma" w:cs="Tahoma"/>
          <w:bCs/>
          <w:u w:val="single"/>
        </w:rPr>
        <w:t xml:space="preserve"> odločanje </w:t>
      </w:r>
      <w:r w:rsidRPr="00036CF6">
        <w:rPr>
          <w:rFonts w:ascii="Tahoma" w:eastAsia="Calibri" w:hAnsi="Tahoma" w:cs="Tahoma"/>
          <w:b/>
          <w:bCs/>
          <w:u w:val="single"/>
        </w:rPr>
        <w:t>ali</w:t>
      </w:r>
      <w:r w:rsidRPr="00036CF6">
        <w:rPr>
          <w:rFonts w:ascii="Tahoma" w:eastAsia="Calibri" w:hAnsi="Tahoma" w:cs="Tahoma"/>
          <w:bCs/>
          <w:u w:val="single"/>
        </w:rPr>
        <w:t xml:space="preserve"> nadzor v njem</w:t>
      </w:r>
      <w:r w:rsidRPr="00036CF6">
        <w:rPr>
          <w:rFonts w:ascii="Tahoma" w:eastAsia="Calibri" w:hAnsi="Tahoma" w:cs="Tahoma"/>
          <w:bCs/>
        </w:rPr>
        <w:t xml:space="preserve">, </w:t>
      </w:r>
      <w:r w:rsidRPr="00036CF6">
        <w:rPr>
          <w:rFonts w:ascii="Tahoma" w:eastAsia="Calibri" w:hAnsi="Tahoma" w:cs="Tahoma"/>
          <w:b/>
          <w:bCs/>
        </w:rPr>
        <w:t>vnesejo/navedejo EMŠO:</w:t>
      </w:r>
      <w:r w:rsidRPr="00036CF6">
        <w:rPr>
          <w:rFonts w:ascii="Tahoma" w:eastAsia="Calibri" w:hAnsi="Tahoma" w:cs="Tahoma"/>
          <w:bCs/>
        </w:rPr>
        <w:t xml:space="preserve"> </w:t>
      </w:r>
    </w:p>
    <w:p w14:paraId="77DA20F5" w14:textId="77777777" w:rsidR="009F7C98" w:rsidRPr="00036CF6" w:rsidRDefault="009F7C98" w:rsidP="00036CF6">
      <w:pPr>
        <w:keepNext/>
        <w:keepLines/>
        <w:numPr>
          <w:ilvl w:val="0"/>
          <w:numId w:val="22"/>
        </w:numPr>
        <w:jc w:val="both"/>
        <w:rPr>
          <w:rFonts w:ascii="Tahoma" w:eastAsia="Calibri" w:hAnsi="Tahoma" w:cs="Tahoma"/>
          <w:bCs/>
        </w:rPr>
      </w:pPr>
      <w:r w:rsidRPr="00036CF6">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036CF6">
        <w:rPr>
          <w:rFonts w:ascii="Tahoma" w:eastAsia="Calibri" w:hAnsi="Tahoma" w:cs="Tahoma"/>
          <w:bCs/>
          <w:u w:val="single"/>
        </w:rPr>
        <w:t>ali</w:t>
      </w:r>
    </w:p>
    <w:p w14:paraId="61371DBE" w14:textId="4D429DC7" w:rsidR="009F7C98" w:rsidRPr="0076436D" w:rsidRDefault="009F7C98" w:rsidP="0076436D">
      <w:pPr>
        <w:keepNext/>
        <w:keepLines/>
        <w:numPr>
          <w:ilvl w:val="0"/>
          <w:numId w:val="22"/>
        </w:numPr>
        <w:jc w:val="both"/>
        <w:rPr>
          <w:rFonts w:ascii="Tahoma" w:eastAsia="Calibri" w:hAnsi="Tahoma" w:cs="Tahoma"/>
          <w:bCs/>
        </w:rPr>
      </w:pPr>
      <w:r w:rsidRPr="00036CF6">
        <w:rPr>
          <w:rFonts w:ascii="Tahoma" w:eastAsia="Calibri" w:hAnsi="Tahoma" w:cs="Tahoma"/>
          <w:bCs/>
        </w:rPr>
        <w:t xml:space="preserve">v Prilogo 1 (ponudnik/partner), Prilogo </w:t>
      </w:r>
      <w:r w:rsidR="006C7C27" w:rsidRPr="00036CF6">
        <w:rPr>
          <w:rFonts w:ascii="Tahoma" w:eastAsia="Calibri" w:hAnsi="Tahoma" w:cs="Tahoma"/>
          <w:bCs/>
        </w:rPr>
        <w:t>5</w:t>
      </w:r>
      <w:r w:rsidRPr="00036CF6">
        <w:rPr>
          <w:rFonts w:ascii="Tahoma" w:eastAsia="Calibri" w:hAnsi="Tahoma" w:cs="Tahoma"/>
          <w:bCs/>
        </w:rPr>
        <w:t xml:space="preserve"> (podizvajalci), Prilogo </w:t>
      </w:r>
      <w:r w:rsidR="006C7C27" w:rsidRPr="00036CF6">
        <w:rPr>
          <w:rFonts w:ascii="Tahoma" w:eastAsia="Calibri" w:hAnsi="Tahoma" w:cs="Tahoma"/>
          <w:bCs/>
        </w:rPr>
        <w:t>6</w:t>
      </w:r>
      <w:r w:rsidRPr="00036CF6">
        <w:rPr>
          <w:rFonts w:ascii="Tahoma" w:eastAsia="Calibri" w:hAnsi="Tahoma" w:cs="Tahoma"/>
          <w:bCs/>
        </w:rPr>
        <w:t xml:space="preserve"> (subjekti, katerih zmogljivost uporablja ponudnik) </w:t>
      </w:r>
      <w:r w:rsidRPr="00036CF6">
        <w:rPr>
          <w:rFonts w:ascii="Tahoma" w:eastAsia="Calibri" w:hAnsi="Tahoma" w:cs="Tahoma"/>
          <w:bCs/>
          <w:u w:val="single"/>
        </w:rPr>
        <w:t>ali</w:t>
      </w:r>
      <w:r w:rsidR="0076436D">
        <w:rPr>
          <w:rFonts w:ascii="Tahoma" w:eastAsia="Calibri" w:hAnsi="Tahoma" w:cs="Tahoma"/>
          <w:bCs/>
        </w:rPr>
        <w:t xml:space="preserve"> </w:t>
      </w:r>
      <w:r w:rsidRPr="0076436D">
        <w:rPr>
          <w:rFonts w:ascii="Tahoma" w:eastAsia="Calibri" w:hAnsi="Tahoma" w:cs="Tahoma"/>
          <w:bCs/>
        </w:rPr>
        <w:t>na lastnem obrazcu.</w:t>
      </w:r>
    </w:p>
    <w:p w14:paraId="1A7CDA24" w14:textId="77777777" w:rsidR="009F7C98" w:rsidRPr="00036CF6" w:rsidRDefault="009F7C98" w:rsidP="00036CF6">
      <w:pPr>
        <w:keepNext/>
        <w:keepLines/>
        <w:jc w:val="both"/>
        <w:rPr>
          <w:rFonts w:ascii="Tahoma" w:eastAsia="Calibri" w:hAnsi="Tahoma" w:cs="Tahoma"/>
        </w:rPr>
      </w:pPr>
    </w:p>
    <w:p w14:paraId="42C961EF" w14:textId="77777777" w:rsidR="009F7C98" w:rsidRPr="00036CF6" w:rsidRDefault="009F7C98" w:rsidP="00036CF6">
      <w:pPr>
        <w:keepNext/>
        <w:keepLines/>
        <w:numPr>
          <w:ilvl w:val="0"/>
          <w:numId w:val="21"/>
        </w:numPr>
        <w:ind w:left="284" w:hanging="284"/>
        <w:jc w:val="both"/>
        <w:rPr>
          <w:rFonts w:ascii="Tahoma" w:eastAsia="Calibri" w:hAnsi="Tahoma" w:cs="Tahoma"/>
          <w:b/>
          <w:bCs/>
        </w:rPr>
      </w:pPr>
      <w:r w:rsidRPr="00036CF6">
        <w:rPr>
          <w:rFonts w:ascii="Tahoma" w:eastAsia="Calibri" w:hAnsi="Tahoma" w:cs="Tahoma"/>
          <w:b/>
          <w:bCs/>
        </w:rPr>
        <w:t>POPRAVNI MEHANIZMI:</w:t>
      </w:r>
    </w:p>
    <w:p w14:paraId="42BED2E9" w14:textId="77777777" w:rsidR="009F7C98" w:rsidRPr="00036CF6" w:rsidRDefault="009F7C98" w:rsidP="00036CF6">
      <w:pPr>
        <w:keepNext/>
        <w:keepLines/>
        <w:jc w:val="both"/>
        <w:rPr>
          <w:rFonts w:ascii="Tahoma" w:eastAsia="Calibri" w:hAnsi="Tahoma" w:cs="Tahoma"/>
          <w:bCs/>
        </w:rPr>
      </w:pPr>
    </w:p>
    <w:p w14:paraId="2DADFA41" w14:textId="77777777" w:rsidR="009F7C98" w:rsidRPr="00036CF6" w:rsidRDefault="009F7C98" w:rsidP="00036CF6">
      <w:pPr>
        <w:keepNext/>
        <w:keepLines/>
        <w:jc w:val="both"/>
        <w:rPr>
          <w:rFonts w:ascii="Tahoma" w:eastAsia="Calibri" w:hAnsi="Tahoma" w:cs="Tahoma"/>
          <w:b/>
          <w:bCs/>
        </w:rPr>
      </w:pPr>
      <w:r w:rsidRPr="00036CF6">
        <w:rPr>
          <w:rFonts w:ascii="Tahoma" w:eastAsia="Calibri" w:hAnsi="Tahoma" w:cs="Tahoma"/>
          <w:b/>
          <w:bCs/>
          <w:u w:val="single"/>
        </w:rPr>
        <w:t>2. odstavek 75. člena ZJN-3:</w:t>
      </w:r>
    </w:p>
    <w:p w14:paraId="06665FA4" w14:textId="77777777" w:rsidR="009F7C98" w:rsidRPr="00036CF6" w:rsidRDefault="009F7C98" w:rsidP="00036CF6">
      <w:pPr>
        <w:keepNext/>
        <w:keepLines/>
        <w:jc w:val="both"/>
        <w:rPr>
          <w:rFonts w:ascii="Tahoma" w:eastAsia="Calibri" w:hAnsi="Tahoma" w:cs="Tahoma"/>
          <w:bCs/>
        </w:rPr>
      </w:pPr>
    </w:p>
    <w:p w14:paraId="206FC9C2"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Gospodarskega subjekta </w:t>
      </w:r>
      <w:r w:rsidRPr="00036CF6">
        <w:rPr>
          <w:rFonts w:ascii="Tahoma" w:eastAsia="Calibri" w:hAnsi="Tahoma" w:cs="Tahoma"/>
          <w:b/>
          <w:bCs/>
          <w:u w:val="single"/>
        </w:rPr>
        <w:t>se ne izloči</w:t>
      </w:r>
      <w:r w:rsidRPr="00036CF6">
        <w:rPr>
          <w:rFonts w:ascii="Tahoma" w:eastAsia="Calibri" w:hAnsi="Tahoma" w:cs="Tahoma"/>
          <w:bCs/>
        </w:rPr>
        <w:t xml:space="preserve">, če gospodarski subjekt </w:t>
      </w:r>
      <w:r w:rsidRPr="00036CF6">
        <w:rPr>
          <w:rFonts w:ascii="Tahoma" w:eastAsia="Calibri" w:hAnsi="Tahoma" w:cs="Tahoma"/>
          <w:b/>
          <w:bCs/>
        </w:rPr>
        <w:t>do roka za oddajo ponudb</w:t>
      </w:r>
      <w:r w:rsidRPr="00036CF6">
        <w:rPr>
          <w:rFonts w:ascii="Tahoma" w:eastAsia="Calibri" w:hAnsi="Tahoma" w:cs="Tahoma"/>
          <w:bCs/>
        </w:rPr>
        <w:t xml:space="preserve"> </w:t>
      </w:r>
      <w:r w:rsidRPr="00036CF6">
        <w:rPr>
          <w:rFonts w:ascii="Tahoma" w:eastAsia="Calibri" w:hAnsi="Tahoma" w:cs="Tahoma"/>
          <w:b/>
          <w:bCs/>
        </w:rPr>
        <w:t>poravna</w:t>
      </w:r>
      <w:r w:rsidRPr="00036CF6">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7B9BCD46" w14:textId="77777777" w:rsidR="009F7C98" w:rsidRPr="00036CF6" w:rsidRDefault="009F7C98" w:rsidP="00036CF6">
      <w:pPr>
        <w:keepNext/>
        <w:keepLines/>
        <w:jc w:val="both"/>
        <w:rPr>
          <w:rFonts w:ascii="Tahoma" w:eastAsia="Calibri" w:hAnsi="Tahoma" w:cs="Tahoma"/>
          <w:bCs/>
        </w:rPr>
      </w:pPr>
    </w:p>
    <w:p w14:paraId="231EE04E" w14:textId="77777777" w:rsidR="009F7C98" w:rsidRPr="00036CF6" w:rsidRDefault="009F7C98" w:rsidP="00036CF6">
      <w:pPr>
        <w:keepNext/>
        <w:keepLines/>
        <w:jc w:val="both"/>
        <w:rPr>
          <w:rFonts w:ascii="Tahoma" w:eastAsia="Calibri" w:hAnsi="Tahoma" w:cs="Tahoma"/>
          <w:b/>
          <w:bCs/>
          <w:u w:val="single"/>
        </w:rPr>
      </w:pPr>
      <w:r w:rsidRPr="00036CF6">
        <w:rPr>
          <w:rFonts w:ascii="Tahoma" w:eastAsia="Calibri" w:hAnsi="Tahoma" w:cs="Tahoma"/>
          <w:b/>
          <w:bCs/>
          <w:u w:val="single"/>
        </w:rPr>
        <w:t>1. odstavek in b) točka 4. odstavka 75. člena ZJN-3:</w:t>
      </w:r>
    </w:p>
    <w:p w14:paraId="728FDD22" w14:textId="77777777" w:rsidR="009F7C98" w:rsidRPr="00036CF6" w:rsidRDefault="009F7C98" w:rsidP="00036CF6">
      <w:pPr>
        <w:keepNext/>
        <w:keepLines/>
        <w:jc w:val="both"/>
        <w:rPr>
          <w:rFonts w:ascii="Tahoma" w:eastAsia="Calibri" w:hAnsi="Tahoma" w:cs="Tahoma"/>
          <w:bCs/>
        </w:rPr>
      </w:pPr>
    </w:p>
    <w:p w14:paraId="14236886"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Gospodarski subjekt, ki je v enem od položajev iz 1. ali b) točke 4. odstavka 75. člena ZJN-3, lahko </w:t>
      </w:r>
      <w:r w:rsidRPr="00036CF6">
        <w:rPr>
          <w:rFonts w:ascii="Tahoma" w:eastAsia="Calibri" w:hAnsi="Tahoma" w:cs="Tahoma"/>
          <w:b/>
          <w:bCs/>
        </w:rPr>
        <w:t>najkasneje do roka za oddajo ponudb</w:t>
      </w:r>
      <w:r w:rsidRPr="00036CF6">
        <w:rPr>
          <w:rFonts w:ascii="Tahoma" w:eastAsia="Calibri" w:hAnsi="Tahoma" w:cs="Tahoma"/>
          <w:bCs/>
        </w:rPr>
        <w:t xml:space="preserve"> naročniku </w:t>
      </w:r>
      <w:r w:rsidRPr="00036CF6">
        <w:rPr>
          <w:rFonts w:ascii="Tahoma" w:eastAsia="Calibri" w:hAnsi="Tahoma" w:cs="Tahoma"/>
          <w:bCs/>
          <w:u w:val="single"/>
        </w:rPr>
        <w:t>predloži dokaze</w:t>
      </w:r>
      <w:r w:rsidRPr="00036CF6">
        <w:rPr>
          <w:rFonts w:ascii="Tahoma" w:eastAsia="Calibri" w:hAnsi="Tahoma" w:cs="Tahoma"/>
          <w:bCs/>
        </w:rPr>
        <w:t xml:space="preserve">, </w:t>
      </w:r>
      <w:r w:rsidRPr="00036CF6">
        <w:rPr>
          <w:rFonts w:ascii="Tahoma" w:eastAsia="Calibri" w:hAnsi="Tahoma" w:cs="Tahoma"/>
          <w:bCs/>
          <w:u w:val="single"/>
        </w:rPr>
        <w:t>da je sprejel zadostne ukrepe</w:t>
      </w:r>
      <w:r w:rsidRPr="00036CF6">
        <w:rPr>
          <w:rFonts w:ascii="Tahoma" w:eastAsia="Calibri" w:hAnsi="Tahoma" w:cs="Tahoma"/>
          <w:bCs/>
        </w:rPr>
        <w:t xml:space="preserve">, s katerimi lahko dokaže svojo zanesljivost kljub obstoju razlogov za izključitev. </w:t>
      </w:r>
    </w:p>
    <w:p w14:paraId="2D6DAA3B" w14:textId="77777777" w:rsidR="009F7C98" w:rsidRPr="00036CF6" w:rsidRDefault="009F7C98" w:rsidP="00036CF6">
      <w:pPr>
        <w:keepNext/>
        <w:keepLines/>
        <w:jc w:val="both"/>
        <w:rPr>
          <w:rFonts w:ascii="Tahoma" w:eastAsia="Calibri" w:hAnsi="Tahoma" w:cs="Tahoma"/>
          <w:bCs/>
        </w:rPr>
      </w:pPr>
    </w:p>
    <w:p w14:paraId="63287332"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1D8363C" w14:textId="77777777" w:rsidR="009F7C98" w:rsidRPr="00036CF6" w:rsidRDefault="009F7C98" w:rsidP="00036CF6">
      <w:pPr>
        <w:keepNext/>
        <w:keepLines/>
        <w:jc w:val="both"/>
        <w:rPr>
          <w:rFonts w:ascii="Tahoma" w:eastAsia="Calibri" w:hAnsi="Tahoma" w:cs="Tahoma"/>
          <w:bCs/>
        </w:rPr>
      </w:pPr>
    </w:p>
    <w:p w14:paraId="7EA552F1"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6FDABD8D" w14:textId="077A64DB" w:rsidR="009F7C98" w:rsidRDefault="009F7C98" w:rsidP="00036CF6">
      <w:pPr>
        <w:keepNext/>
        <w:keepLines/>
        <w:jc w:val="both"/>
        <w:rPr>
          <w:rFonts w:ascii="Tahoma" w:eastAsia="Calibri" w:hAnsi="Tahoma" w:cs="Tahoma"/>
          <w:bCs/>
        </w:rPr>
      </w:pPr>
      <w:r w:rsidRPr="00036CF6">
        <w:rPr>
          <w:rFonts w:ascii="Tahoma" w:eastAsia="Calibri" w:hAnsi="Tahoma" w:cs="Tahoma"/>
          <w:bCs/>
        </w:rPr>
        <w:lastRenderedPageBreak/>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w:t>
      </w:r>
      <w:proofErr w:type="spellStart"/>
      <w:r w:rsidRPr="00036CF6">
        <w:rPr>
          <w:rFonts w:ascii="Tahoma" w:eastAsia="Calibri" w:hAnsi="Tahoma" w:cs="Tahoma"/>
          <w:bCs/>
        </w:rPr>
        <w:t>samoočiščenje</w:t>
      </w:r>
      <w:proofErr w:type="spellEnd"/>
      <w:r w:rsidRPr="00036CF6">
        <w:rPr>
          <w:rFonts w:ascii="Tahoma" w:eastAsia="Calibri" w:hAnsi="Tahoma" w:cs="Tahoma"/>
          <w:bCs/>
        </w:rPr>
        <w:t xml:space="preserve"> </w:t>
      </w:r>
      <w:r w:rsidRPr="00036CF6">
        <w:rPr>
          <w:rFonts w:ascii="Tahoma" w:eastAsia="Calibri" w:hAnsi="Tahoma" w:cs="Tahoma"/>
          <w:b/>
          <w:bCs/>
          <w:u w:val="single"/>
        </w:rPr>
        <w:t>ali</w:t>
      </w:r>
      <w:r w:rsidRPr="00036CF6">
        <w:rPr>
          <w:rFonts w:ascii="Tahoma" w:eastAsia="Calibri" w:hAnsi="Tahoma" w:cs="Tahoma"/>
          <w:bCs/>
        </w:rPr>
        <w:t xml:space="preserve"> predloži lastno izjavo z navedbo kršitev in ukrepov za </w:t>
      </w:r>
      <w:proofErr w:type="spellStart"/>
      <w:r w:rsidRPr="00036CF6">
        <w:rPr>
          <w:rFonts w:ascii="Tahoma" w:eastAsia="Calibri" w:hAnsi="Tahoma" w:cs="Tahoma"/>
          <w:bCs/>
        </w:rPr>
        <w:t>samoočiščenje</w:t>
      </w:r>
      <w:proofErr w:type="spellEnd"/>
      <w:r w:rsidRPr="00036CF6">
        <w:rPr>
          <w:rFonts w:ascii="Tahoma" w:eastAsia="Calibri" w:hAnsi="Tahoma" w:cs="Tahoma"/>
          <w:bCs/>
        </w:rPr>
        <w:t>, ter predloži dokaze, da je sprejel zadostne ukrepe, s katerimi lahko dokaže svojo zanesljivost kljub obstoju razlogov za izključitev.</w:t>
      </w:r>
    </w:p>
    <w:p w14:paraId="3A641DCC" w14:textId="77777777" w:rsidR="00196FBB" w:rsidRPr="00036CF6" w:rsidRDefault="00196FBB" w:rsidP="00036CF6">
      <w:pPr>
        <w:keepNext/>
        <w:keepLines/>
        <w:jc w:val="both"/>
        <w:rPr>
          <w:rFonts w:ascii="Tahoma" w:hAnsi="Tahoma" w:cs="Tahoma"/>
          <w:b/>
        </w:rPr>
      </w:pPr>
    </w:p>
    <w:p w14:paraId="2DD7F447" w14:textId="77777777" w:rsidR="00411688" w:rsidRPr="00036CF6" w:rsidRDefault="00411688" w:rsidP="00036CF6">
      <w:pPr>
        <w:keepNext/>
        <w:keepLines/>
        <w:numPr>
          <w:ilvl w:val="2"/>
          <w:numId w:val="15"/>
        </w:numPr>
        <w:jc w:val="both"/>
        <w:rPr>
          <w:rFonts w:ascii="Tahoma" w:hAnsi="Tahoma" w:cs="Tahoma"/>
          <w:b/>
        </w:rPr>
      </w:pPr>
      <w:r w:rsidRPr="00036CF6">
        <w:rPr>
          <w:rFonts w:ascii="Tahoma" w:hAnsi="Tahoma" w:cs="Tahoma"/>
          <w:b/>
        </w:rPr>
        <w:t xml:space="preserve">Tehnična in strokovna/kadrovska sposobnost </w:t>
      </w:r>
    </w:p>
    <w:p w14:paraId="50C3011D" w14:textId="77777777" w:rsidR="00411688" w:rsidRPr="00036CF6" w:rsidRDefault="00411688" w:rsidP="00036CF6">
      <w:pPr>
        <w:keepNext/>
        <w:keepLines/>
        <w:jc w:val="both"/>
        <w:rPr>
          <w:rFonts w:ascii="Tahoma" w:hAnsi="Tahoma" w:cs="Tahoma"/>
        </w:rPr>
      </w:pPr>
    </w:p>
    <w:p w14:paraId="640E8DA6" w14:textId="77777777" w:rsidR="00472177" w:rsidRPr="00036CF6" w:rsidRDefault="00411688" w:rsidP="00036CF6">
      <w:pPr>
        <w:keepNext/>
        <w:keepLines/>
        <w:jc w:val="both"/>
        <w:rPr>
          <w:rFonts w:ascii="Tahoma" w:hAnsi="Tahoma" w:cs="Tahoma"/>
          <w:bCs/>
          <w:i/>
        </w:rPr>
      </w:pPr>
      <w:r w:rsidRPr="00036CF6">
        <w:rPr>
          <w:rFonts w:ascii="Tahoma" w:hAnsi="Tahoma" w:cs="Tahoma"/>
          <w:bCs/>
          <w:i/>
        </w:rPr>
        <w:t xml:space="preserve">V nadaljevanju navedene tehnične in strokovne pogoje oz. sposobnost/i lahko ponudnik izpolni samostojno, </w:t>
      </w:r>
    </w:p>
    <w:p w14:paraId="1D5D0A86" w14:textId="77777777" w:rsidR="00411688" w:rsidRPr="00036CF6" w:rsidRDefault="00411688" w:rsidP="00036CF6">
      <w:pPr>
        <w:keepNext/>
        <w:keepLines/>
        <w:jc w:val="both"/>
        <w:rPr>
          <w:rFonts w:ascii="Tahoma" w:hAnsi="Tahoma" w:cs="Tahoma"/>
          <w:bCs/>
          <w:i/>
        </w:rPr>
      </w:pPr>
      <w:r w:rsidRPr="00036CF6">
        <w:rPr>
          <w:rFonts w:ascii="Tahoma" w:hAnsi="Tahoma" w:cs="Tahoma"/>
          <w:bCs/>
          <w:i/>
        </w:rPr>
        <w:t>kot skupina ponudnikov (partnerji) v primeru skupne ponudbe ali s podizvajalci</w:t>
      </w:r>
      <w:r w:rsidR="001B5FDE" w:rsidRPr="00036CF6">
        <w:rPr>
          <w:rFonts w:ascii="Tahoma" w:hAnsi="Tahoma" w:cs="Tahoma"/>
        </w:rPr>
        <w:t xml:space="preserve"> </w:t>
      </w:r>
      <w:r w:rsidR="001B5FDE" w:rsidRPr="00036CF6">
        <w:rPr>
          <w:rFonts w:ascii="Tahoma" w:hAnsi="Tahoma" w:cs="Tahoma"/>
          <w:bCs/>
          <w:i/>
        </w:rPr>
        <w:t>oz. subjektom, katerega zmogljivost bo ponudnik uporabil</w:t>
      </w:r>
      <w:r w:rsidRPr="00036CF6">
        <w:rPr>
          <w:rFonts w:ascii="Tahoma" w:hAnsi="Tahoma" w:cs="Tahoma"/>
          <w:bCs/>
          <w:i/>
        </w:rPr>
        <w:t xml:space="preserve"> (glede na dejavnosti, ki so predmet javnega naročila in jih bo v okviru ponudbe posamezni subjekt izvajal), </w:t>
      </w:r>
      <w:r w:rsidRPr="00036CF6">
        <w:rPr>
          <w:rFonts w:ascii="Tahoma" w:hAnsi="Tahoma" w:cs="Tahoma"/>
          <w:bCs/>
          <w:i/>
          <w:u w:val="single"/>
        </w:rPr>
        <w:t xml:space="preserve">vendar bo moral ta subjekt (s katerim se izkazuje pogoje oz. sposobnost) predmetna dela javnega naročila tudi izvesti. </w:t>
      </w:r>
      <w:r w:rsidR="001B5FDE" w:rsidRPr="00036CF6">
        <w:rPr>
          <w:rFonts w:ascii="Tahoma" w:hAnsi="Tahoma" w:cs="Tahoma"/>
          <w:bCs/>
          <w:i/>
          <w:u w:val="single"/>
        </w:rPr>
        <w:t xml:space="preserve"> </w:t>
      </w:r>
    </w:p>
    <w:p w14:paraId="15697BC4" w14:textId="77777777" w:rsidR="00411688" w:rsidRPr="00036CF6" w:rsidRDefault="00411688" w:rsidP="00036CF6">
      <w:pPr>
        <w:keepNext/>
        <w:keepLines/>
        <w:jc w:val="both"/>
        <w:rPr>
          <w:rFonts w:ascii="Tahoma" w:hAnsi="Tahoma" w:cs="Tahoma"/>
        </w:rPr>
      </w:pPr>
    </w:p>
    <w:p w14:paraId="0ABDD3D1" w14:textId="7A07F410" w:rsidR="00D92D3D" w:rsidRDefault="00D92D3D" w:rsidP="00036CF6">
      <w:pPr>
        <w:keepNext/>
        <w:keepLines/>
        <w:jc w:val="both"/>
        <w:rPr>
          <w:rFonts w:ascii="Tahoma" w:hAnsi="Tahoma" w:cs="Tahoma"/>
        </w:rPr>
      </w:pPr>
      <w:r w:rsidRPr="00036CF6">
        <w:rPr>
          <w:rFonts w:ascii="Tahoma" w:hAnsi="Tahoma" w:cs="Tahoma"/>
          <w:i/>
        </w:rPr>
        <w:t xml:space="preserve">Če bo drugi subjekt s katerim se izkazuje pogoje oz. sposobnost in na katere se sklicuje ponudnik, </w:t>
      </w:r>
      <w:r w:rsidRPr="00036CF6">
        <w:rPr>
          <w:rFonts w:ascii="Tahoma" w:hAnsi="Tahoma" w:cs="Tahoma"/>
          <w:i/>
          <w:u w:val="single"/>
        </w:rPr>
        <w:t>neposredno sam izvedel del predmeta javnega naročila</w:t>
      </w:r>
      <w:r w:rsidRPr="00036CF6">
        <w:rPr>
          <w:rFonts w:ascii="Tahoma" w:hAnsi="Tahoma" w:cs="Tahoma"/>
          <w:i/>
        </w:rPr>
        <w:t xml:space="preserve">, potem govorimo o subjektu, ki izpolnjuje definicijo </w:t>
      </w:r>
      <w:r w:rsidRPr="00036CF6">
        <w:rPr>
          <w:rFonts w:ascii="Tahoma" w:hAnsi="Tahoma" w:cs="Tahoma"/>
          <w:b/>
          <w:i/>
        </w:rPr>
        <w:t>podizvajalca</w:t>
      </w:r>
      <w:r w:rsidRPr="00036CF6">
        <w:rPr>
          <w:rFonts w:ascii="Tahoma" w:hAnsi="Tahoma" w:cs="Tahoma"/>
          <w:i/>
        </w:rPr>
        <w:t xml:space="preserve">, </w:t>
      </w:r>
      <w:r w:rsidRPr="00036CF6">
        <w:rPr>
          <w:rFonts w:ascii="Tahoma" w:hAnsi="Tahoma" w:cs="Tahoma"/>
          <w:i/>
          <w:u w:val="single"/>
        </w:rPr>
        <w:t xml:space="preserve">zato naj ga ponudnik nominira kot podizvajalca/e </w:t>
      </w:r>
      <w:r w:rsidRPr="00036CF6">
        <w:rPr>
          <w:rFonts w:ascii="Tahoma" w:hAnsi="Tahoma" w:cs="Tahoma"/>
          <w:b/>
          <w:i/>
          <w:u w:val="single"/>
        </w:rPr>
        <w:t>in ne</w:t>
      </w:r>
      <w:r w:rsidRPr="00036CF6">
        <w:rPr>
          <w:rFonts w:ascii="Tahoma" w:hAnsi="Tahoma" w:cs="Tahoma"/>
          <w:i/>
          <w:u w:val="single"/>
        </w:rPr>
        <w:t xml:space="preserve"> kot subjekt/e, katerih zmogljivost uporablja ponudnik v ponudbi</w:t>
      </w:r>
      <w:r w:rsidRPr="00036CF6">
        <w:rPr>
          <w:rFonts w:ascii="Tahoma" w:hAnsi="Tahoma" w:cs="Tahoma"/>
        </w:rPr>
        <w:t>.</w:t>
      </w:r>
    </w:p>
    <w:p w14:paraId="1E2AF749" w14:textId="77777777" w:rsidR="00363E76" w:rsidRPr="00036CF6" w:rsidRDefault="00363E76" w:rsidP="00036CF6">
      <w:pPr>
        <w:keepNext/>
        <w:keepLines/>
        <w:jc w:val="both"/>
        <w:rPr>
          <w:rFonts w:ascii="Tahoma" w:hAnsi="Tahoma" w:cs="Tahoma"/>
        </w:rPr>
      </w:pPr>
    </w:p>
    <w:p w14:paraId="02312E09" w14:textId="77777777" w:rsidR="00411688" w:rsidRPr="00036CF6" w:rsidRDefault="00411688" w:rsidP="00036CF6">
      <w:pPr>
        <w:keepNext/>
        <w:keepLines/>
        <w:numPr>
          <w:ilvl w:val="3"/>
          <w:numId w:val="15"/>
        </w:numPr>
        <w:jc w:val="both"/>
        <w:rPr>
          <w:rFonts w:ascii="Tahoma" w:hAnsi="Tahoma" w:cs="Tahoma"/>
          <w:b/>
        </w:rPr>
      </w:pPr>
      <w:r w:rsidRPr="00036CF6">
        <w:rPr>
          <w:rFonts w:ascii="Tahoma" w:hAnsi="Tahoma" w:cs="Tahoma"/>
          <w:b/>
        </w:rPr>
        <w:t>Splošno</w:t>
      </w:r>
    </w:p>
    <w:p w14:paraId="33BFC512" w14:textId="77777777" w:rsidR="00411688" w:rsidRPr="00036CF6" w:rsidRDefault="00411688" w:rsidP="00036CF6">
      <w:pPr>
        <w:keepNext/>
        <w:keepLines/>
        <w:jc w:val="both"/>
        <w:rPr>
          <w:rFonts w:ascii="Tahoma" w:hAnsi="Tahoma" w:cs="Tahoma"/>
        </w:rPr>
      </w:pPr>
    </w:p>
    <w:p w14:paraId="5EF8070D" w14:textId="77777777" w:rsidR="00411688" w:rsidRPr="00036CF6" w:rsidRDefault="00DA04D3" w:rsidP="00036CF6">
      <w:pPr>
        <w:keepNext/>
        <w:keepLines/>
        <w:spacing w:after="120"/>
        <w:jc w:val="both"/>
        <w:rPr>
          <w:rFonts w:ascii="Tahoma" w:hAnsi="Tahoma" w:cs="Tahoma"/>
        </w:rPr>
      </w:pPr>
      <w:r w:rsidRPr="00036CF6">
        <w:rPr>
          <w:rFonts w:ascii="Tahoma" w:hAnsi="Tahoma" w:cs="Tahoma"/>
        </w:rPr>
        <w:t>Naročnik zahteva</w:t>
      </w:r>
      <w:r w:rsidR="00411688" w:rsidRPr="00036CF6">
        <w:rPr>
          <w:rFonts w:ascii="Tahoma" w:hAnsi="Tahoma" w:cs="Tahoma"/>
        </w:rPr>
        <w:t xml:space="preserve"> sledeče </w:t>
      </w:r>
      <w:r w:rsidR="00411688" w:rsidRPr="00036CF6">
        <w:rPr>
          <w:rFonts w:ascii="Tahoma" w:hAnsi="Tahoma" w:cs="Tahoma"/>
          <w:bCs/>
        </w:rPr>
        <w:t>tehnične in kadrovsk</w:t>
      </w:r>
      <w:r w:rsidRPr="00036CF6">
        <w:rPr>
          <w:rFonts w:ascii="Tahoma" w:hAnsi="Tahoma" w:cs="Tahoma"/>
          <w:bCs/>
        </w:rPr>
        <w:t>e</w:t>
      </w:r>
      <w:r w:rsidR="00411688" w:rsidRPr="00036CF6">
        <w:rPr>
          <w:rFonts w:ascii="Tahoma" w:hAnsi="Tahoma" w:cs="Tahoma"/>
          <w:bCs/>
        </w:rPr>
        <w:t xml:space="preserve"> pogoje</w:t>
      </w:r>
      <w:r w:rsidR="00411688" w:rsidRPr="00036CF6">
        <w:rPr>
          <w:rFonts w:ascii="Tahoma" w:hAnsi="Tahoma" w:cs="Tahoma"/>
        </w:rPr>
        <w:t xml:space="preserve">:    </w:t>
      </w:r>
    </w:p>
    <w:p w14:paraId="2EA58BEC" w14:textId="46B83B58" w:rsidR="00411688" w:rsidRDefault="00411688" w:rsidP="00CB44C1">
      <w:pPr>
        <w:keepNext/>
        <w:keepLines/>
        <w:numPr>
          <w:ilvl w:val="0"/>
          <w:numId w:val="22"/>
        </w:numPr>
        <w:jc w:val="both"/>
        <w:rPr>
          <w:rFonts w:ascii="Tahoma" w:hAnsi="Tahoma" w:cs="Tahoma"/>
        </w:rPr>
      </w:pPr>
      <w:r w:rsidRPr="00036CF6">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F0D7BE2" w14:textId="548D0360" w:rsidR="00411688" w:rsidRDefault="00411688" w:rsidP="00CB44C1">
      <w:pPr>
        <w:keepNext/>
        <w:keepLines/>
        <w:numPr>
          <w:ilvl w:val="0"/>
          <w:numId w:val="22"/>
        </w:numPr>
        <w:jc w:val="both"/>
        <w:rPr>
          <w:rFonts w:ascii="Tahoma" w:hAnsi="Tahoma" w:cs="Tahoma"/>
        </w:rPr>
      </w:pPr>
      <w:r w:rsidRPr="00CB44C1">
        <w:rPr>
          <w:rFonts w:ascii="Tahoma" w:hAnsi="Tahoma" w:cs="Tahoma"/>
        </w:rPr>
        <w:t>Predmet ponudbe mora izpolnjevati vse standarde, pogoje in zahteve naročnika, navedene v dokumentacij</w:t>
      </w:r>
      <w:r w:rsidR="00E97F08" w:rsidRPr="00CB44C1">
        <w:rPr>
          <w:rFonts w:ascii="Tahoma" w:hAnsi="Tahoma" w:cs="Tahoma"/>
        </w:rPr>
        <w:t>i</w:t>
      </w:r>
      <w:r w:rsidRPr="00CB44C1">
        <w:rPr>
          <w:rFonts w:ascii="Tahoma" w:hAnsi="Tahoma" w:cs="Tahoma"/>
        </w:rPr>
        <w:t xml:space="preserve"> v zvezi z oddajo javnega naročila. Ponudnik se mora strinjati z vsemi pogoji, navedenimi v tehnični specifikaciji predmeta javnega naročila.</w:t>
      </w:r>
    </w:p>
    <w:p w14:paraId="3356539C" w14:textId="77777777" w:rsidR="00411688" w:rsidRPr="00CB44C1" w:rsidRDefault="00411688" w:rsidP="00CB44C1">
      <w:pPr>
        <w:keepNext/>
        <w:keepLines/>
        <w:numPr>
          <w:ilvl w:val="0"/>
          <w:numId w:val="22"/>
        </w:numPr>
        <w:jc w:val="both"/>
        <w:rPr>
          <w:rFonts w:ascii="Tahoma" w:hAnsi="Tahoma" w:cs="Tahoma"/>
        </w:rPr>
      </w:pPr>
      <w:r w:rsidRPr="00CB44C1">
        <w:rPr>
          <w:rFonts w:ascii="Tahoma" w:hAnsi="Tahoma" w:cs="Tahoma"/>
        </w:rPr>
        <w:t>Ponudnik mora razpolagati z ustreznimi kadri, ki so izkušeni, strokovno usposobljeni in sposobni izvesti predmet javnega naročila in ki bo sodeloval pri izvedbi predmetnega javnega naročila.</w:t>
      </w:r>
    </w:p>
    <w:p w14:paraId="11D25E98" w14:textId="77777777" w:rsidR="00581F2E" w:rsidRPr="00036CF6" w:rsidRDefault="00581F2E" w:rsidP="00036CF6">
      <w:pPr>
        <w:keepNext/>
        <w:keepLines/>
        <w:jc w:val="both"/>
        <w:rPr>
          <w:rFonts w:ascii="Tahoma" w:hAnsi="Tahoma" w:cs="Tahoma"/>
        </w:rPr>
      </w:pPr>
    </w:p>
    <w:p w14:paraId="4E83954E" w14:textId="77777777" w:rsidR="00411688" w:rsidRPr="00036CF6" w:rsidRDefault="00411688" w:rsidP="00036CF6">
      <w:pPr>
        <w:keepNext/>
        <w:keepLines/>
        <w:ind w:right="-2"/>
        <w:jc w:val="both"/>
        <w:rPr>
          <w:rFonts w:ascii="Tahoma" w:hAnsi="Tahoma" w:cs="Tahoma"/>
          <w:b/>
          <w:smallCaps/>
        </w:rPr>
      </w:pPr>
      <w:r w:rsidRPr="00036CF6">
        <w:rPr>
          <w:rFonts w:ascii="Tahoma" w:hAnsi="Tahoma" w:cs="Tahoma"/>
          <w:b/>
          <w:smallCaps/>
        </w:rPr>
        <w:t>Dokazila:</w:t>
      </w:r>
    </w:p>
    <w:p w14:paraId="08082665" w14:textId="77777777" w:rsidR="00CB2E1F" w:rsidRPr="00C822BD" w:rsidRDefault="00CB2E1F" w:rsidP="00CB2E1F">
      <w:pPr>
        <w:keepNext/>
        <w:keepLines/>
        <w:numPr>
          <w:ilvl w:val="0"/>
          <w:numId w:val="10"/>
        </w:numPr>
        <w:jc w:val="both"/>
        <w:rPr>
          <w:rFonts w:ascii="Tahoma" w:hAnsi="Tahoma" w:cs="Tahoma"/>
          <w:bCs/>
        </w:rPr>
      </w:pPr>
      <w:r w:rsidRPr="00C822BD">
        <w:rPr>
          <w:rFonts w:ascii="Tahoma" w:hAnsi="Tahoma" w:cs="Tahoma"/>
          <w:bCs/>
        </w:rPr>
        <w:t>izpolnjen obrazec ESPD s strani vseh gospodarskih subjektov v ponudbi,</w:t>
      </w:r>
    </w:p>
    <w:p w14:paraId="3BB5A3B8" w14:textId="77777777" w:rsidR="00CB2E1F" w:rsidRPr="00C822BD" w:rsidRDefault="00CB2E1F" w:rsidP="00CB2E1F">
      <w:pPr>
        <w:keepNext/>
        <w:keepLines/>
        <w:numPr>
          <w:ilvl w:val="0"/>
          <w:numId w:val="10"/>
        </w:numPr>
        <w:jc w:val="both"/>
        <w:rPr>
          <w:rFonts w:ascii="Tahoma" w:hAnsi="Tahoma" w:cs="Tahoma"/>
          <w:bCs/>
        </w:rPr>
      </w:pPr>
      <w:r w:rsidRPr="00CB2E1F">
        <w:rPr>
          <w:rFonts w:ascii="Tahoma" w:hAnsi="Tahoma" w:cs="Tahoma"/>
          <w:bCs/>
        </w:rPr>
        <w:t>izpolnjena in podpisana Priloga 1 (ponudnik/partner), Priloga 5 (seznam podizvajalcev in zahteva</w:t>
      </w:r>
      <w:r>
        <w:rPr>
          <w:rFonts w:ascii="Tahoma" w:hAnsi="Tahoma" w:cs="Tahoma"/>
          <w:bCs/>
        </w:rPr>
        <w:t xml:space="preserve"> za neposredna plačila</w:t>
      </w:r>
      <w:r w:rsidRPr="00C822BD">
        <w:rPr>
          <w:rFonts w:ascii="Tahoma" w:hAnsi="Tahoma" w:cs="Tahoma"/>
          <w:bCs/>
        </w:rPr>
        <w:t xml:space="preserve">) in Priloga </w:t>
      </w:r>
      <w:r>
        <w:rPr>
          <w:rFonts w:ascii="Tahoma" w:hAnsi="Tahoma" w:cs="Tahoma"/>
          <w:bCs/>
        </w:rPr>
        <w:t>6</w:t>
      </w:r>
      <w:r w:rsidRPr="00C822BD">
        <w:rPr>
          <w:rFonts w:ascii="Tahoma" w:hAnsi="Tahoma" w:cs="Tahoma"/>
          <w:bCs/>
        </w:rPr>
        <w:t xml:space="preserve"> (seznam subjektov, katerih zmogljivost uporablja ponudnik).</w:t>
      </w:r>
    </w:p>
    <w:p w14:paraId="0DD04341" w14:textId="77777777" w:rsidR="001B5FDE" w:rsidRPr="00036CF6" w:rsidRDefault="001B5FDE" w:rsidP="00036CF6">
      <w:pPr>
        <w:keepNext/>
        <w:keepLines/>
        <w:jc w:val="both"/>
        <w:rPr>
          <w:rFonts w:ascii="Tahoma" w:hAnsi="Tahoma" w:cs="Tahoma"/>
          <w:bCs/>
        </w:rPr>
      </w:pPr>
    </w:p>
    <w:p w14:paraId="286F86BF" w14:textId="77777777" w:rsidR="00646998" w:rsidRPr="00036CF6" w:rsidRDefault="00646998" w:rsidP="00036CF6">
      <w:pPr>
        <w:pStyle w:val="Odstavekseznama"/>
        <w:keepNext/>
        <w:keepLines/>
        <w:numPr>
          <w:ilvl w:val="3"/>
          <w:numId w:val="15"/>
        </w:numPr>
        <w:rPr>
          <w:rFonts w:ascii="Tahoma" w:hAnsi="Tahoma" w:cs="Tahoma"/>
          <w:b/>
        </w:rPr>
      </w:pPr>
      <w:r w:rsidRPr="00036CF6">
        <w:rPr>
          <w:rFonts w:ascii="Tahoma" w:hAnsi="Tahoma" w:cs="Tahoma"/>
          <w:b/>
        </w:rPr>
        <w:t>Tehnična sposobnost</w:t>
      </w:r>
    </w:p>
    <w:p w14:paraId="5F323DEE" w14:textId="09436D24" w:rsidR="00526348" w:rsidRPr="00036CF6" w:rsidRDefault="00526348" w:rsidP="00036CF6">
      <w:pPr>
        <w:keepNext/>
        <w:keepLines/>
        <w:jc w:val="both"/>
        <w:rPr>
          <w:rFonts w:ascii="Tahoma" w:hAnsi="Tahoma" w:cs="Tahoma"/>
        </w:rPr>
      </w:pPr>
    </w:p>
    <w:p w14:paraId="16EB4C66" w14:textId="48F08E15" w:rsidR="00F00EE9" w:rsidRDefault="00F00EE9" w:rsidP="00F00EE9">
      <w:pPr>
        <w:keepNext/>
        <w:keepLines/>
        <w:ind w:right="-2"/>
        <w:jc w:val="both"/>
        <w:rPr>
          <w:rFonts w:ascii="Tahoma" w:hAnsi="Tahoma" w:cs="Tahoma"/>
        </w:rPr>
      </w:pPr>
      <w:r w:rsidRPr="00F00EE9">
        <w:rPr>
          <w:rFonts w:ascii="Tahoma" w:hAnsi="Tahoma" w:cs="Tahoma"/>
        </w:rPr>
        <w:t>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Predmet ponudbe mora izpolnjevati vse standarde, pogoje in zahteve naročnika oziroma proizvajalca sistema stabilnega gašenja, navedene v razpisni dokumentaciji.</w:t>
      </w:r>
    </w:p>
    <w:p w14:paraId="7670300E" w14:textId="77777777" w:rsidR="007133DC" w:rsidRPr="00F00EE9" w:rsidRDefault="007133DC" w:rsidP="00F00EE9">
      <w:pPr>
        <w:keepNext/>
        <w:keepLines/>
        <w:ind w:right="-2"/>
        <w:jc w:val="both"/>
        <w:rPr>
          <w:rFonts w:ascii="Tahoma" w:hAnsi="Tahoma" w:cs="Tahoma"/>
        </w:rPr>
      </w:pPr>
    </w:p>
    <w:p w14:paraId="5DB351EE" w14:textId="13E4DD44" w:rsidR="007133DC" w:rsidRDefault="007133DC" w:rsidP="00F00EE9">
      <w:pPr>
        <w:keepNext/>
        <w:keepLines/>
        <w:ind w:right="-2"/>
        <w:jc w:val="both"/>
        <w:rPr>
          <w:rFonts w:ascii="Tahoma" w:hAnsi="Tahoma" w:cs="Tahoma"/>
        </w:rPr>
      </w:pPr>
      <w:r>
        <w:rPr>
          <w:rFonts w:ascii="Tahoma" w:hAnsi="Tahoma" w:cs="Tahoma"/>
        </w:rPr>
        <w:t>-</w:t>
      </w:r>
      <w:r w:rsidR="00F00EE9" w:rsidRPr="00F00EE9">
        <w:rPr>
          <w:rFonts w:ascii="Tahoma" w:hAnsi="Tahoma" w:cs="Tahoma"/>
        </w:rPr>
        <w:t>Ponudnik mora biti strokovno usposobljen za vzdrževanje sistema stabilnega gašenja MULTIMON ali za servisiranje črpalke KAGEMA/KSB in alarmne ventilske postaje TYCO.</w:t>
      </w:r>
      <w:r>
        <w:rPr>
          <w:rFonts w:ascii="Tahoma" w:hAnsi="Tahoma" w:cs="Tahoma"/>
        </w:rPr>
        <w:t xml:space="preserve"> </w:t>
      </w:r>
    </w:p>
    <w:p w14:paraId="05520DCC" w14:textId="435AF7E5" w:rsidR="00F00EE9" w:rsidRDefault="007133DC" w:rsidP="00F00EE9">
      <w:pPr>
        <w:keepNext/>
        <w:keepLines/>
        <w:ind w:right="-2"/>
        <w:jc w:val="both"/>
        <w:rPr>
          <w:rFonts w:ascii="Tahoma" w:hAnsi="Tahoma" w:cs="Tahoma"/>
        </w:rPr>
      </w:pPr>
      <w:r>
        <w:rPr>
          <w:rFonts w:ascii="Tahoma" w:hAnsi="Tahoma" w:cs="Tahoma"/>
        </w:rPr>
        <w:t>-</w:t>
      </w:r>
      <w:r w:rsidR="00F00EE9" w:rsidRPr="00F00EE9">
        <w:rPr>
          <w:rFonts w:ascii="Tahoma" w:hAnsi="Tahoma" w:cs="Tahoma"/>
        </w:rPr>
        <w:t>Ponudnik mora biti pri pristojnem organu registriran za opravljanje dejavnosti, ki je predmet javnega naročila in mora imeti licenco za izdelavo in servisiranje sistemov stabilnega gašenja. Ponudnik mora biti usposobljen tudi za popravila vseh ostalih naprav in instalacij, ki so predmet tega naročila.</w:t>
      </w:r>
    </w:p>
    <w:p w14:paraId="529ADA5E" w14:textId="4B3A506C" w:rsidR="00164B8F" w:rsidRDefault="00164B8F" w:rsidP="00F00EE9">
      <w:pPr>
        <w:keepNext/>
        <w:keepLines/>
        <w:ind w:right="-2"/>
        <w:jc w:val="both"/>
        <w:rPr>
          <w:rFonts w:ascii="Tahoma" w:hAnsi="Tahoma" w:cs="Tahoma"/>
        </w:rPr>
      </w:pPr>
    </w:p>
    <w:p w14:paraId="172C2643" w14:textId="13C4A8D1" w:rsidR="00062772" w:rsidRDefault="00062772" w:rsidP="00F00EE9">
      <w:pPr>
        <w:keepNext/>
        <w:keepLines/>
        <w:ind w:right="-2"/>
        <w:jc w:val="both"/>
        <w:rPr>
          <w:rFonts w:ascii="Tahoma" w:hAnsi="Tahoma" w:cs="Tahoma"/>
        </w:rPr>
      </w:pPr>
    </w:p>
    <w:p w14:paraId="7A8D108C" w14:textId="10C0B4A9" w:rsidR="00062772" w:rsidRDefault="00062772" w:rsidP="00F00EE9">
      <w:pPr>
        <w:keepNext/>
        <w:keepLines/>
        <w:ind w:right="-2"/>
        <w:jc w:val="both"/>
        <w:rPr>
          <w:rFonts w:ascii="Tahoma" w:hAnsi="Tahoma" w:cs="Tahoma"/>
        </w:rPr>
      </w:pPr>
    </w:p>
    <w:p w14:paraId="4BDF7D27" w14:textId="57D11F20" w:rsidR="00062772" w:rsidRDefault="00062772" w:rsidP="00F00EE9">
      <w:pPr>
        <w:keepNext/>
        <w:keepLines/>
        <w:ind w:right="-2"/>
        <w:jc w:val="both"/>
        <w:rPr>
          <w:rFonts w:ascii="Tahoma" w:hAnsi="Tahoma" w:cs="Tahoma"/>
        </w:rPr>
      </w:pPr>
    </w:p>
    <w:p w14:paraId="0CA4064A" w14:textId="0B91FB6F" w:rsidR="00062772" w:rsidRDefault="00062772" w:rsidP="00F00EE9">
      <w:pPr>
        <w:keepNext/>
        <w:keepLines/>
        <w:ind w:right="-2"/>
        <w:jc w:val="both"/>
        <w:rPr>
          <w:rFonts w:ascii="Tahoma" w:hAnsi="Tahoma" w:cs="Tahoma"/>
        </w:rPr>
      </w:pPr>
    </w:p>
    <w:p w14:paraId="7A678DCA" w14:textId="77777777" w:rsidR="00062772" w:rsidRPr="00F00EE9" w:rsidRDefault="00062772" w:rsidP="00F00EE9">
      <w:pPr>
        <w:keepNext/>
        <w:keepLines/>
        <w:ind w:right="-2"/>
        <w:jc w:val="both"/>
        <w:rPr>
          <w:rFonts w:ascii="Tahoma" w:hAnsi="Tahoma" w:cs="Tahoma"/>
        </w:rPr>
      </w:pPr>
    </w:p>
    <w:p w14:paraId="37E807F4" w14:textId="77777777" w:rsidR="00F00EE9" w:rsidRPr="00164B8F" w:rsidRDefault="00F00EE9" w:rsidP="00F00EE9">
      <w:pPr>
        <w:keepNext/>
        <w:keepLines/>
        <w:ind w:right="-2"/>
        <w:jc w:val="both"/>
        <w:rPr>
          <w:rFonts w:ascii="Tahoma" w:hAnsi="Tahoma" w:cs="Tahoma"/>
          <w:b/>
        </w:rPr>
      </w:pPr>
      <w:r w:rsidRPr="00164B8F">
        <w:rPr>
          <w:rFonts w:ascii="Tahoma" w:hAnsi="Tahoma" w:cs="Tahoma"/>
          <w:b/>
        </w:rPr>
        <w:lastRenderedPageBreak/>
        <w:t>Dokazila:</w:t>
      </w:r>
    </w:p>
    <w:p w14:paraId="70C5E121" w14:textId="77777777" w:rsidR="00F00EE9" w:rsidRPr="00CB2E1F" w:rsidRDefault="00F00EE9" w:rsidP="00CB2E1F">
      <w:pPr>
        <w:keepNext/>
        <w:keepLines/>
        <w:numPr>
          <w:ilvl w:val="0"/>
          <w:numId w:val="10"/>
        </w:numPr>
        <w:jc w:val="both"/>
        <w:rPr>
          <w:rFonts w:ascii="Tahoma" w:hAnsi="Tahoma" w:cs="Tahoma"/>
          <w:bCs/>
        </w:rPr>
      </w:pPr>
      <w:r w:rsidRPr="00CB2E1F">
        <w:rPr>
          <w:rFonts w:ascii="Tahoma" w:hAnsi="Tahoma" w:cs="Tahoma"/>
          <w:bCs/>
        </w:rPr>
        <w:t>Izpolnjen ESPD s strani vseh gospodarskih subjektov v ponudbi,</w:t>
      </w:r>
    </w:p>
    <w:p w14:paraId="3A3BE2FB" w14:textId="389E0245" w:rsidR="00F00EE9" w:rsidRPr="00F00EE9" w:rsidRDefault="003A5C66" w:rsidP="00CB2E1F">
      <w:pPr>
        <w:keepNext/>
        <w:keepLines/>
        <w:numPr>
          <w:ilvl w:val="0"/>
          <w:numId w:val="10"/>
        </w:numPr>
        <w:jc w:val="both"/>
        <w:rPr>
          <w:rFonts w:ascii="Tahoma" w:hAnsi="Tahoma" w:cs="Tahoma"/>
          <w:bCs/>
        </w:rPr>
      </w:pPr>
      <w:r w:rsidRPr="00CB2E1F">
        <w:rPr>
          <w:rFonts w:ascii="Tahoma" w:hAnsi="Tahoma" w:cs="Tahoma"/>
          <w:bCs/>
        </w:rPr>
        <w:t>Fotokopija p</w:t>
      </w:r>
      <w:r w:rsidR="00F00EE9" w:rsidRPr="00CB2E1F">
        <w:rPr>
          <w:rFonts w:ascii="Tahoma" w:hAnsi="Tahoma" w:cs="Tahoma"/>
          <w:bCs/>
        </w:rPr>
        <w:t xml:space="preserve">otrdilo/a da je ponudnik strokovno </w:t>
      </w:r>
      <w:r w:rsidR="00F00EE9" w:rsidRPr="00F00EE9">
        <w:rPr>
          <w:rFonts w:ascii="Tahoma" w:hAnsi="Tahoma" w:cs="Tahoma"/>
          <w:bCs/>
        </w:rPr>
        <w:t>usposobljen za vzdrževanje</w:t>
      </w:r>
      <w:r w:rsidR="00F00EE9" w:rsidRPr="00CB2E1F">
        <w:rPr>
          <w:rFonts w:ascii="Tahoma" w:hAnsi="Tahoma" w:cs="Tahoma"/>
          <w:bCs/>
        </w:rPr>
        <w:t xml:space="preserve"> sistema stabilnega gašenja MULTIMON ali za servisiranje črpalke KAGEMA/KSB</w:t>
      </w:r>
      <w:r w:rsidR="00F00EE9" w:rsidRPr="00F00EE9">
        <w:rPr>
          <w:rFonts w:ascii="Tahoma" w:hAnsi="Tahoma" w:cs="Tahoma"/>
          <w:bCs/>
        </w:rPr>
        <w:t>, TYCO in FIREDOS (</w:t>
      </w:r>
      <w:r w:rsidR="009B273E">
        <w:rPr>
          <w:rFonts w:ascii="Tahoma" w:hAnsi="Tahoma" w:cs="Tahoma"/>
          <w:bCs/>
        </w:rPr>
        <w:t>se</w:t>
      </w:r>
      <w:r>
        <w:rPr>
          <w:rFonts w:ascii="Tahoma" w:hAnsi="Tahoma" w:cs="Tahoma"/>
          <w:bCs/>
        </w:rPr>
        <w:t xml:space="preserve"> </w:t>
      </w:r>
      <w:r w:rsidRPr="00CB2E1F">
        <w:rPr>
          <w:rFonts w:ascii="Tahoma" w:hAnsi="Tahoma" w:cs="Tahoma"/>
          <w:bCs/>
        </w:rPr>
        <w:t>v .</w:t>
      </w:r>
      <w:proofErr w:type="spellStart"/>
      <w:r w:rsidRPr="00CB2E1F">
        <w:rPr>
          <w:rFonts w:ascii="Tahoma" w:hAnsi="Tahoma" w:cs="Tahoma"/>
          <w:bCs/>
        </w:rPr>
        <w:t>pdf</w:t>
      </w:r>
      <w:proofErr w:type="spellEnd"/>
      <w:r w:rsidRPr="00CB2E1F">
        <w:rPr>
          <w:rFonts w:ascii="Tahoma" w:hAnsi="Tahoma" w:cs="Tahoma"/>
          <w:bCs/>
        </w:rPr>
        <w:t xml:space="preserve"> formatu</w:t>
      </w:r>
      <w:r w:rsidR="009B273E">
        <w:rPr>
          <w:rFonts w:ascii="Tahoma" w:hAnsi="Tahoma" w:cs="Tahoma"/>
          <w:bCs/>
        </w:rPr>
        <w:t xml:space="preserve"> priloži za </w:t>
      </w:r>
      <w:r w:rsidR="00F00EE9" w:rsidRPr="00F00EE9">
        <w:rPr>
          <w:rFonts w:ascii="Tahoma" w:hAnsi="Tahoma" w:cs="Tahoma"/>
          <w:bCs/>
        </w:rPr>
        <w:t>Prilog</w:t>
      </w:r>
      <w:r w:rsidR="009B273E">
        <w:rPr>
          <w:rFonts w:ascii="Tahoma" w:hAnsi="Tahoma" w:cs="Tahoma"/>
          <w:bCs/>
        </w:rPr>
        <w:t>o</w:t>
      </w:r>
      <w:r w:rsidR="00F00EE9" w:rsidRPr="00F00EE9">
        <w:rPr>
          <w:rFonts w:ascii="Tahoma" w:hAnsi="Tahoma" w:cs="Tahoma"/>
          <w:bCs/>
        </w:rPr>
        <w:t xml:space="preserve"> </w:t>
      </w:r>
      <w:r w:rsidR="009B273E">
        <w:rPr>
          <w:rFonts w:ascii="Tahoma" w:hAnsi="Tahoma" w:cs="Tahoma"/>
          <w:bCs/>
        </w:rPr>
        <w:t>9</w:t>
      </w:r>
      <w:r w:rsidR="00F00EE9" w:rsidRPr="00F00EE9">
        <w:rPr>
          <w:rFonts w:ascii="Tahoma" w:hAnsi="Tahoma" w:cs="Tahoma"/>
          <w:bCs/>
        </w:rPr>
        <w:t>)</w:t>
      </w:r>
      <w:r w:rsidR="009B273E" w:rsidRPr="00CB2E1F">
        <w:rPr>
          <w:rFonts w:ascii="Tahoma" w:hAnsi="Tahoma" w:cs="Tahoma"/>
          <w:bCs/>
        </w:rPr>
        <w:t>,</w:t>
      </w:r>
    </w:p>
    <w:p w14:paraId="267F8DE1" w14:textId="546046E2" w:rsidR="00F00EE9" w:rsidRPr="00CB44C1" w:rsidRDefault="00F00EE9" w:rsidP="00CB44C1">
      <w:pPr>
        <w:keepNext/>
        <w:keepLines/>
        <w:numPr>
          <w:ilvl w:val="0"/>
          <w:numId w:val="10"/>
        </w:numPr>
        <w:jc w:val="both"/>
        <w:rPr>
          <w:rFonts w:ascii="Tahoma" w:hAnsi="Tahoma" w:cs="Tahoma"/>
          <w:bCs/>
        </w:rPr>
      </w:pPr>
      <w:r w:rsidRPr="00CB2E1F">
        <w:rPr>
          <w:rFonts w:ascii="Tahoma" w:hAnsi="Tahoma" w:cs="Tahoma"/>
          <w:bCs/>
        </w:rPr>
        <w:t xml:space="preserve">Potrdilo o registraciji za opravljanje dejavnosti, ki je predmet </w:t>
      </w:r>
      <w:r w:rsidRPr="00CB44C1">
        <w:rPr>
          <w:rFonts w:ascii="Tahoma" w:hAnsi="Tahoma" w:cs="Tahoma"/>
          <w:bCs/>
        </w:rPr>
        <w:t xml:space="preserve">javnega naročila </w:t>
      </w:r>
      <w:r w:rsidR="009B273E" w:rsidRPr="00CB44C1">
        <w:rPr>
          <w:rFonts w:ascii="Tahoma" w:hAnsi="Tahoma" w:cs="Tahoma"/>
          <w:bCs/>
        </w:rPr>
        <w:t xml:space="preserve">(se </w:t>
      </w:r>
      <w:r w:rsidR="003A5C66" w:rsidRPr="00CB44C1">
        <w:rPr>
          <w:rFonts w:ascii="Tahoma" w:hAnsi="Tahoma" w:cs="Tahoma"/>
          <w:bCs/>
        </w:rPr>
        <w:t>v .</w:t>
      </w:r>
      <w:proofErr w:type="spellStart"/>
      <w:r w:rsidR="003A5C66" w:rsidRPr="00CB44C1">
        <w:rPr>
          <w:rFonts w:ascii="Tahoma" w:hAnsi="Tahoma" w:cs="Tahoma"/>
          <w:bCs/>
        </w:rPr>
        <w:t>pdf</w:t>
      </w:r>
      <w:proofErr w:type="spellEnd"/>
      <w:r w:rsidR="003A5C66" w:rsidRPr="00CB44C1">
        <w:rPr>
          <w:rFonts w:ascii="Tahoma" w:hAnsi="Tahoma" w:cs="Tahoma"/>
          <w:bCs/>
        </w:rPr>
        <w:t xml:space="preserve"> formatu </w:t>
      </w:r>
      <w:r w:rsidR="009B273E" w:rsidRPr="00CB44C1">
        <w:rPr>
          <w:rFonts w:ascii="Tahoma" w:hAnsi="Tahoma" w:cs="Tahoma"/>
          <w:bCs/>
        </w:rPr>
        <w:t>priloži za Prilogo 9),</w:t>
      </w:r>
    </w:p>
    <w:p w14:paraId="0672AA49" w14:textId="61472599" w:rsidR="00F00EE9" w:rsidRPr="00F00EE9" w:rsidRDefault="00F00EE9" w:rsidP="00CB2E1F">
      <w:pPr>
        <w:keepNext/>
        <w:keepLines/>
        <w:numPr>
          <w:ilvl w:val="0"/>
          <w:numId w:val="10"/>
        </w:numPr>
        <w:jc w:val="both"/>
        <w:rPr>
          <w:rFonts w:ascii="Tahoma" w:hAnsi="Tahoma" w:cs="Tahoma"/>
          <w:bCs/>
        </w:rPr>
      </w:pPr>
      <w:r w:rsidRPr="00CB2E1F">
        <w:rPr>
          <w:rFonts w:ascii="Tahoma" w:hAnsi="Tahoma" w:cs="Tahoma"/>
          <w:bCs/>
        </w:rPr>
        <w:t xml:space="preserve">Fotokopija </w:t>
      </w:r>
      <w:r w:rsidRPr="00F00EE9">
        <w:rPr>
          <w:rFonts w:ascii="Tahoma" w:hAnsi="Tahoma" w:cs="Tahoma"/>
          <w:bCs/>
        </w:rPr>
        <w:t xml:space="preserve">licence za izdelavo in servisiranje sistemov stabilnega gašenja </w:t>
      </w:r>
      <w:r w:rsidR="009B273E" w:rsidRPr="00F00EE9">
        <w:rPr>
          <w:rFonts w:ascii="Tahoma" w:hAnsi="Tahoma" w:cs="Tahoma"/>
          <w:bCs/>
        </w:rPr>
        <w:t>(</w:t>
      </w:r>
      <w:r w:rsidR="009B273E">
        <w:rPr>
          <w:rFonts w:ascii="Tahoma" w:hAnsi="Tahoma" w:cs="Tahoma"/>
          <w:bCs/>
        </w:rPr>
        <w:t>se</w:t>
      </w:r>
      <w:r w:rsidR="003A5C66">
        <w:rPr>
          <w:rFonts w:ascii="Tahoma" w:hAnsi="Tahoma" w:cs="Tahoma"/>
          <w:bCs/>
        </w:rPr>
        <w:t xml:space="preserve"> </w:t>
      </w:r>
      <w:r w:rsidR="003A5C66" w:rsidRPr="00CB2E1F">
        <w:rPr>
          <w:rFonts w:ascii="Tahoma" w:hAnsi="Tahoma" w:cs="Tahoma"/>
          <w:bCs/>
        </w:rPr>
        <w:t>v .</w:t>
      </w:r>
      <w:proofErr w:type="spellStart"/>
      <w:r w:rsidR="003A5C66" w:rsidRPr="00CB2E1F">
        <w:rPr>
          <w:rFonts w:ascii="Tahoma" w:hAnsi="Tahoma" w:cs="Tahoma"/>
          <w:bCs/>
        </w:rPr>
        <w:t>pdf</w:t>
      </w:r>
      <w:proofErr w:type="spellEnd"/>
      <w:r w:rsidR="003A5C66" w:rsidRPr="00CB2E1F">
        <w:rPr>
          <w:rFonts w:ascii="Tahoma" w:hAnsi="Tahoma" w:cs="Tahoma"/>
          <w:bCs/>
        </w:rPr>
        <w:t xml:space="preserve"> formatu</w:t>
      </w:r>
      <w:r w:rsidR="009B273E">
        <w:rPr>
          <w:rFonts w:ascii="Tahoma" w:hAnsi="Tahoma" w:cs="Tahoma"/>
          <w:bCs/>
        </w:rPr>
        <w:t xml:space="preserve"> priloži za </w:t>
      </w:r>
      <w:r w:rsidR="009B273E" w:rsidRPr="00F00EE9">
        <w:rPr>
          <w:rFonts w:ascii="Tahoma" w:hAnsi="Tahoma" w:cs="Tahoma"/>
          <w:bCs/>
        </w:rPr>
        <w:t>Prilog</w:t>
      </w:r>
      <w:r w:rsidR="009B273E">
        <w:rPr>
          <w:rFonts w:ascii="Tahoma" w:hAnsi="Tahoma" w:cs="Tahoma"/>
          <w:bCs/>
        </w:rPr>
        <w:t>o</w:t>
      </w:r>
      <w:r w:rsidR="009B273E" w:rsidRPr="00F00EE9">
        <w:rPr>
          <w:rFonts w:ascii="Tahoma" w:hAnsi="Tahoma" w:cs="Tahoma"/>
          <w:bCs/>
        </w:rPr>
        <w:t xml:space="preserve"> </w:t>
      </w:r>
      <w:r w:rsidR="009B273E">
        <w:rPr>
          <w:rFonts w:ascii="Tahoma" w:hAnsi="Tahoma" w:cs="Tahoma"/>
          <w:bCs/>
        </w:rPr>
        <w:t>9</w:t>
      </w:r>
      <w:r w:rsidR="009B273E" w:rsidRPr="00F00EE9">
        <w:rPr>
          <w:rFonts w:ascii="Tahoma" w:hAnsi="Tahoma" w:cs="Tahoma"/>
          <w:bCs/>
        </w:rPr>
        <w:t>)</w:t>
      </w:r>
      <w:r w:rsidR="009B273E" w:rsidRPr="00CB2E1F">
        <w:rPr>
          <w:rFonts w:ascii="Tahoma" w:hAnsi="Tahoma" w:cs="Tahoma"/>
          <w:bCs/>
        </w:rPr>
        <w:t>.</w:t>
      </w:r>
    </w:p>
    <w:p w14:paraId="77FB792C" w14:textId="77777777" w:rsidR="00F00EE9" w:rsidRPr="00F00EE9" w:rsidRDefault="00F00EE9" w:rsidP="00F00EE9">
      <w:pPr>
        <w:keepNext/>
        <w:keepLines/>
        <w:ind w:right="-2"/>
        <w:jc w:val="both"/>
        <w:rPr>
          <w:rFonts w:ascii="Tahoma" w:hAnsi="Tahoma" w:cs="Tahoma"/>
          <w:bCs/>
          <w:i/>
        </w:rPr>
      </w:pPr>
    </w:p>
    <w:p w14:paraId="05649834" w14:textId="77777777" w:rsidR="00F00EE9" w:rsidRPr="00F00EE9" w:rsidRDefault="00F00EE9" w:rsidP="00F00EE9">
      <w:pPr>
        <w:keepNext/>
        <w:keepLines/>
        <w:ind w:right="-2"/>
        <w:jc w:val="both"/>
        <w:rPr>
          <w:rFonts w:ascii="Tahoma" w:hAnsi="Tahoma" w:cs="Tahoma"/>
          <w:bCs/>
          <w:i/>
        </w:rPr>
      </w:pPr>
      <w:r w:rsidRPr="00F00EE9">
        <w:rPr>
          <w:rFonts w:ascii="Tahoma" w:hAnsi="Tahoma" w:cs="Tahoma"/>
          <w:bCs/>
          <w:i/>
        </w:rPr>
        <w:t xml:space="preserve">Zgoraj navedeno sposobnost lahko ponudnik izpolni samostojno, kot skupina ponudnikov ali s podizvajalci (glede na dejavnosti, ki so predmet javnega naročila in jih bo v okviru ponudbe posamezni subjekt izvajal). </w:t>
      </w:r>
    </w:p>
    <w:p w14:paraId="568C8B21" w14:textId="77777777" w:rsidR="00AA7227" w:rsidRPr="00036CF6" w:rsidRDefault="00AA7227" w:rsidP="00036CF6">
      <w:pPr>
        <w:keepNext/>
        <w:keepLines/>
        <w:jc w:val="both"/>
        <w:rPr>
          <w:rFonts w:ascii="Tahoma" w:hAnsi="Tahoma" w:cs="Tahoma"/>
          <w:i/>
        </w:rPr>
      </w:pPr>
    </w:p>
    <w:p w14:paraId="4FF25372" w14:textId="77777777" w:rsidR="00411688" w:rsidRPr="00F00EE9" w:rsidRDefault="00411688" w:rsidP="00036CF6">
      <w:pPr>
        <w:keepNext/>
        <w:keepLines/>
        <w:numPr>
          <w:ilvl w:val="2"/>
          <w:numId w:val="15"/>
        </w:numPr>
        <w:jc w:val="both"/>
        <w:rPr>
          <w:rFonts w:ascii="Tahoma" w:hAnsi="Tahoma" w:cs="Tahoma"/>
          <w:b/>
        </w:rPr>
      </w:pPr>
      <w:r w:rsidRPr="00F00EE9">
        <w:rPr>
          <w:rFonts w:ascii="Tahoma" w:hAnsi="Tahoma" w:cs="Tahoma"/>
          <w:b/>
        </w:rPr>
        <w:t>Reference</w:t>
      </w:r>
    </w:p>
    <w:p w14:paraId="1E78294A" w14:textId="77777777" w:rsidR="00565C89" w:rsidRPr="00F00EE9" w:rsidRDefault="00565C89" w:rsidP="00036CF6">
      <w:pPr>
        <w:keepNext/>
        <w:keepLines/>
        <w:jc w:val="both"/>
        <w:rPr>
          <w:rFonts w:ascii="Tahoma" w:hAnsi="Tahoma" w:cs="Tahoma"/>
          <w:bCs/>
        </w:rPr>
      </w:pPr>
    </w:p>
    <w:p w14:paraId="7E143E3E" w14:textId="76E3485E" w:rsidR="00CB2E1F" w:rsidRPr="00CB2E1F" w:rsidRDefault="00CB2E1F" w:rsidP="00CB44C1">
      <w:pPr>
        <w:keepNext/>
        <w:keepLines/>
        <w:jc w:val="both"/>
        <w:rPr>
          <w:rFonts w:ascii="Tahoma" w:hAnsi="Tahoma" w:cs="Tahoma"/>
        </w:rPr>
      </w:pPr>
      <w:r w:rsidRPr="00CB2E1F">
        <w:rPr>
          <w:rFonts w:ascii="Tahoma" w:hAnsi="Tahoma" w:cs="Tahoma"/>
        </w:rPr>
        <w:t>Ponudnik (skupaj s člani skupine ponudnikov v primeru oddaje skupne ponudbe ali z nominiranimi podizvajalci) mora v ponudbi izkazati, da je v zadnjih treh letih, šteto od datuma, določenega za predložitev ponudb, kvalitetno in v skladu s pogodbenimi določili, izvajal storitve vzdrževanja SPRINKLER SISTEMOV z vsaj 1.500 sprinkler šobami, v skupni vrednosti najmanj 100.000,00 EUR brez DDV (v obdobju zadnjih treh letih, šteto od datuma, določenega za predložitev ponudb), pri čemer lahko izvedene storitve vzdrževanja SPRNKLER</w:t>
      </w:r>
      <w:r w:rsidR="00CB44C1">
        <w:rPr>
          <w:rFonts w:ascii="Tahoma" w:hAnsi="Tahoma" w:cs="Tahoma"/>
        </w:rPr>
        <w:t xml:space="preserve"> </w:t>
      </w:r>
      <w:r w:rsidRPr="00CB2E1F">
        <w:rPr>
          <w:rFonts w:ascii="Tahoma" w:hAnsi="Tahoma" w:cs="Tahoma"/>
        </w:rPr>
        <w:t>SISTEMOV vključujejo tudi stroške uporabljenih/dobavljenih nadomestnih delov/opreme/materiala.</w:t>
      </w:r>
    </w:p>
    <w:p w14:paraId="69A4C735" w14:textId="77777777" w:rsidR="00CB2E1F" w:rsidRPr="00CB2E1F" w:rsidRDefault="00CB2E1F" w:rsidP="00CB2E1F">
      <w:pPr>
        <w:keepNext/>
        <w:keepLines/>
        <w:jc w:val="both"/>
        <w:rPr>
          <w:rFonts w:ascii="Tahoma" w:hAnsi="Tahoma" w:cs="Tahoma"/>
        </w:rPr>
      </w:pPr>
    </w:p>
    <w:p w14:paraId="717B31AA" w14:textId="77777777" w:rsidR="00CB2E1F" w:rsidRPr="00CB2E1F" w:rsidRDefault="00CB2E1F" w:rsidP="00CB2E1F">
      <w:pPr>
        <w:keepNext/>
        <w:keepLines/>
        <w:jc w:val="both"/>
        <w:rPr>
          <w:rFonts w:ascii="Tahoma" w:hAnsi="Tahoma" w:cs="Tahoma"/>
        </w:rPr>
      </w:pPr>
      <w:r w:rsidRPr="00CB2E1F">
        <w:rPr>
          <w:rFonts w:ascii="Tahoma" w:hAnsi="Tahoma" w:cs="Tahoma"/>
        </w:rPr>
        <w:t>Ponudnik lahko izpolnjevanje navedenih referenčnih zahtev izkaže s predložitvijo enega ali največ dveh različnih referenčnih potrdil, ki jih potrdijo različni naročniki (izdajatelji referenc), pri čemer vrednost posamezne reference ne sme biti nižja od 50.000,00 brez DDV (v obdobju zadnjih treh letih, šteto od datuma, določenega za predložitev ponudb).</w:t>
      </w:r>
    </w:p>
    <w:p w14:paraId="1E2D38CD" w14:textId="77777777" w:rsidR="00CB2E1F" w:rsidRPr="00CB2E1F" w:rsidRDefault="00CB2E1F" w:rsidP="00CB2E1F">
      <w:pPr>
        <w:keepNext/>
        <w:keepLines/>
        <w:jc w:val="both"/>
        <w:rPr>
          <w:rFonts w:ascii="Tahoma" w:hAnsi="Tahoma" w:cs="Tahoma"/>
        </w:rPr>
      </w:pPr>
    </w:p>
    <w:p w14:paraId="47E8D5A2" w14:textId="77777777" w:rsidR="00CB2E1F" w:rsidRPr="00CB2E1F" w:rsidRDefault="00CB2E1F" w:rsidP="00CB2E1F">
      <w:pPr>
        <w:keepNext/>
        <w:keepLines/>
        <w:jc w:val="both"/>
        <w:rPr>
          <w:rFonts w:ascii="Tahoma" w:hAnsi="Tahoma" w:cs="Tahoma"/>
          <w:b/>
        </w:rPr>
      </w:pPr>
      <w:r w:rsidRPr="00CB2E1F">
        <w:rPr>
          <w:rFonts w:ascii="Tahoma" w:hAnsi="Tahoma" w:cs="Tahoma"/>
          <w:b/>
        </w:rPr>
        <w:t>Dokazila:</w:t>
      </w:r>
    </w:p>
    <w:p w14:paraId="4A58746E" w14:textId="77777777" w:rsidR="00CB2E1F" w:rsidRPr="00CB2E1F" w:rsidRDefault="00CB2E1F" w:rsidP="00CB2E1F">
      <w:pPr>
        <w:keepNext/>
        <w:keepLines/>
        <w:numPr>
          <w:ilvl w:val="0"/>
          <w:numId w:val="19"/>
        </w:numPr>
        <w:jc w:val="both"/>
        <w:rPr>
          <w:rFonts w:ascii="Tahoma" w:hAnsi="Tahoma" w:cs="Tahoma"/>
          <w:b/>
        </w:rPr>
      </w:pPr>
      <w:r w:rsidRPr="00CB2E1F">
        <w:rPr>
          <w:rFonts w:ascii="Tahoma" w:hAnsi="Tahoma" w:cs="Tahoma"/>
        </w:rPr>
        <w:t>Izpolnjen ESPD s strani vseh gospodarskih subjektov v ponudbi,</w:t>
      </w:r>
    </w:p>
    <w:p w14:paraId="3E776BDD" w14:textId="6D286DCB" w:rsidR="00CB2E1F" w:rsidRPr="00CB2E1F" w:rsidRDefault="00CB2E1F" w:rsidP="00CB2E1F">
      <w:pPr>
        <w:keepNext/>
        <w:keepLines/>
        <w:numPr>
          <w:ilvl w:val="0"/>
          <w:numId w:val="19"/>
        </w:numPr>
        <w:jc w:val="both"/>
        <w:rPr>
          <w:rFonts w:ascii="Tahoma" w:hAnsi="Tahoma" w:cs="Tahoma"/>
          <w:b/>
        </w:rPr>
      </w:pPr>
      <w:r w:rsidRPr="00CB2E1F">
        <w:rPr>
          <w:rFonts w:ascii="Tahoma" w:hAnsi="Tahoma" w:cs="Tahoma"/>
        </w:rPr>
        <w:t>Izpolnjena Priloga 7 Seznam referenc,</w:t>
      </w:r>
    </w:p>
    <w:p w14:paraId="0671D734" w14:textId="546984AF" w:rsidR="00CB2E1F" w:rsidRPr="00CB2E1F" w:rsidRDefault="00CB2E1F" w:rsidP="00CB2E1F">
      <w:pPr>
        <w:keepNext/>
        <w:keepLines/>
        <w:numPr>
          <w:ilvl w:val="0"/>
          <w:numId w:val="19"/>
        </w:numPr>
        <w:jc w:val="both"/>
        <w:rPr>
          <w:rFonts w:ascii="Tahoma" w:hAnsi="Tahoma" w:cs="Tahoma"/>
          <w:b/>
          <w:lang w:val="x-none"/>
        </w:rPr>
      </w:pPr>
      <w:r w:rsidRPr="00CB2E1F">
        <w:rPr>
          <w:rFonts w:ascii="Tahoma" w:hAnsi="Tahoma" w:cs="Tahoma"/>
          <w:bCs/>
        </w:rPr>
        <w:t xml:space="preserve">Izpolnjena in podpisana (potrjen obrazec) Priloga 8 »POTRDITEV REFERENC S STRANI POSAMEZNIH NAROČNIKOV«. </w:t>
      </w:r>
    </w:p>
    <w:p w14:paraId="5859982B" w14:textId="77777777" w:rsidR="00CB2E1F" w:rsidRPr="00CB2E1F" w:rsidRDefault="00CB2E1F" w:rsidP="00CB2E1F">
      <w:pPr>
        <w:keepNext/>
        <w:keepLines/>
        <w:jc w:val="both"/>
        <w:rPr>
          <w:rFonts w:ascii="Tahoma" w:hAnsi="Tahoma" w:cs="Tahoma"/>
        </w:rPr>
      </w:pPr>
    </w:p>
    <w:p w14:paraId="002F7EE5" w14:textId="77777777" w:rsidR="00CB2E1F" w:rsidRPr="00CB2E1F" w:rsidRDefault="00CB2E1F" w:rsidP="00CB2E1F">
      <w:pPr>
        <w:keepNext/>
        <w:keepLines/>
        <w:jc w:val="both"/>
        <w:rPr>
          <w:rFonts w:ascii="Tahoma" w:hAnsi="Tahoma" w:cs="Tahoma"/>
        </w:rPr>
      </w:pPr>
      <w:r w:rsidRPr="00CB2E1F">
        <w:rPr>
          <w:rFonts w:ascii="Tahoma" w:hAnsi="Tahoma" w:cs="Tahoma"/>
        </w:rPr>
        <w:t xml:space="preserve">Gospodarski subjekt lahko navedeni pogoj izpolni samostojno, v partnerski ponudbi ali s podizvajalcem. V tem primeru mora gospodarski subjekt, na katerega se bodo sklicevala zahtevana dokazila, te storitve tudi izvajati. V primeru, da bo več gospodarskih subjektov izvajalo storitve pri katerih naročnik zahteva izpolnjevanje navedenih referenčnih pogojev, </w:t>
      </w:r>
      <w:r w:rsidRPr="00CB2E1F">
        <w:rPr>
          <w:rFonts w:ascii="Tahoma" w:hAnsi="Tahoma" w:cs="Tahoma"/>
          <w:b/>
        </w:rPr>
        <w:t>mora minimalno referenčno zahtevo</w:t>
      </w:r>
      <w:r w:rsidRPr="00CB2E1F">
        <w:rPr>
          <w:rFonts w:ascii="Tahoma" w:hAnsi="Tahoma" w:cs="Tahoma"/>
        </w:rPr>
        <w:t xml:space="preserve"> (vrednosti posamezne reference potrjene s strani enega naročnika, ki je navedena v drugem odstavku te točke) izpolnjevati vsak gospodarski subjekt, ki bo sodeloval pri izvedbi predmeta javnega naročila in zanje predložiti dokazila, v skladu s točko.</w:t>
      </w:r>
    </w:p>
    <w:p w14:paraId="3923BF6E" w14:textId="77777777" w:rsidR="00CB2E1F" w:rsidRPr="00CB2E1F" w:rsidRDefault="00CB2E1F" w:rsidP="00CB2E1F">
      <w:pPr>
        <w:keepNext/>
        <w:keepLines/>
        <w:jc w:val="both"/>
        <w:rPr>
          <w:rFonts w:ascii="Tahoma" w:hAnsi="Tahoma" w:cs="Tahoma"/>
        </w:rPr>
      </w:pPr>
    </w:p>
    <w:p w14:paraId="2B73A732" w14:textId="77777777" w:rsidR="00CB2E1F" w:rsidRPr="00CB2E1F" w:rsidRDefault="00CB2E1F" w:rsidP="00CB2E1F">
      <w:pPr>
        <w:keepNext/>
        <w:keepLines/>
        <w:jc w:val="both"/>
        <w:rPr>
          <w:rFonts w:ascii="Tahoma" w:hAnsi="Tahoma" w:cs="Tahoma"/>
        </w:rPr>
      </w:pPr>
      <w:r w:rsidRPr="00CB2E1F">
        <w:rPr>
          <w:rFonts w:ascii="Tahoma" w:hAnsi="Tahoma" w:cs="Tahoma"/>
        </w:rPr>
        <w:t>Gospodarskim subjektom se bodo priznale reference le za tista dela/storitve, ki so jih neposredno (z lastnimi znanji in zmogljivostmi) izvedli sami.</w:t>
      </w:r>
    </w:p>
    <w:p w14:paraId="0EE1EEED" w14:textId="77777777" w:rsidR="00CB2E1F" w:rsidRPr="00CB2E1F" w:rsidRDefault="00CB2E1F" w:rsidP="00CB2E1F">
      <w:pPr>
        <w:keepNext/>
        <w:keepLines/>
        <w:jc w:val="both"/>
        <w:rPr>
          <w:rFonts w:ascii="Tahoma" w:hAnsi="Tahoma" w:cs="Tahoma"/>
        </w:rPr>
      </w:pPr>
    </w:p>
    <w:p w14:paraId="0C97B1B3" w14:textId="77777777" w:rsidR="00CB2E1F" w:rsidRPr="00CB2E1F" w:rsidRDefault="00CB2E1F" w:rsidP="00CB2E1F">
      <w:pPr>
        <w:keepNext/>
        <w:keepLines/>
        <w:jc w:val="both"/>
        <w:rPr>
          <w:rFonts w:ascii="Tahoma" w:hAnsi="Tahoma" w:cs="Tahoma"/>
          <w:bCs/>
          <w:iCs/>
        </w:rPr>
      </w:pPr>
      <w:r w:rsidRPr="00CB2E1F">
        <w:rPr>
          <w:rFonts w:ascii="Tahoma" w:hAnsi="Tahoma" w:cs="Tahoma"/>
          <w:bCs/>
          <w:iCs/>
        </w:rPr>
        <w:t xml:space="preserve">Reference mora potrditi posamezni naročnik/izdajatelj referenc. Ponudnik obrazec, ki ga izpolnijo in potrdijo posamezni naročniki/izdajatelji referenc, razmnoži v potrebnem številu. </w:t>
      </w:r>
      <w:r w:rsidRPr="00CB2E1F">
        <w:rPr>
          <w:rFonts w:ascii="Tahoma" w:hAnsi="Tahoma" w:cs="Tahoma"/>
          <w:iCs/>
        </w:rPr>
        <w:t xml:space="preserve">Ponudnik se z oddajo ponudbe strinja, da naročnik pri naročniku/izdajatelju reference preveri navedbe iz priloženih referenc oziroma uspešno izvedenih poslov ponudnika. </w:t>
      </w:r>
    </w:p>
    <w:p w14:paraId="3288CAF6" w14:textId="77777777" w:rsidR="00CB2E1F" w:rsidRPr="00CB2E1F" w:rsidRDefault="00CB2E1F" w:rsidP="00CB2E1F">
      <w:pPr>
        <w:keepNext/>
        <w:keepLines/>
        <w:jc w:val="both"/>
        <w:rPr>
          <w:rFonts w:ascii="Tahoma" w:hAnsi="Tahoma" w:cs="Tahoma"/>
        </w:rPr>
      </w:pPr>
    </w:p>
    <w:p w14:paraId="44DF1C47" w14:textId="77777777" w:rsidR="00CB2E1F" w:rsidRPr="00CB2E1F" w:rsidRDefault="00CB2E1F" w:rsidP="00CB2E1F">
      <w:pPr>
        <w:keepNext/>
        <w:keepLines/>
        <w:jc w:val="both"/>
        <w:rPr>
          <w:rFonts w:ascii="Tahoma" w:hAnsi="Tahoma" w:cs="Tahoma"/>
        </w:rPr>
      </w:pPr>
      <w:r w:rsidRPr="00CB2E1F">
        <w:rPr>
          <w:rFonts w:ascii="Tahoma" w:hAnsi="Tahoma" w:cs="Tahoma"/>
        </w:rPr>
        <w:t>Naročnik je upravičen pred sprejemom odločitve o izbiri opraviti poizvedbe o navedenih referencah. Če navedene reference ne izkazujejo resničnega stanja, jih naročnik ne bo upošteval. Ponudnik ne more biti hkrati referenčni naročnik (izdajatelj referenčnega potrdila).</w:t>
      </w:r>
    </w:p>
    <w:p w14:paraId="3E4CB2A0" w14:textId="77777777" w:rsidR="00CB2E1F" w:rsidRPr="00CB2E1F" w:rsidRDefault="00CB2E1F" w:rsidP="00CB2E1F">
      <w:pPr>
        <w:keepNext/>
        <w:keepLines/>
        <w:jc w:val="both"/>
        <w:rPr>
          <w:rFonts w:ascii="Tahoma" w:hAnsi="Tahoma" w:cs="Tahoma"/>
        </w:rPr>
      </w:pPr>
    </w:p>
    <w:p w14:paraId="1F6D6E02" w14:textId="77777777" w:rsidR="00CB2E1F" w:rsidRPr="00CB2E1F" w:rsidRDefault="00CB2E1F" w:rsidP="00CB2E1F">
      <w:pPr>
        <w:keepNext/>
        <w:keepLines/>
        <w:jc w:val="both"/>
        <w:rPr>
          <w:rFonts w:ascii="Tahoma" w:hAnsi="Tahoma" w:cs="Tahoma"/>
        </w:rPr>
      </w:pPr>
      <w:r w:rsidRPr="00CB2E1F">
        <w:rPr>
          <w:rFonts w:ascii="Tahoma" w:hAnsi="Tahoma" w:cs="Tahoma"/>
        </w:rPr>
        <w:t xml:space="preserve">Naročnik je upravičen pred sprejemom odločitve o izbiri ponudnika opraviti poizvedbe o navedenih referencah, kar zajema tudi vpogled v originalne pogodbene dokumente za navedene referenčne storitve. Če navedene reference ne izkazujejo resničnega stanja jih naročnik ne bo upošteval. </w:t>
      </w:r>
    </w:p>
    <w:p w14:paraId="667EB418" w14:textId="77777777" w:rsidR="00CB2E1F" w:rsidRPr="00036CF6" w:rsidRDefault="00CB2E1F" w:rsidP="00CB2E1F">
      <w:pPr>
        <w:keepNext/>
        <w:keepLines/>
        <w:jc w:val="both"/>
        <w:rPr>
          <w:rFonts w:ascii="Tahoma" w:hAnsi="Tahoma" w:cs="Tahoma"/>
        </w:rPr>
      </w:pPr>
      <w:r w:rsidRPr="00CB2E1F">
        <w:rPr>
          <w:rFonts w:ascii="Tahoma" w:hAnsi="Tahoma" w:cs="Tahoma"/>
          <w:u w:val="single"/>
        </w:rPr>
        <w:lastRenderedPageBreak/>
        <w:t>Gospodarskim subjektom se bodo priznale reference le za tista dela, ki so jih neposredno (z lastnimi zmogljivostmi) izvedli sami.</w:t>
      </w:r>
      <w:r w:rsidRPr="00036CF6">
        <w:rPr>
          <w:rFonts w:ascii="Tahoma" w:hAnsi="Tahoma" w:cs="Tahoma"/>
        </w:rPr>
        <w:t xml:space="preserve"> </w:t>
      </w:r>
    </w:p>
    <w:p w14:paraId="25CFEE3D" w14:textId="77777777" w:rsidR="00CB2E1F" w:rsidRPr="00F00EE9" w:rsidRDefault="00CB2E1F" w:rsidP="00CB2E1F">
      <w:pPr>
        <w:keepNext/>
        <w:keepLines/>
        <w:jc w:val="both"/>
        <w:rPr>
          <w:rFonts w:ascii="Tahoma" w:hAnsi="Tahoma" w:cs="Tahoma"/>
        </w:rPr>
      </w:pPr>
    </w:p>
    <w:p w14:paraId="34F354C1" w14:textId="77777777" w:rsidR="00CB2E1F" w:rsidRPr="00844C3C" w:rsidRDefault="00CB2E1F" w:rsidP="00CB2E1F">
      <w:pPr>
        <w:keepNext/>
        <w:keepLines/>
        <w:jc w:val="both"/>
        <w:rPr>
          <w:rFonts w:ascii="Tahoma" w:hAnsi="Tahoma" w:cs="Tahoma"/>
          <w:bCs/>
        </w:rPr>
      </w:pPr>
      <w:r w:rsidRPr="00844C3C">
        <w:rPr>
          <w:rFonts w:ascii="Tahoma" w:hAnsi="Tahoma" w:cs="Tahoma"/>
          <w:b/>
          <w:bCs/>
        </w:rPr>
        <w:t>OPOMBA:</w:t>
      </w:r>
      <w:r w:rsidRPr="00844C3C">
        <w:rPr>
          <w:rFonts w:ascii="Tahoma" w:hAnsi="Tahoma" w:cs="Tahoma"/>
          <w:bCs/>
        </w:rPr>
        <w:t xml:space="preserve"> </w:t>
      </w:r>
    </w:p>
    <w:p w14:paraId="76074B99" w14:textId="77777777" w:rsidR="00CB2E1F" w:rsidRPr="00844C3C" w:rsidRDefault="00CB2E1F" w:rsidP="00CB2E1F">
      <w:pPr>
        <w:keepNext/>
        <w:keepLines/>
        <w:tabs>
          <w:tab w:val="left" w:pos="284"/>
        </w:tabs>
        <w:jc w:val="both"/>
        <w:rPr>
          <w:rFonts w:ascii="Tahoma" w:hAnsi="Tahoma" w:cs="Tahoma"/>
        </w:rPr>
      </w:pPr>
    </w:p>
    <w:p w14:paraId="10EC2478" w14:textId="77777777" w:rsidR="00CB2E1F" w:rsidRPr="00D30A62" w:rsidRDefault="00CB2E1F" w:rsidP="00CB2E1F">
      <w:pPr>
        <w:keepNext/>
        <w:keepLines/>
        <w:jc w:val="both"/>
        <w:rPr>
          <w:rFonts w:ascii="Tahoma" w:hAnsi="Tahoma" w:cs="Tahoma"/>
          <w:b/>
        </w:rPr>
      </w:pPr>
      <w:r w:rsidRPr="00D30A62">
        <w:rPr>
          <w:rFonts w:ascii="Tahoma" w:hAnsi="Tahoma" w:cs="Tahoma"/>
          <w:b/>
        </w:rPr>
        <w:t xml:space="preserve">Za reference, katerih referenčni naročnik (izdajatelj reference) je naročnik predmetnega javnega naročila, ni potrebno predložiti potrjene (podpisana in žigosana referenca s strani posameznega naročnika) Priloge </w:t>
      </w:r>
      <w:r>
        <w:rPr>
          <w:rFonts w:ascii="Tahoma" w:hAnsi="Tahoma" w:cs="Tahoma"/>
          <w:b/>
        </w:rPr>
        <w:t>8</w:t>
      </w:r>
      <w:r w:rsidRPr="00D30A62">
        <w:rPr>
          <w:rFonts w:ascii="Tahoma" w:hAnsi="Tahoma" w:cs="Tahoma"/>
          <w:b/>
        </w:rPr>
        <w:t xml:space="preserve"> </w:t>
      </w:r>
      <w:r w:rsidRPr="00D30A62">
        <w:rPr>
          <w:rFonts w:ascii="Tahoma" w:hAnsi="Tahoma" w:cs="Tahoma"/>
          <w:b/>
          <w:color w:val="000000" w:themeColor="text1"/>
        </w:rPr>
        <w:t>(mora pa biti priloga izpolnjena v delu, ki se nanaša na predstavitev/opis reference).</w:t>
      </w:r>
    </w:p>
    <w:p w14:paraId="196090BF" w14:textId="77777777" w:rsidR="00CD70A5" w:rsidRPr="00036CF6" w:rsidRDefault="00CD70A5" w:rsidP="00036CF6">
      <w:pPr>
        <w:keepNext/>
        <w:keepLines/>
        <w:autoSpaceDE w:val="0"/>
        <w:autoSpaceDN w:val="0"/>
        <w:adjustRightInd w:val="0"/>
        <w:jc w:val="both"/>
        <w:rPr>
          <w:rFonts w:ascii="Tahoma" w:hAnsi="Tahoma" w:cs="Tahoma"/>
          <w:color w:val="000000"/>
        </w:rPr>
      </w:pPr>
    </w:p>
    <w:p w14:paraId="41D12E2B" w14:textId="77777777" w:rsidR="0040711D" w:rsidRPr="00036CF6" w:rsidRDefault="0040711D" w:rsidP="00036CF6">
      <w:pPr>
        <w:keepNext/>
        <w:keepLines/>
        <w:numPr>
          <w:ilvl w:val="1"/>
          <w:numId w:val="15"/>
        </w:numPr>
        <w:jc w:val="both"/>
        <w:rPr>
          <w:rFonts w:ascii="Tahoma" w:hAnsi="Tahoma" w:cs="Tahoma"/>
          <w:b/>
        </w:rPr>
      </w:pPr>
      <w:r w:rsidRPr="00036CF6">
        <w:rPr>
          <w:rFonts w:ascii="Tahoma" w:hAnsi="Tahoma" w:cs="Tahoma"/>
          <w:b/>
        </w:rPr>
        <w:t>OSTALE ZAHTEVE IN POGOJI NAROČNIKA</w:t>
      </w:r>
    </w:p>
    <w:p w14:paraId="10E4F939" w14:textId="77777777" w:rsidR="0040711D" w:rsidRPr="00036CF6" w:rsidRDefault="0040711D" w:rsidP="00036CF6">
      <w:pPr>
        <w:keepNext/>
        <w:keepLines/>
        <w:rPr>
          <w:rFonts w:ascii="Tahoma" w:hAnsi="Tahoma" w:cs="Tahoma"/>
          <w:b/>
        </w:rPr>
      </w:pPr>
    </w:p>
    <w:p w14:paraId="767B188D" w14:textId="200B98AA" w:rsidR="006A32E5" w:rsidRPr="00036CF6" w:rsidRDefault="0040711D" w:rsidP="00036CF6">
      <w:pPr>
        <w:keepNext/>
        <w:keepLines/>
        <w:tabs>
          <w:tab w:val="left" w:pos="-1560"/>
        </w:tabs>
        <w:jc w:val="both"/>
        <w:rPr>
          <w:rFonts w:ascii="Tahoma" w:hAnsi="Tahoma" w:cs="Tahoma"/>
        </w:rPr>
      </w:pPr>
      <w:r w:rsidRPr="00036CF6">
        <w:rPr>
          <w:rFonts w:ascii="Tahoma" w:hAnsi="Tahoma" w:cs="Tahoma"/>
          <w:b/>
        </w:rPr>
        <w:t xml:space="preserve">A. </w:t>
      </w:r>
      <w:r w:rsidRPr="00036CF6">
        <w:rPr>
          <w:rFonts w:ascii="Tahoma" w:hAnsi="Tahoma" w:cs="Tahoma"/>
        </w:rPr>
        <w:t xml:space="preserve">Ponudnik, skupina ponudnikov v okviru skupne ponudbe, vsi v ponudbi navedeni podizvajalci ter </w:t>
      </w:r>
      <w:r w:rsidRPr="00036CF6">
        <w:rPr>
          <w:rFonts w:ascii="Tahoma" w:hAnsi="Tahoma" w:cs="Tahoma"/>
          <w:bCs/>
        </w:rPr>
        <w:t>subjekti, katerega zmogljivost bo ponudnik uporabil,</w:t>
      </w:r>
      <w:r w:rsidRPr="00036CF6">
        <w:rPr>
          <w:rFonts w:ascii="Tahoma" w:hAnsi="Tahoma" w:cs="Tahoma"/>
        </w:rPr>
        <w:t xml:space="preserve"> ne sme/jo biti uvrščen na seznam poslovnih subjektov, s katerimi na podlagi 35. člena Zakona o integriteti in preprečevanju korupcije (</w:t>
      </w:r>
      <w:r w:rsidR="005438DD" w:rsidRPr="00036CF6">
        <w:rPr>
          <w:rFonts w:ascii="Tahoma" w:hAnsi="Tahoma" w:cs="Tahoma"/>
        </w:rPr>
        <w:t xml:space="preserve">Uradni list RS, št. 69/11 – uradno prečiščeno besedilo, 158/20, 3/22 – </w:t>
      </w:r>
      <w:proofErr w:type="spellStart"/>
      <w:r w:rsidR="005438DD" w:rsidRPr="00036CF6">
        <w:rPr>
          <w:rFonts w:ascii="Tahoma" w:hAnsi="Tahoma" w:cs="Tahoma"/>
        </w:rPr>
        <w:t>ZDeb</w:t>
      </w:r>
      <w:proofErr w:type="spellEnd"/>
      <w:r w:rsidR="005438DD" w:rsidRPr="00036CF6">
        <w:rPr>
          <w:rFonts w:ascii="Tahoma" w:hAnsi="Tahoma" w:cs="Tahoma"/>
        </w:rPr>
        <w:t xml:space="preserve"> in 16/23 – </w:t>
      </w:r>
      <w:proofErr w:type="spellStart"/>
      <w:r w:rsidR="005438DD" w:rsidRPr="00036CF6">
        <w:rPr>
          <w:rFonts w:ascii="Tahoma" w:hAnsi="Tahoma" w:cs="Tahoma"/>
        </w:rPr>
        <w:t>ZZPri</w:t>
      </w:r>
      <w:proofErr w:type="spellEnd"/>
      <w:r w:rsidRPr="00036CF6">
        <w:rPr>
          <w:rFonts w:ascii="Tahoma" w:hAnsi="Tahoma" w:cs="Tahoma"/>
        </w:rPr>
        <w:t xml:space="preserve">, v nadaljevanju: </w:t>
      </w:r>
      <w:proofErr w:type="spellStart"/>
      <w:r w:rsidRPr="00036CF6">
        <w:rPr>
          <w:rFonts w:ascii="Tahoma" w:hAnsi="Tahoma" w:cs="Tahoma"/>
        </w:rPr>
        <w:t>ZIntPK</w:t>
      </w:r>
      <w:proofErr w:type="spellEnd"/>
      <w:r w:rsidRPr="00036CF6">
        <w:rPr>
          <w:rFonts w:ascii="Tahoma" w:hAnsi="Tahoma" w:cs="Tahoma"/>
        </w:rPr>
        <w:t>),</w:t>
      </w:r>
      <w:r w:rsidR="006A32E5" w:rsidRPr="00036CF6">
        <w:rPr>
          <w:rFonts w:ascii="Tahoma" w:hAnsi="Tahoma" w:cs="Tahoma"/>
        </w:rPr>
        <w:t xml:space="preserve"> naročniki ne smejo sodelovati.</w:t>
      </w:r>
    </w:p>
    <w:p w14:paraId="6E79FBE9" w14:textId="77777777" w:rsidR="006A32E5" w:rsidRPr="00036CF6" w:rsidRDefault="006A32E5" w:rsidP="00036CF6">
      <w:pPr>
        <w:keepNext/>
        <w:keepLines/>
        <w:jc w:val="both"/>
        <w:rPr>
          <w:rFonts w:ascii="Tahoma" w:hAnsi="Tahoma" w:cs="Tahoma"/>
          <w:b/>
          <w:smallCaps/>
        </w:rPr>
      </w:pPr>
    </w:p>
    <w:p w14:paraId="1BDC536D" w14:textId="77777777" w:rsidR="004E0A36" w:rsidRPr="00CB2E1F" w:rsidRDefault="004E0A36" w:rsidP="00036CF6">
      <w:pPr>
        <w:keepNext/>
        <w:keepLines/>
        <w:jc w:val="both"/>
        <w:rPr>
          <w:rFonts w:ascii="Tahoma" w:hAnsi="Tahoma" w:cs="Tahoma"/>
        </w:rPr>
      </w:pPr>
      <w:r w:rsidRPr="00CB2E1F">
        <w:rPr>
          <w:rFonts w:ascii="Tahoma" w:hAnsi="Tahoma" w:cs="Tahoma"/>
          <w:b/>
          <w:smallCaps/>
        </w:rPr>
        <w:t xml:space="preserve">Dokazila: </w:t>
      </w:r>
    </w:p>
    <w:p w14:paraId="6245D6E7" w14:textId="77777777" w:rsidR="00164B8F" w:rsidRPr="00C822BD" w:rsidRDefault="00164B8F" w:rsidP="00164B8F">
      <w:pPr>
        <w:keepNext/>
        <w:keepLines/>
        <w:numPr>
          <w:ilvl w:val="0"/>
          <w:numId w:val="10"/>
        </w:numPr>
        <w:jc w:val="both"/>
        <w:rPr>
          <w:rFonts w:ascii="Tahoma" w:hAnsi="Tahoma" w:cs="Tahoma"/>
          <w:bCs/>
        </w:rPr>
      </w:pPr>
      <w:r w:rsidRPr="00C822BD">
        <w:rPr>
          <w:rFonts w:ascii="Tahoma" w:hAnsi="Tahoma" w:cs="Tahoma"/>
          <w:bCs/>
        </w:rPr>
        <w:t>izpolnjen obrazec ESPD s strani vseh gospodarskih subjektov v ponudbi,</w:t>
      </w:r>
    </w:p>
    <w:p w14:paraId="2C524651" w14:textId="77777777" w:rsidR="00164B8F" w:rsidRPr="00C822BD" w:rsidRDefault="00164B8F" w:rsidP="00164B8F">
      <w:pPr>
        <w:keepNext/>
        <w:keepLines/>
        <w:numPr>
          <w:ilvl w:val="0"/>
          <w:numId w:val="10"/>
        </w:numPr>
        <w:jc w:val="both"/>
        <w:rPr>
          <w:rFonts w:ascii="Tahoma" w:hAnsi="Tahoma" w:cs="Tahoma"/>
          <w:bCs/>
        </w:rPr>
      </w:pPr>
      <w:r w:rsidRPr="00CB2E1F">
        <w:rPr>
          <w:rFonts w:ascii="Tahoma" w:hAnsi="Tahoma" w:cs="Tahoma"/>
          <w:bCs/>
        </w:rPr>
        <w:t>izpolnjena in podpisana Priloga 1 (ponudnik/partner), Priloga 5 (seznam podizvajalcev in zahteva</w:t>
      </w:r>
      <w:r>
        <w:rPr>
          <w:rFonts w:ascii="Tahoma" w:hAnsi="Tahoma" w:cs="Tahoma"/>
          <w:bCs/>
        </w:rPr>
        <w:t xml:space="preserve"> za neposredna plačila</w:t>
      </w:r>
      <w:r w:rsidRPr="00C822BD">
        <w:rPr>
          <w:rFonts w:ascii="Tahoma" w:hAnsi="Tahoma" w:cs="Tahoma"/>
          <w:bCs/>
        </w:rPr>
        <w:t xml:space="preserve">) in Priloga </w:t>
      </w:r>
      <w:r>
        <w:rPr>
          <w:rFonts w:ascii="Tahoma" w:hAnsi="Tahoma" w:cs="Tahoma"/>
          <w:bCs/>
        </w:rPr>
        <w:t>6</w:t>
      </w:r>
      <w:r w:rsidRPr="00C822BD">
        <w:rPr>
          <w:rFonts w:ascii="Tahoma" w:hAnsi="Tahoma" w:cs="Tahoma"/>
          <w:bCs/>
        </w:rPr>
        <w:t xml:space="preserve"> (seznam subjektov, katerih zmogljivost uporablja ponudnik).</w:t>
      </w:r>
    </w:p>
    <w:p w14:paraId="0BF2C017" w14:textId="77777777" w:rsidR="00C9342F" w:rsidRDefault="00C9342F" w:rsidP="00036CF6">
      <w:pPr>
        <w:keepNext/>
        <w:keepLines/>
        <w:tabs>
          <w:tab w:val="left" w:pos="284"/>
        </w:tabs>
        <w:jc w:val="both"/>
        <w:rPr>
          <w:rFonts w:ascii="Tahoma" w:hAnsi="Tahoma" w:cs="Tahoma"/>
          <w:b/>
        </w:rPr>
      </w:pPr>
    </w:p>
    <w:p w14:paraId="0B42AECB" w14:textId="4308E388" w:rsidR="00667B25" w:rsidRDefault="0040711D" w:rsidP="00036CF6">
      <w:pPr>
        <w:keepNext/>
        <w:keepLines/>
        <w:tabs>
          <w:tab w:val="left" w:pos="284"/>
        </w:tabs>
        <w:jc w:val="both"/>
        <w:rPr>
          <w:rFonts w:ascii="Tahoma" w:hAnsi="Tahoma" w:cs="Tahoma"/>
        </w:rPr>
      </w:pPr>
      <w:r w:rsidRPr="00036CF6">
        <w:rPr>
          <w:rFonts w:ascii="Tahoma" w:hAnsi="Tahoma" w:cs="Tahoma"/>
          <w:b/>
        </w:rPr>
        <w:t xml:space="preserve">B. </w:t>
      </w:r>
      <w:r w:rsidRPr="00036CF6">
        <w:rPr>
          <w:rFonts w:ascii="Tahoma" w:hAnsi="Tahoma" w:cs="Tahoma"/>
        </w:rPr>
        <w:t xml:space="preserve">V skladu s šestim odstavkom 14. člena Zakona o integriteti in preprečevanju korupcije </w:t>
      </w:r>
      <w:r w:rsidR="005438DD" w:rsidRPr="00036CF6">
        <w:rPr>
          <w:rFonts w:ascii="Tahoma" w:hAnsi="Tahoma" w:cs="Tahoma"/>
        </w:rPr>
        <w:t xml:space="preserve">(Uradni list RS, št. 69/11 – uradno prečiščeno besedilo, 158/20, 3/22 – </w:t>
      </w:r>
      <w:proofErr w:type="spellStart"/>
      <w:r w:rsidR="005438DD" w:rsidRPr="00036CF6">
        <w:rPr>
          <w:rFonts w:ascii="Tahoma" w:hAnsi="Tahoma" w:cs="Tahoma"/>
        </w:rPr>
        <w:t>ZDeb</w:t>
      </w:r>
      <w:proofErr w:type="spellEnd"/>
      <w:r w:rsidR="005438DD" w:rsidRPr="00036CF6">
        <w:rPr>
          <w:rFonts w:ascii="Tahoma" w:hAnsi="Tahoma" w:cs="Tahoma"/>
        </w:rPr>
        <w:t xml:space="preserve"> in 16/23 – </w:t>
      </w:r>
      <w:proofErr w:type="spellStart"/>
      <w:r w:rsidR="005438DD" w:rsidRPr="00036CF6">
        <w:rPr>
          <w:rFonts w:ascii="Tahoma" w:hAnsi="Tahoma" w:cs="Tahoma"/>
        </w:rPr>
        <w:t>ZZPri</w:t>
      </w:r>
      <w:proofErr w:type="spellEnd"/>
      <w:r w:rsidR="005438DD" w:rsidRPr="00036CF6">
        <w:rPr>
          <w:rFonts w:ascii="Tahoma" w:hAnsi="Tahoma" w:cs="Tahoma"/>
        </w:rPr>
        <w:t xml:space="preserve">, v nadaljevanju: </w:t>
      </w:r>
      <w:proofErr w:type="spellStart"/>
      <w:r w:rsidR="005438DD" w:rsidRPr="00036CF6">
        <w:rPr>
          <w:rFonts w:ascii="Tahoma" w:hAnsi="Tahoma" w:cs="Tahoma"/>
        </w:rPr>
        <w:t>ZIntPK</w:t>
      </w:r>
      <w:proofErr w:type="spellEnd"/>
      <w:r w:rsidR="005438DD" w:rsidRPr="00036CF6">
        <w:rPr>
          <w:rFonts w:ascii="Tahoma" w:hAnsi="Tahoma" w:cs="Tahoma"/>
        </w:rPr>
        <w:t>),</w:t>
      </w:r>
      <w:r w:rsidRPr="00036CF6">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p>
    <w:p w14:paraId="470DA9B4" w14:textId="77777777" w:rsidR="00CB44C1" w:rsidRDefault="00CB44C1" w:rsidP="00036CF6">
      <w:pPr>
        <w:keepNext/>
        <w:keepLines/>
        <w:tabs>
          <w:tab w:val="left" w:pos="284"/>
        </w:tabs>
        <w:jc w:val="both"/>
        <w:rPr>
          <w:rFonts w:ascii="Tahoma" w:hAnsi="Tahoma" w:cs="Tahoma"/>
        </w:rPr>
      </w:pPr>
    </w:p>
    <w:p w14:paraId="06B4378B" w14:textId="6F4A2A39" w:rsidR="0040711D" w:rsidRPr="00036CF6" w:rsidRDefault="0040711D" w:rsidP="00036CF6">
      <w:pPr>
        <w:keepNext/>
        <w:keepLines/>
        <w:tabs>
          <w:tab w:val="left" w:pos="284"/>
        </w:tabs>
        <w:jc w:val="both"/>
        <w:rPr>
          <w:rFonts w:ascii="Tahoma" w:hAnsi="Tahoma" w:cs="Tahoma"/>
        </w:rPr>
      </w:pPr>
      <w:r w:rsidRPr="00036CF6">
        <w:rPr>
          <w:rFonts w:ascii="Tahoma" w:hAnsi="Tahoma" w:cs="Tahoma"/>
        </w:rPr>
        <w:t>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8D4F32C" w14:textId="77777777" w:rsidR="00687B7E" w:rsidRPr="00036CF6" w:rsidRDefault="00687B7E" w:rsidP="00036CF6">
      <w:pPr>
        <w:keepNext/>
        <w:keepLines/>
        <w:jc w:val="both"/>
        <w:rPr>
          <w:rFonts w:ascii="Tahoma" w:hAnsi="Tahoma" w:cs="Tahoma"/>
          <w:b/>
          <w:smallCaps/>
        </w:rPr>
      </w:pPr>
    </w:p>
    <w:p w14:paraId="4870688B" w14:textId="27E6E65A" w:rsidR="0040711D" w:rsidRPr="00036CF6" w:rsidRDefault="00645132" w:rsidP="00036CF6">
      <w:pPr>
        <w:keepNext/>
        <w:keepLines/>
        <w:jc w:val="both"/>
        <w:rPr>
          <w:rFonts w:ascii="Tahoma" w:hAnsi="Tahoma" w:cs="Tahoma"/>
        </w:rPr>
      </w:pPr>
      <w:r w:rsidRPr="00036CF6">
        <w:rPr>
          <w:rFonts w:ascii="Tahoma" w:hAnsi="Tahoma" w:cs="Tahoma"/>
          <w:b/>
          <w:smallCaps/>
        </w:rPr>
        <w:t xml:space="preserve">Dokazila: </w:t>
      </w:r>
    </w:p>
    <w:p w14:paraId="406D0603" w14:textId="65307142" w:rsidR="004E0A36" w:rsidRPr="00062772" w:rsidRDefault="00062772" w:rsidP="00062772">
      <w:pPr>
        <w:keepNext/>
        <w:keepLines/>
        <w:numPr>
          <w:ilvl w:val="0"/>
          <w:numId w:val="10"/>
        </w:numPr>
        <w:jc w:val="both"/>
        <w:rPr>
          <w:rFonts w:ascii="Tahoma" w:hAnsi="Tahoma" w:cs="Tahoma"/>
          <w:bCs/>
        </w:rPr>
      </w:pPr>
      <w:r w:rsidRPr="00062772">
        <w:rPr>
          <w:rFonts w:ascii="Tahoma" w:hAnsi="Tahoma" w:cs="Tahoma"/>
          <w:bCs/>
        </w:rPr>
        <w:t>i</w:t>
      </w:r>
      <w:r w:rsidR="004E0A36" w:rsidRPr="00062772">
        <w:rPr>
          <w:rFonts w:ascii="Tahoma" w:hAnsi="Tahoma" w:cs="Tahoma"/>
          <w:bCs/>
        </w:rPr>
        <w:t>zpolnjen ESPD s strani vseh gospodarskih subjektov v ponudbi</w:t>
      </w:r>
      <w:r w:rsidR="00CB44C1" w:rsidRPr="00062772">
        <w:rPr>
          <w:rFonts w:ascii="Tahoma" w:hAnsi="Tahoma" w:cs="Tahoma"/>
          <w:bCs/>
        </w:rPr>
        <w:t>,</w:t>
      </w:r>
    </w:p>
    <w:p w14:paraId="0A7EDBE4" w14:textId="6091AB70" w:rsidR="00CB44C1" w:rsidRPr="00062772" w:rsidRDefault="00062772" w:rsidP="00062772">
      <w:pPr>
        <w:keepNext/>
        <w:keepLines/>
        <w:numPr>
          <w:ilvl w:val="0"/>
          <w:numId w:val="10"/>
        </w:numPr>
        <w:jc w:val="both"/>
        <w:rPr>
          <w:rFonts w:ascii="Tahoma" w:hAnsi="Tahoma" w:cs="Tahoma"/>
          <w:bCs/>
        </w:rPr>
      </w:pPr>
      <w:r w:rsidRPr="00CB2E1F">
        <w:rPr>
          <w:rFonts w:ascii="Tahoma" w:hAnsi="Tahoma" w:cs="Tahoma"/>
          <w:bCs/>
        </w:rPr>
        <w:t>izpolnjena in podpisana Priloga 1 (ponudnik/partner), Priloga 5 (seznam podizvajalcev in zahteva</w:t>
      </w:r>
      <w:r>
        <w:rPr>
          <w:rFonts w:ascii="Tahoma" w:hAnsi="Tahoma" w:cs="Tahoma"/>
          <w:bCs/>
        </w:rPr>
        <w:t xml:space="preserve"> za neposredna plačila</w:t>
      </w:r>
      <w:r w:rsidRPr="00C822BD">
        <w:rPr>
          <w:rFonts w:ascii="Tahoma" w:hAnsi="Tahoma" w:cs="Tahoma"/>
          <w:bCs/>
        </w:rPr>
        <w:t xml:space="preserve">) in Priloga </w:t>
      </w:r>
      <w:r>
        <w:rPr>
          <w:rFonts w:ascii="Tahoma" w:hAnsi="Tahoma" w:cs="Tahoma"/>
          <w:bCs/>
        </w:rPr>
        <w:t>6</w:t>
      </w:r>
      <w:r w:rsidRPr="00C822BD">
        <w:rPr>
          <w:rFonts w:ascii="Tahoma" w:hAnsi="Tahoma" w:cs="Tahoma"/>
          <w:bCs/>
        </w:rPr>
        <w:t xml:space="preserve"> (seznam subjektov, katerih zmogljivost uporablja ponudnik).</w:t>
      </w:r>
    </w:p>
    <w:p w14:paraId="1B6781E0" w14:textId="77777777" w:rsidR="00605760" w:rsidRPr="00036CF6" w:rsidRDefault="00605760" w:rsidP="00036CF6">
      <w:pPr>
        <w:keepNext/>
        <w:keepLines/>
        <w:jc w:val="both"/>
        <w:rPr>
          <w:rFonts w:ascii="Tahoma" w:hAnsi="Tahoma" w:cs="Tahoma"/>
        </w:rPr>
      </w:pPr>
    </w:p>
    <w:p w14:paraId="6CEE3EFF" w14:textId="1335641B" w:rsidR="0079772C" w:rsidRPr="00062772" w:rsidRDefault="00062772" w:rsidP="00036CF6">
      <w:pPr>
        <w:keepNext/>
        <w:keepLines/>
        <w:jc w:val="both"/>
        <w:rPr>
          <w:rFonts w:ascii="Tahoma" w:hAnsi="Tahoma" w:cs="Tahoma"/>
          <w:bCs/>
        </w:rPr>
      </w:pPr>
      <w:r w:rsidRPr="00453F38">
        <w:rPr>
          <w:rFonts w:ascii="Tahoma" w:hAnsi="Tahoma" w:cs="Tahoma"/>
          <w:bCs/>
        </w:rPr>
        <w:t xml:space="preserve">Gospodarski subjekt </w:t>
      </w:r>
      <w:r>
        <w:rPr>
          <w:rFonts w:ascii="Tahoma" w:hAnsi="Tahoma" w:cs="Tahoma"/>
          <w:bCs/>
        </w:rPr>
        <w:t>(</w:t>
      </w:r>
      <w:r>
        <w:rPr>
          <w:rFonts w:ascii="Tahoma" w:hAnsi="Tahoma" w:cs="Tahoma"/>
        </w:rPr>
        <w:t>p</w:t>
      </w:r>
      <w:r w:rsidRPr="00036CF6">
        <w:rPr>
          <w:rFonts w:ascii="Tahoma" w:hAnsi="Tahoma" w:cs="Tahoma"/>
        </w:rPr>
        <w:t xml:space="preserve">onudnik, </w:t>
      </w:r>
      <w:r>
        <w:rPr>
          <w:rFonts w:ascii="Tahoma" w:hAnsi="Tahoma" w:cs="Tahoma"/>
        </w:rPr>
        <w:t>partner v ponudbi</w:t>
      </w:r>
      <w:r w:rsidRPr="00036CF6">
        <w:rPr>
          <w:rFonts w:ascii="Tahoma" w:hAnsi="Tahoma" w:cs="Tahoma"/>
        </w:rPr>
        <w:t xml:space="preserve">, vsi v ponudbi navedeni podizvajalci ter </w:t>
      </w:r>
      <w:r w:rsidRPr="00036CF6">
        <w:rPr>
          <w:rFonts w:ascii="Tahoma" w:hAnsi="Tahoma" w:cs="Tahoma"/>
          <w:bCs/>
        </w:rPr>
        <w:t>subjekti, katerega zmogljivost bo ponudnik uporabil</w:t>
      </w:r>
      <w:r>
        <w:rPr>
          <w:rFonts w:ascii="Tahoma" w:hAnsi="Tahoma" w:cs="Tahoma"/>
          <w:bCs/>
        </w:rPr>
        <w:t>)</w:t>
      </w:r>
      <w:r w:rsidRPr="00453F38">
        <w:rPr>
          <w:rFonts w:ascii="Tahoma" w:hAnsi="Tahoma" w:cs="Tahoma"/>
          <w:bCs/>
        </w:rPr>
        <w:t xml:space="preserve"> lahko že ob oddaji ponudbe predloži izpolnjeno in podpisana Izjavo o udeležbi fizičnih in pravnih oseb v lastništvu ponudnika (</w:t>
      </w:r>
      <w:r>
        <w:rPr>
          <w:rFonts w:ascii="Tahoma" w:hAnsi="Tahoma" w:cs="Tahoma"/>
          <w:bCs/>
        </w:rPr>
        <w:t>Priloga 3/3</w:t>
      </w:r>
      <w:r w:rsidRPr="00453F38">
        <w:rPr>
          <w:rFonts w:ascii="Tahoma" w:hAnsi="Tahoma" w:cs="Tahoma"/>
          <w:bCs/>
        </w:rPr>
        <w:t>)</w:t>
      </w:r>
      <w:r>
        <w:rPr>
          <w:rFonts w:ascii="Tahoma" w:hAnsi="Tahoma" w:cs="Tahoma"/>
        </w:rPr>
        <w:t>.</w:t>
      </w:r>
    </w:p>
    <w:p w14:paraId="0AF3A790" w14:textId="77777777" w:rsidR="0079772C" w:rsidRPr="00036CF6" w:rsidRDefault="0079772C" w:rsidP="00036CF6">
      <w:pPr>
        <w:keepNext/>
        <w:keepLines/>
        <w:tabs>
          <w:tab w:val="left" w:pos="284"/>
        </w:tabs>
        <w:jc w:val="both"/>
        <w:rPr>
          <w:rFonts w:ascii="Tahoma" w:hAnsi="Tahoma" w:cs="Tahoma"/>
        </w:rPr>
      </w:pPr>
    </w:p>
    <w:p w14:paraId="406FFA95" w14:textId="77777777" w:rsidR="0040711D" w:rsidRPr="00036CF6" w:rsidRDefault="0040711D" w:rsidP="00036CF6">
      <w:pPr>
        <w:keepNext/>
        <w:keepLines/>
        <w:numPr>
          <w:ilvl w:val="1"/>
          <w:numId w:val="15"/>
        </w:numPr>
        <w:jc w:val="both"/>
        <w:rPr>
          <w:rFonts w:ascii="Tahoma" w:hAnsi="Tahoma" w:cs="Tahoma"/>
          <w:b/>
        </w:rPr>
      </w:pPr>
      <w:r w:rsidRPr="00036CF6">
        <w:rPr>
          <w:rFonts w:ascii="Tahoma" w:hAnsi="Tahoma" w:cs="Tahoma"/>
          <w:b/>
        </w:rPr>
        <w:t>SPREJEMANJE POGOJEV RAZPISNE DOKUMENTACIJE</w:t>
      </w:r>
    </w:p>
    <w:p w14:paraId="22ECF39B" w14:textId="77777777" w:rsidR="0040711D" w:rsidRPr="00036CF6" w:rsidRDefault="0040711D" w:rsidP="00036CF6">
      <w:pPr>
        <w:keepNext/>
        <w:keepLines/>
        <w:jc w:val="both"/>
        <w:rPr>
          <w:rFonts w:ascii="Tahoma" w:hAnsi="Tahoma" w:cs="Tahoma"/>
        </w:rPr>
      </w:pPr>
    </w:p>
    <w:p w14:paraId="774A541A" w14:textId="77777777" w:rsidR="00645132" w:rsidRPr="00036CF6" w:rsidRDefault="0040711D" w:rsidP="00036CF6">
      <w:pPr>
        <w:keepNext/>
        <w:keepLines/>
        <w:tabs>
          <w:tab w:val="left" w:pos="284"/>
        </w:tabs>
        <w:jc w:val="both"/>
        <w:rPr>
          <w:rFonts w:ascii="Tahoma" w:hAnsi="Tahoma" w:cs="Tahoma"/>
        </w:rPr>
      </w:pPr>
      <w:r w:rsidRPr="00036CF6">
        <w:rPr>
          <w:rFonts w:ascii="Tahoma" w:hAnsi="Tahoma" w:cs="Tahoma"/>
        </w:rPr>
        <w:t xml:space="preserve">Ponudnik, skupina ponudnikov v okviru skupne ponudbe (partner/ji), vsi v ponudbi navedeni podizvajalci ter </w:t>
      </w:r>
      <w:r w:rsidRPr="00036CF6">
        <w:rPr>
          <w:rFonts w:ascii="Tahoma" w:hAnsi="Tahoma" w:cs="Tahoma"/>
          <w:bCs/>
        </w:rPr>
        <w:t>subjekti, katerega zmogljivost bo ponudnik uporabil</w:t>
      </w:r>
      <w:r w:rsidRPr="00036CF6">
        <w:rPr>
          <w:rFonts w:ascii="Tahoma" w:hAnsi="Tahoma" w:cs="Tahoma"/>
        </w:rPr>
        <w:t xml:space="preserve"> (velja za podizvajalca in </w:t>
      </w:r>
      <w:r w:rsidRPr="00036CF6">
        <w:rPr>
          <w:rFonts w:ascii="Tahoma" w:hAnsi="Tahoma" w:cs="Tahoma"/>
          <w:bCs/>
        </w:rPr>
        <w:t>subjekta, katerega zmogljivost bo ponudnik uporabil)</w:t>
      </w:r>
      <w:r w:rsidRPr="00036CF6">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072A1600" w14:textId="77777777" w:rsidR="00062772" w:rsidRPr="00036CF6" w:rsidRDefault="00062772" w:rsidP="00036CF6">
      <w:pPr>
        <w:keepNext/>
        <w:keepLines/>
        <w:tabs>
          <w:tab w:val="left" w:pos="284"/>
        </w:tabs>
        <w:jc w:val="both"/>
        <w:rPr>
          <w:rFonts w:ascii="Tahoma" w:hAnsi="Tahoma" w:cs="Tahoma"/>
        </w:rPr>
      </w:pPr>
    </w:p>
    <w:p w14:paraId="3FB3F15D" w14:textId="77777777" w:rsidR="004E0A36" w:rsidRPr="00036CF6" w:rsidRDefault="004E0A36" w:rsidP="00036CF6">
      <w:pPr>
        <w:keepNext/>
        <w:keepLines/>
        <w:jc w:val="both"/>
        <w:rPr>
          <w:rFonts w:ascii="Tahoma" w:hAnsi="Tahoma" w:cs="Tahoma"/>
        </w:rPr>
      </w:pPr>
      <w:r w:rsidRPr="00036CF6">
        <w:rPr>
          <w:rFonts w:ascii="Tahoma" w:hAnsi="Tahoma" w:cs="Tahoma"/>
          <w:b/>
          <w:smallCaps/>
        </w:rPr>
        <w:t xml:space="preserve">Dokazila: </w:t>
      </w:r>
    </w:p>
    <w:p w14:paraId="16997694" w14:textId="77777777" w:rsidR="00164B8F" w:rsidRPr="00C822BD" w:rsidRDefault="00164B8F" w:rsidP="00164B8F">
      <w:pPr>
        <w:keepNext/>
        <w:keepLines/>
        <w:numPr>
          <w:ilvl w:val="0"/>
          <w:numId w:val="10"/>
        </w:numPr>
        <w:jc w:val="both"/>
        <w:rPr>
          <w:rFonts w:ascii="Tahoma" w:hAnsi="Tahoma" w:cs="Tahoma"/>
          <w:bCs/>
        </w:rPr>
      </w:pPr>
      <w:r w:rsidRPr="00C822BD">
        <w:rPr>
          <w:rFonts w:ascii="Tahoma" w:hAnsi="Tahoma" w:cs="Tahoma"/>
          <w:bCs/>
        </w:rPr>
        <w:t>izpolnjen obrazec ESPD s strani vseh gospodarskih subjektov v ponudbi,</w:t>
      </w:r>
    </w:p>
    <w:p w14:paraId="1866BE0C" w14:textId="749AA304" w:rsidR="00164B8F" w:rsidRDefault="00164B8F" w:rsidP="00164B8F">
      <w:pPr>
        <w:keepNext/>
        <w:keepLines/>
        <w:numPr>
          <w:ilvl w:val="0"/>
          <w:numId w:val="10"/>
        </w:numPr>
        <w:jc w:val="both"/>
        <w:rPr>
          <w:rFonts w:ascii="Tahoma" w:hAnsi="Tahoma" w:cs="Tahoma"/>
          <w:bCs/>
        </w:rPr>
      </w:pPr>
      <w:r w:rsidRPr="00CB2E1F">
        <w:rPr>
          <w:rFonts w:ascii="Tahoma" w:hAnsi="Tahoma" w:cs="Tahoma"/>
          <w:bCs/>
        </w:rPr>
        <w:t>izpolnjena in podpisana Priloga 1 (ponudnik/partner), Priloga 5 (seznam podizvajalcev in zahteva</w:t>
      </w:r>
      <w:r>
        <w:rPr>
          <w:rFonts w:ascii="Tahoma" w:hAnsi="Tahoma" w:cs="Tahoma"/>
          <w:bCs/>
        </w:rPr>
        <w:t xml:space="preserve"> za neposredna plačila</w:t>
      </w:r>
      <w:r w:rsidRPr="00C822BD">
        <w:rPr>
          <w:rFonts w:ascii="Tahoma" w:hAnsi="Tahoma" w:cs="Tahoma"/>
          <w:bCs/>
        </w:rPr>
        <w:t xml:space="preserve">) in Priloga </w:t>
      </w:r>
      <w:r>
        <w:rPr>
          <w:rFonts w:ascii="Tahoma" w:hAnsi="Tahoma" w:cs="Tahoma"/>
          <w:bCs/>
        </w:rPr>
        <w:t>6</w:t>
      </w:r>
      <w:r w:rsidRPr="00C822BD">
        <w:rPr>
          <w:rFonts w:ascii="Tahoma" w:hAnsi="Tahoma" w:cs="Tahoma"/>
          <w:bCs/>
        </w:rPr>
        <w:t xml:space="preserve"> (seznam subjektov, katerih zmogljivost uporablja ponudnik).</w:t>
      </w:r>
    </w:p>
    <w:p w14:paraId="6B6CB6F1" w14:textId="77777777" w:rsidR="00062772" w:rsidRPr="00C822BD" w:rsidRDefault="00062772" w:rsidP="00062772">
      <w:pPr>
        <w:keepNext/>
        <w:keepLines/>
        <w:ind w:left="720"/>
        <w:jc w:val="both"/>
        <w:rPr>
          <w:rFonts w:ascii="Tahoma" w:hAnsi="Tahoma" w:cs="Tahoma"/>
          <w:bCs/>
        </w:rPr>
      </w:pPr>
    </w:p>
    <w:p w14:paraId="0768CDE9" w14:textId="2A272F09" w:rsidR="00C47526" w:rsidRPr="00036CF6" w:rsidRDefault="00C47526" w:rsidP="00036CF6">
      <w:pPr>
        <w:keepNext/>
        <w:keepLines/>
        <w:numPr>
          <w:ilvl w:val="0"/>
          <w:numId w:val="15"/>
        </w:numPr>
        <w:jc w:val="both"/>
        <w:rPr>
          <w:rFonts w:ascii="Tahoma" w:hAnsi="Tahoma" w:cs="Tahoma"/>
          <w:b/>
        </w:rPr>
      </w:pPr>
      <w:r w:rsidRPr="00036CF6">
        <w:rPr>
          <w:rFonts w:ascii="Tahoma" w:hAnsi="Tahoma" w:cs="Tahoma"/>
          <w:b/>
        </w:rPr>
        <w:lastRenderedPageBreak/>
        <w:t>FINANČNA ZAVAROVANJA</w:t>
      </w:r>
    </w:p>
    <w:p w14:paraId="5AB01805" w14:textId="77777777" w:rsidR="00C47526" w:rsidRPr="00036CF6" w:rsidRDefault="00C47526" w:rsidP="00036CF6">
      <w:pPr>
        <w:keepNext/>
        <w:keepLines/>
        <w:rPr>
          <w:rFonts w:ascii="Tahoma" w:hAnsi="Tahoma" w:cs="Tahoma"/>
        </w:rPr>
      </w:pPr>
    </w:p>
    <w:p w14:paraId="30965062" w14:textId="77777777" w:rsidR="00C47526" w:rsidRPr="00036CF6" w:rsidRDefault="00C47526" w:rsidP="00036CF6">
      <w:pPr>
        <w:pStyle w:val="Odstavekseznama"/>
        <w:keepNext/>
        <w:keepLines/>
        <w:numPr>
          <w:ilvl w:val="1"/>
          <w:numId w:val="15"/>
        </w:numPr>
        <w:jc w:val="both"/>
        <w:rPr>
          <w:rFonts w:ascii="Tahoma" w:hAnsi="Tahoma" w:cs="Tahoma"/>
          <w:b/>
        </w:rPr>
      </w:pPr>
      <w:r w:rsidRPr="00036CF6">
        <w:rPr>
          <w:rFonts w:ascii="Tahoma" w:hAnsi="Tahoma" w:cs="Tahoma"/>
          <w:b/>
        </w:rPr>
        <w:t>Splošno</w:t>
      </w:r>
    </w:p>
    <w:p w14:paraId="11968DE8" w14:textId="77777777" w:rsidR="00C47526" w:rsidRPr="00036CF6" w:rsidRDefault="00C47526" w:rsidP="00036CF6">
      <w:pPr>
        <w:keepNext/>
        <w:keepLines/>
        <w:jc w:val="both"/>
        <w:rPr>
          <w:rFonts w:ascii="Tahoma" w:hAnsi="Tahoma" w:cs="Tahoma"/>
        </w:rPr>
      </w:pPr>
    </w:p>
    <w:p w14:paraId="57CEA9A3" w14:textId="3F2A28B0" w:rsidR="008828B8" w:rsidRPr="00036CF6" w:rsidRDefault="00C47526" w:rsidP="00036CF6">
      <w:pPr>
        <w:keepNext/>
        <w:keepLines/>
        <w:jc w:val="both"/>
        <w:rPr>
          <w:rFonts w:ascii="Tahoma" w:hAnsi="Tahoma" w:cs="Tahoma"/>
        </w:rPr>
      </w:pPr>
      <w:r w:rsidRPr="00036CF6">
        <w:rPr>
          <w:rFonts w:ascii="Tahoma" w:hAnsi="Tahoma" w:cs="Tahoma"/>
        </w:rPr>
        <w:t xml:space="preserve">Ponudnik mora za zavarovanje izpolnitve svoje obveznosti do naročnika, naročniku predložiti </w:t>
      </w:r>
      <w:bookmarkStart w:id="19" w:name="_Hlk200624589"/>
      <w:r w:rsidR="003E2FAB">
        <w:rPr>
          <w:rFonts w:ascii="Tahoma" w:hAnsi="Tahoma" w:cs="Tahoma"/>
        </w:rPr>
        <w:t>menico (</w:t>
      </w:r>
      <w:r w:rsidRPr="00036CF6">
        <w:rPr>
          <w:rFonts w:ascii="Tahoma" w:hAnsi="Tahoma" w:cs="Tahoma"/>
        </w:rPr>
        <w:t>bianko menico</w:t>
      </w:r>
      <w:r w:rsidR="003E2FAB">
        <w:rPr>
          <w:rFonts w:ascii="Tahoma" w:hAnsi="Tahoma" w:cs="Tahoma"/>
        </w:rPr>
        <w:t>)</w:t>
      </w:r>
      <w:r w:rsidRPr="00036CF6">
        <w:rPr>
          <w:rFonts w:ascii="Tahoma" w:hAnsi="Tahoma" w:cs="Tahoma"/>
        </w:rPr>
        <w:t xml:space="preserve"> </w:t>
      </w:r>
      <w:bookmarkEnd w:id="19"/>
      <w:r w:rsidRPr="00036CF6">
        <w:rPr>
          <w:rFonts w:ascii="Tahoma" w:hAnsi="Tahoma" w:cs="Tahoma"/>
        </w:rPr>
        <w:t>z lastno menično izjavo. Menične izjave morajo biti brezpogojne in plačljive na prvi poziv in morajo biti izdane po vzorcih iz razpisne dokumentacije.</w:t>
      </w:r>
      <w:r w:rsidR="00AE251D" w:rsidRPr="00036CF6">
        <w:rPr>
          <w:rFonts w:ascii="Tahoma" w:hAnsi="Tahoma" w:cs="Tahoma"/>
          <w:b/>
        </w:rPr>
        <w:t xml:space="preserve"> </w:t>
      </w:r>
      <w:r w:rsidRPr="00036CF6">
        <w:rPr>
          <w:rFonts w:ascii="Tahoma" w:hAnsi="Tahoma" w:cs="Tahoma"/>
        </w:rPr>
        <w:t xml:space="preserve">Uporabljena valuta je EUR. </w:t>
      </w:r>
    </w:p>
    <w:p w14:paraId="2E4EC070" w14:textId="77777777" w:rsidR="008828B8" w:rsidRPr="00036CF6" w:rsidRDefault="008828B8" w:rsidP="00036CF6">
      <w:pPr>
        <w:keepNext/>
        <w:keepLines/>
        <w:jc w:val="both"/>
        <w:rPr>
          <w:rFonts w:ascii="Tahoma" w:hAnsi="Tahoma" w:cs="Tahoma"/>
        </w:rPr>
      </w:pPr>
    </w:p>
    <w:p w14:paraId="5A36081D" w14:textId="2F9099CB" w:rsidR="00363E76" w:rsidRPr="00C9342F" w:rsidRDefault="00C47526" w:rsidP="00036CF6">
      <w:pPr>
        <w:keepNext/>
        <w:keepLines/>
        <w:jc w:val="both"/>
        <w:rPr>
          <w:rFonts w:ascii="Tahoma" w:hAnsi="Tahoma" w:cs="Tahoma"/>
          <w:b/>
        </w:rPr>
      </w:pPr>
      <w:r w:rsidRPr="00036CF6">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27A1DDC6" w14:textId="25BCA450" w:rsidR="00C47526" w:rsidRDefault="00C47526" w:rsidP="00036CF6">
      <w:pPr>
        <w:keepNext/>
        <w:keepLines/>
        <w:numPr>
          <w:ilvl w:val="1"/>
          <w:numId w:val="15"/>
        </w:numPr>
        <w:jc w:val="both"/>
        <w:rPr>
          <w:rFonts w:ascii="Tahoma" w:hAnsi="Tahoma" w:cs="Tahoma"/>
          <w:b/>
        </w:rPr>
      </w:pPr>
      <w:r w:rsidRPr="00036CF6">
        <w:rPr>
          <w:rFonts w:ascii="Tahoma" w:hAnsi="Tahoma" w:cs="Tahoma"/>
          <w:b/>
        </w:rPr>
        <w:t>Zavarovanje dobre izvedbe obveznosti iz okvirnega sporazuma</w:t>
      </w:r>
    </w:p>
    <w:p w14:paraId="50F85433" w14:textId="77777777" w:rsidR="0090586C" w:rsidRPr="00036CF6" w:rsidRDefault="0090586C" w:rsidP="0090586C">
      <w:pPr>
        <w:keepNext/>
        <w:keepLines/>
        <w:ind w:left="720"/>
        <w:jc w:val="both"/>
        <w:rPr>
          <w:rFonts w:ascii="Tahoma" w:hAnsi="Tahoma" w:cs="Tahoma"/>
          <w:b/>
        </w:rPr>
      </w:pPr>
    </w:p>
    <w:p w14:paraId="46B799FC" w14:textId="0C5607FF" w:rsidR="00C47526" w:rsidRPr="00036CF6" w:rsidRDefault="00C47526" w:rsidP="00036CF6">
      <w:pPr>
        <w:keepNext/>
        <w:keepLines/>
        <w:jc w:val="both"/>
        <w:rPr>
          <w:rFonts w:ascii="Tahoma" w:hAnsi="Tahoma" w:cs="Tahoma"/>
          <w:b/>
          <w:u w:val="single"/>
        </w:rPr>
      </w:pPr>
      <w:r w:rsidRPr="00036CF6">
        <w:rPr>
          <w:rFonts w:ascii="Tahoma" w:hAnsi="Tahoma" w:cs="Tahoma"/>
        </w:rPr>
        <w:t>Izbrani ponudnik s katerim bo sklenjen okvirni sporazum</w:t>
      </w:r>
      <w:r w:rsidR="00973B21" w:rsidRPr="00036CF6">
        <w:rPr>
          <w:rFonts w:ascii="Tahoma" w:hAnsi="Tahoma" w:cs="Tahoma"/>
        </w:rPr>
        <w:t>, bo moral</w:t>
      </w:r>
      <w:r w:rsidRPr="00036CF6">
        <w:rPr>
          <w:rFonts w:ascii="Tahoma" w:hAnsi="Tahoma" w:cs="Tahoma"/>
        </w:rPr>
        <w:t xml:space="preserve"> najkasneje v petnajstih (15) dneh od sklenitve okvirnega sporazuma, naročniku predložiti </w:t>
      </w:r>
      <w:r w:rsidR="005C2C6F" w:rsidRPr="00036CF6">
        <w:rPr>
          <w:rFonts w:ascii="Tahoma" w:hAnsi="Tahoma" w:cs="Tahoma"/>
        </w:rPr>
        <w:t xml:space="preserve">podpisano in žigosano </w:t>
      </w:r>
      <w:r w:rsidR="003E2FAB" w:rsidRPr="003E2FAB">
        <w:rPr>
          <w:rFonts w:ascii="Tahoma" w:hAnsi="Tahoma" w:cs="Tahoma"/>
          <w:u w:val="single"/>
        </w:rPr>
        <w:t xml:space="preserve">menico (bianko menico) </w:t>
      </w:r>
      <w:r w:rsidRPr="00036CF6">
        <w:rPr>
          <w:rFonts w:ascii="Tahoma" w:hAnsi="Tahoma" w:cs="Tahoma"/>
          <w:b/>
          <w:u w:val="single"/>
        </w:rPr>
        <w:t>skupaj z</w:t>
      </w:r>
      <w:r w:rsidRPr="00036CF6">
        <w:rPr>
          <w:rFonts w:ascii="Tahoma" w:hAnsi="Tahoma" w:cs="Tahoma"/>
          <w:u w:val="single"/>
        </w:rPr>
        <w:t xml:space="preserve"> menično izjavo za zavarovanje dobre izvedbe obveznosti iz okvirnega sporazuma</w:t>
      </w:r>
      <w:r w:rsidRPr="00036CF6">
        <w:rPr>
          <w:rFonts w:ascii="Tahoma" w:hAnsi="Tahoma" w:cs="Tahoma"/>
        </w:rPr>
        <w:t xml:space="preserve"> (</w:t>
      </w:r>
      <w:proofErr w:type="spellStart"/>
      <w:r w:rsidRPr="00036CF6">
        <w:rPr>
          <w:rFonts w:ascii="Tahoma" w:hAnsi="Tahoma" w:cs="Tahoma"/>
        </w:rPr>
        <w:t>t.j</w:t>
      </w:r>
      <w:proofErr w:type="spellEnd"/>
      <w:r w:rsidRPr="00036CF6">
        <w:rPr>
          <w:rFonts w:ascii="Tahoma" w:hAnsi="Tahoma" w:cs="Tahoma"/>
        </w:rPr>
        <w:t xml:space="preserve">. izpolnjen, podpisan in žigosan obrazec »Menična izjava za zavarovanje dobre izvedbe obveznosti iz okvirnega sporazuma«) (skladno z vzorcem </w:t>
      </w:r>
      <w:r w:rsidR="00131522" w:rsidRPr="00036CF6">
        <w:rPr>
          <w:rFonts w:ascii="Tahoma" w:hAnsi="Tahoma" w:cs="Tahoma"/>
        </w:rPr>
        <w:t xml:space="preserve">in zahtevami </w:t>
      </w:r>
      <w:r w:rsidRPr="00036CF6">
        <w:rPr>
          <w:rFonts w:ascii="Tahoma" w:hAnsi="Tahoma" w:cs="Tahoma"/>
        </w:rPr>
        <w:t>iz razpisne dokumentacije),</w:t>
      </w:r>
      <w:r w:rsidR="002556C5" w:rsidRPr="00036CF6">
        <w:rPr>
          <w:rFonts w:ascii="Tahoma" w:hAnsi="Tahoma" w:cs="Tahoma"/>
        </w:rPr>
        <w:t xml:space="preserve"> </w:t>
      </w:r>
      <w:r w:rsidR="00635E69" w:rsidRPr="00036CF6">
        <w:rPr>
          <w:rFonts w:ascii="Tahoma" w:hAnsi="Tahoma" w:cs="Tahoma"/>
          <w:b/>
        </w:rPr>
        <w:t xml:space="preserve">v višini desetih odstotkov (10%) ponudbene vrednosti brez DDV </w:t>
      </w:r>
      <w:r w:rsidR="002556C5" w:rsidRPr="00036CF6">
        <w:rPr>
          <w:rFonts w:ascii="Tahoma" w:hAnsi="Tahoma" w:cs="Tahoma"/>
        </w:rPr>
        <w:t>in</w:t>
      </w:r>
      <w:r w:rsidRPr="00036CF6">
        <w:rPr>
          <w:rFonts w:ascii="Tahoma" w:hAnsi="Tahoma" w:cs="Tahoma"/>
        </w:rPr>
        <w:t xml:space="preserve"> </w:t>
      </w:r>
      <w:r w:rsidRPr="00036CF6">
        <w:rPr>
          <w:rFonts w:ascii="Tahoma" w:hAnsi="Tahoma" w:cs="Tahoma"/>
          <w:b/>
        </w:rPr>
        <w:t>z dobo veljavnosti še najmanj 30 (trideset) dni po preteku veljavnosti okvirnega sporazuma</w:t>
      </w:r>
      <w:r w:rsidR="00AE251D" w:rsidRPr="00036CF6">
        <w:rPr>
          <w:rFonts w:ascii="Tahoma" w:hAnsi="Tahoma" w:cs="Tahoma"/>
          <w:b/>
        </w:rPr>
        <w:t>.</w:t>
      </w:r>
      <w:r w:rsidRPr="00036CF6">
        <w:rPr>
          <w:rFonts w:ascii="Tahoma" w:hAnsi="Tahoma" w:cs="Tahoma"/>
          <w:b/>
        </w:rPr>
        <w:t xml:space="preserve"> </w:t>
      </w:r>
    </w:p>
    <w:p w14:paraId="4CC04ADB" w14:textId="2C7B0E8E" w:rsidR="008828B8" w:rsidRPr="00036CF6" w:rsidRDefault="00DF7181" w:rsidP="00036CF6">
      <w:pPr>
        <w:keepNext/>
        <w:keepLines/>
        <w:jc w:val="both"/>
        <w:rPr>
          <w:rFonts w:ascii="Tahoma" w:hAnsi="Tahoma" w:cs="Tahoma"/>
        </w:rPr>
      </w:pPr>
      <w:r w:rsidRPr="00036CF6">
        <w:rPr>
          <w:rFonts w:ascii="Tahoma" w:hAnsi="Tahoma" w:cs="Tahoma"/>
        </w:rPr>
        <w:t xml:space="preserve"> </w:t>
      </w:r>
    </w:p>
    <w:p w14:paraId="08049FC2" w14:textId="73B385B2" w:rsidR="00C47526" w:rsidRPr="00036CF6" w:rsidRDefault="00C47526" w:rsidP="00036CF6">
      <w:pPr>
        <w:keepNext/>
        <w:keepLines/>
        <w:jc w:val="both"/>
        <w:rPr>
          <w:rFonts w:ascii="Tahoma" w:hAnsi="Tahoma" w:cs="Tahoma"/>
        </w:rPr>
      </w:pPr>
      <w:r w:rsidRPr="00036CF6">
        <w:rPr>
          <w:rFonts w:ascii="Tahoma" w:hAnsi="Tahoma" w:cs="Tahoma"/>
        </w:rPr>
        <w:t>V kolikor izbrani ponudnik/i v roku 15 dni od sklenitve okvirnega sporazuma in naknadnem naročnikovem pozivu ne bo</w:t>
      </w:r>
      <w:r w:rsidR="00DF7181" w:rsidRPr="00036CF6">
        <w:rPr>
          <w:rFonts w:ascii="Tahoma" w:hAnsi="Tahoma" w:cs="Tahoma"/>
        </w:rPr>
        <w:t xml:space="preserve"> predložil</w:t>
      </w:r>
      <w:r w:rsidRPr="00036CF6">
        <w:rPr>
          <w:rFonts w:ascii="Tahoma" w:hAnsi="Tahoma" w:cs="Tahoma"/>
        </w:rPr>
        <w:t xml:space="preserve"> finančnega zavarovanja dobre izvedbe obveznosti po okvirnem sporazumu skladno z vzorcem iz razpisne dokumentacije in v viš</w:t>
      </w:r>
      <w:r w:rsidR="00BB549C" w:rsidRPr="00036CF6">
        <w:rPr>
          <w:rFonts w:ascii="Tahoma" w:hAnsi="Tahoma" w:cs="Tahoma"/>
        </w:rPr>
        <w:t>ini kot je opredeljeno zgoraj</w:t>
      </w:r>
      <w:r w:rsidRPr="00036CF6">
        <w:rPr>
          <w:rFonts w:ascii="Tahoma" w:hAnsi="Tahoma" w:cs="Tahoma"/>
        </w:rPr>
        <w:t xml:space="preserve">, se šteje da odstopa od sklenitve okvirnega sporazuma in velja, da okvirni sporazum ni bil nikoli sklenjen. </w:t>
      </w:r>
    </w:p>
    <w:p w14:paraId="3471940B" w14:textId="77777777" w:rsidR="00AE251D" w:rsidRPr="00036CF6" w:rsidRDefault="00AE251D" w:rsidP="00036CF6">
      <w:pPr>
        <w:keepNext/>
        <w:keepLines/>
        <w:jc w:val="both"/>
        <w:rPr>
          <w:rFonts w:ascii="Tahoma" w:hAnsi="Tahoma" w:cs="Tahoma"/>
          <w:i/>
        </w:rPr>
      </w:pPr>
    </w:p>
    <w:p w14:paraId="0449372D" w14:textId="18384C62" w:rsidR="00C47526" w:rsidRDefault="00C47526" w:rsidP="00036CF6">
      <w:pPr>
        <w:keepNext/>
        <w:keepLines/>
        <w:jc w:val="both"/>
        <w:rPr>
          <w:rFonts w:ascii="Tahoma" w:hAnsi="Tahoma" w:cs="Tahoma"/>
          <w:i/>
        </w:rPr>
      </w:pPr>
      <w:r w:rsidRPr="00036CF6">
        <w:rPr>
          <w:rFonts w:ascii="Tahoma" w:hAnsi="Tahoma" w:cs="Tahoma"/>
          <w:i/>
        </w:rPr>
        <w:t>Vzorec finančnega zavarovanja (»Menična izjava za zavarovanje dobre izvedbe obveznosti iz okvirnega sporazuma«) za zavarovanje dobre izvedbe obveznosti iz okvirnega sporazuma je priloga razpisne dokumentacije (</w:t>
      </w:r>
      <w:r w:rsidRPr="00036CF6">
        <w:rPr>
          <w:rFonts w:ascii="Tahoma" w:hAnsi="Tahoma" w:cs="Tahoma"/>
          <w:b/>
          <w:i/>
        </w:rPr>
        <w:t xml:space="preserve">Priloga </w:t>
      </w:r>
      <w:r w:rsidR="00C06BC5" w:rsidRPr="00036CF6">
        <w:rPr>
          <w:rFonts w:ascii="Tahoma" w:hAnsi="Tahoma" w:cs="Tahoma"/>
          <w:b/>
          <w:i/>
        </w:rPr>
        <w:t>1</w:t>
      </w:r>
      <w:r w:rsidR="004F1F81">
        <w:rPr>
          <w:rFonts w:ascii="Tahoma" w:hAnsi="Tahoma" w:cs="Tahoma"/>
          <w:b/>
          <w:i/>
        </w:rPr>
        <w:t>2</w:t>
      </w:r>
      <w:r w:rsidRPr="00036CF6">
        <w:rPr>
          <w:rFonts w:ascii="Tahoma" w:hAnsi="Tahoma" w:cs="Tahoma"/>
          <w:i/>
        </w:rPr>
        <w:t xml:space="preserve">).  </w:t>
      </w:r>
    </w:p>
    <w:p w14:paraId="0D82E3A6" w14:textId="71641F62" w:rsidR="0026463C" w:rsidRDefault="0026463C" w:rsidP="00036CF6">
      <w:pPr>
        <w:keepNext/>
        <w:keepLines/>
        <w:rPr>
          <w:rFonts w:ascii="Tahoma" w:hAnsi="Tahoma" w:cs="Tahoma"/>
          <w:b/>
        </w:rPr>
      </w:pPr>
    </w:p>
    <w:p w14:paraId="489DE660" w14:textId="77777777" w:rsidR="007B3B84" w:rsidRPr="00036CF6" w:rsidRDefault="007B3B84" w:rsidP="00036CF6">
      <w:pPr>
        <w:keepNext/>
        <w:keepLines/>
        <w:numPr>
          <w:ilvl w:val="0"/>
          <w:numId w:val="15"/>
        </w:numPr>
        <w:jc w:val="both"/>
        <w:rPr>
          <w:rFonts w:ascii="Tahoma" w:hAnsi="Tahoma" w:cs="Tahoma"/>
          <w:b/>
        </w:rPr>
      </w:pPr>
      <w:r w:rsidRPr="004A0EDD">
        <w:rPr>
          <w:rFonts w:ascii="Tahoma" w:hAnsi="Tahoma" w:cs="Tahoma"/>
          <w:b/>
          <w:sz w:val="22"/>
          <w:szCs w:val="22"/>
        </w:rPr>
        <w:t>MERILA ZA IZBIRO PONUDNIKOV</w:t>
      </w:r>
    </w:p>
    <w:p w14:paraId="6C9BCC83" w14:textId="77777777" w:rsidR="007B3B84" w:rsidRPr="00036CF6" w:rsidRDefault="007B3B84" w:rsidP="00036CF6">
      <w:pPr>
        <w:keepNext/>
        <w:keepLines/>
        <w:jc w:val="both"/>
        <w:rPr>
          <w:rFonts w:ascii="Tahoma" w:eastAsia="Calibri" w:hAnsi="Tahoma" w:cs="Tahoma"/>
          <w:color w:val="000000"/>
        </w:rPr>
      </w:pPr>
    </w:p>
    <w:p w14:paraId="6171F6F3" w14:textId="301CA14C" w:rsidR="00AE7947" w:rsidRDefault="00770B17" w:rsidP="00036CF6">
      <w:pPr>
        <w:keepNext/>
        <w:keepLines/>
        <w:jc w:val="both"/>
        <w:rPr>
          <w:rFonts w:ascii="Tahoma" w:hAnsi="Tahoma" w:cs="Tahoma"/>
          <w:b/>
          <w:color w:val="000000"/>
        </w:rPr>
      </w:pPr>
      <w:r w:rsidRPr="00036CF6">
        <w:rPr>
          <w:rFonts w:ascii="Tahoma" w:hAnsi="Tahoma" w:cs="Tahoma"/>
          <w:color w:val="000000"/>
        </w:rPr>
        <w:t xml:space="preserve">Merilo za izbiro ekonomsko najugodnejše </w:t>
      </w:r>
      <w:r w:rsidR="0090586C">
        <w:rPr>
          <w:rFonts w:ascii="Tahoma" w:hAnsi="Tahoma" w:cs="Tahoma"/>
          <w:color w:val="000000"/>
        </w:rPr>
        <w:t xml:space="preserve">dopustne </w:t>
      </w:r>
      <w:r w:rsidRPr="00036CF6">
        <w:rPr>
          <w:rFonts w:ascii="Tahoma" w:hAnsi="Tahoma" w:cs="Tahoma"/>
          <w:color w:val="000000"/>
        </w:rPr>
        <w:t xml:space="preserve">ponudbe je </w:t>
      </w:r>
      <w:r w:rsidRPr="00036CF6">
        <w:rPr>
          <w:rFonts w:ascii="Tahoma" w:hAnsi="Tahoma" w:cs="Tahoma"/>
          <w:b/>
          <w:color w:val="000000"/>
        </w:rPr>
        <w:t xml:space="preserve">najnižja </w:t>
      </w:r>
      <w:r w:rsidR="00AE7947" w:rsidRPr="00036CF6">
        <w:rPr>
          <w:rFonts w:ascii="Tahoma" w:hAnsi="Tahoma" w:cs="Tahoma"/>
          <w:b/>
          <w:color w:val="000000"/>
        </w:rPr>
        <w:t xml:space="preserve">skupna </w:t>
      </w:r>
      <w:r w:rsidRPr="00036CF6">
        <w:rPr>
          <w:rFonts w:ascii="Tahoma" w:hAnsi="Tahoma" w:cs="Tahoma"/>
          <w:b/>
          <w:color w:val="000000"/>
        </w:rPr>
        <w:t>ponudbena cena</w:t>
      </w:r>
      <w:r w:rsidR="00AE7947" w:rsidRPr="00036CF6">
        <w:rPr>
          <w:rFonts w:ascii="Tahoma" w:hAnsi="Tahoma" w:cs="Tahoma"/>
          <w:b/>
          <w:color w:val="000000"/>
        </w:rPr>
        <w:t xml:space="preserve"> v EUR brez DDV.</w:t>
      </w:r>
    </w:p>
    <w:p w14:paraId="10790730" w14:textId="0501C0BE" w:rsidR="007B3B84" w:rsidRPr="00036CF6" w:rsidRDefault="007B3B84" w:rsidP="00036CF6">
      <w:pPr>
        <w:keepNext/>
        <w:keepLines/>
        <w:jc w:val="both"/>
        <w:rPr>
          <w:rFonts w:ascii="Tahoma" w:hAnsi="Tahoma" w:cs="Tahoma"/>
          <w:b/>
        </w:rPr>
      </w:pPr>
    </w:p>
    <w:p w14:paraId="0E158798" w14:textId="3876F54D" w:rsidR="007E1A47" w:rsidRPr="00B41C2F" w:rsidRDefault="007E1A47" w:rsidP="00B41C2F">
      <w:pPr>
        <w:keepNext/>
        <w:keepLines/>
        <w:numPr>
          <w:ilvl w:val="0"/>
          <w:numId w:val="15"/>
        </w:numPr>
        <w:jc w:val="both"/>
        <w:rPr>
          <w:rFonts w:ascii="Tahoma" w:hAnsi="Tahoma" w:cs="Tahoma"/>
          <w:b/>
          <w:sz w:val="22"/>
          <w:szCs w:val="22"/>
        </w:rPr>
      </w:pPr>
      <w:r w:rsidRPr="004A0EDD">
        <w:rPr>
          <w:rFonts w:ascii="Tahoma" w:hAnsi="Tahoma" w:cs="Tahoma"/>
          <w:b/>
          <w:sz w:val="22"/>
          <w:szCs w:val="22"/>
        </w:rPr>
        <w:t xml:space="preserve">NAVODILA PONUDNIKOM ZA IZDELAVO PONUDBE </w:t>
      </w:r>
      <w:r w:rsidRPr="00B41C2F">
        <w:rPr>
          <w:rFonts w:ascii="Tahoma" w:hAnsi="Tahoma" w:cs="Tahoma"/>
          <w:b/>
          <w:sz w:val="22"/>
          <w:szCs w:val="22"/>
        </w:rPr>
        <w:t>IN NAČIN ZA PREDLOŽITEV PONUDE</w:t>
      </w:r>
    </w:p>
    <w:p w14:paraId="6AFF8CCF" w14:textId="77777777" w:rsidR="007E1A47" w:rsidRPr="00036CF6" w:rsidRDefault="007E1A47" w:rsidP="00036CF6">
      <w:pPr>
        <w:keepNext/>
        <w:keepLines/>
        <w:jc w:val="both"/>
        <w:rPr>
          <w:rFonts w:ascii="Tahoma" w:hAnsi="Tahoma" w:cs="Tahoma"/>
        </w:rPr>
      </w:pPr>
    </w:p>
    <w:p w14:paraId="68C9E30C" w14:textId="77777777" w:rsidR="007E1A47" w:rsidRPr="00036CF6" w:rsidRDefault="007E1A47" w:rsidP="00036CF6">
      <w:pPr>
        <w:pStyle w:val="Odstavekseznama"/>
        <w:keepNext/>
        <w:keepLines/>
        <w:numPr>
          <w:ilvl w:val="1"/>
          <w:numId w:val="15"/>
        </w:numPr>
        <w:jc w:val="both"/>
        <w:rPr>
          <w:rFonts w:ascii="Tahoma" w:hAnsi="Tahoma" w:cs="Tahoma"/>
          <w:b/>
        </w:rPr>
      </w:pPr>
      <w:r w:rsidRPr="00036CF6">
        <w:rPr>
          <w:rFonts w:ascii="Tahoma" w:hAnsi="Tahoma" w:cs="Tahoma"/>
          <w:b/>
        </w:rPr>
        <w:t>Način in navodila za predložitev ponudbe</w:t>
      </w:r>
    </w:p>
    <w:p w14:paraId="6CF168F6" w14:textId="77777777" w:rsidR="007E1A47" w:rsidRPr="00036CF6" w:rsidRDefault="007E1A47" w:rsidP="00036CF6">
      <w:pPr>
        <w:keepNext/>
        <w:keepLines/>
        <w:jc w:val="both"/>
        <w:rPr>
          <w:rFonts w:ascii="Tahoma" w:hAnsi="Tahoma" w:cs="Tahoma"/>
        </w:rPr>
      </w:pPr>
    </w:p>
    <w:p w14:paraId="0454971D"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u w:val="single"/>
        </w:rPr>
        <w:t>mora</w:t>
      </w:r>
      <w:r w:rsidRPr="00036CF6">
        <w:rPr>
          <w:rFonts w:ascii="Tahoma" w:hAnsi="Tahoma" w:cs="Tahoma"/>
        </w:rPr>
        <w:t xml:space="preserve"> ponudbo </w:t>
      </w:r>
      <w:r w:rsidRPr="00036CF6">
        <w:rPr>
          <w:rFonts w:ascii="Tahoma" w:hAnsi="Tahoma" w:cs="Tahoma"/>
          <w:b/>
        </w:rPr>
        <w:t>predložiti v informacijski sistem e-JN</w:t>
      </w:r>
      <w:r w:rsidRPr="00036CF6">
        <w:rPr>
          <w:rFonts w:ascii="Tahoma" w:hAnsi="Tahoma" w:cs="Tahoma"/>
        </w:rPr>
        <w:t xml:space="preserve"> (v nadaljevanju sistem e-JN) </w:t>
      </w:r>
      <w:r w:rsidRPr="00036CF6">
        <w:rPr>
          <w:rFonts w:ascii="Tahoma" w:hAnsi="Tahoma" w:cs="Tahoma"/>
          <w:u w:val="single"/>
        </w:rPr>
        <w:t>na spletnem naslovu</w:t>
      </w:r>
      <w:r w:rsidRPr="00036CF6">
        <w:rPr>
          <w:rFonts w:ascii="Tahoma" w:hAnsi="Tahoma" w:cs="Tahoma"/>
        </w:rPr>
        <w:t xml:space="preserve"> </w:t>
      </w:r>
      <w:hyperlink r:id="rId20" w:history="1">
        <w:r w:rsidRPr="00036CF6">
          <w:rPr>
            <w:rFonts w:ascii="Tahoma" w:hAnsi="Tahoma" w:cs="Tahoma"/>
            <w:color w:val="0000FF"/>
            <w:u w:val="single"/>
          </w:rPr>
          <w:t>https://ejn.gov.si/eJN2</w:t>
        </w:r>
      </w:hyperlink>
      <w:r w:rsidRPr="00036CF6">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1" w:history="1">
        <w:r w:rsidRPr="00036CF6">
          <w:rPr>
            <w:rFonts w:ascii="Tahoma" w:hAnsi="Tahoma" w:cs="Tahoma"/>
            <w:color w:val="0000FF"/>
            <w:u w:val="single"/>
          </w:rPr>
          <w:t>https://ejn.gov.si/eJN2</w:t>
        </w:r>
      </w:hyperlink>
      <w:r w:rsidRPr="00036CF6">
        <w:rPr>
          <w:rFonts w:ascii="Tahoma" w:hAnsi="Tahoma" w:cs="Tahoma"/>
        </w:rPr>
        <w:t xml:space="preserve">. </w:t>
      </w:r>
    </w:p>
    <w:p w14:paraId="3C35DCD2" w14:textId="77777777" w:rsidR="007E1A47" w:rsidRPr="00036CF6" w:rsidRDefault="007E1A47" w:rsidP="00036CF6">
      <w:pPr>
        <w:keepNext/>
        <w:keepLines/>
        <w:jc w:val="both"/>
        <w:rPr>
          <w:rFonts w:ascii="Tahoma" w:hAnsi="Tahoma" w:cs="Tahoma"/>
        </w:rPr>
      </w:pPr>
    </w:p>
    <w:p w14:paraId="79654159" w14:textId="77777777" w:rsidR="007E1A47" w:rsidRPr="00036CF6" w:rsidRDefault="007E1A47" w:rsidP="00036CF6">
      <w:pPr>
        <w:keepNext/>
        <w:keepLines/>
        <w:jc w:val="both"/>
        <w:rPr>
          <w:rFonts w:ascii="Tahoma" w:hAnsi="Tahoma" w:cs="Tahoma"/>
        </w:rPr>
      </w:pPr>
      <w:r w:rsidRPr="00036CF6">
        <w:rPr>
          <w:rFonts w:ascii="Tahoma" w:hAnsi="Tahoma" w:cs="Tahoma"/>
          <w:u w:val="single"/>
        </w:rPr>
        <w:t>Ponudnik se mora pred oddajo ponudbe registrirati na spletnem naslovu</w:t>
      </w:r>
      <w:r w:rsidRPr="00036CF6">
        <w:rPr>
          <w:rFonts w:ascii="Tahoma" w:hAnsi="Tahoma" w:cs="Tahoma"/>
        </w:rPr>
        <w:t xml:space="preserve"> </w:t>
      </w:r>
      <w:hyperlink r:id="rId22" w:history="1">
        <w:r w:rsidRPr="00036CF6">
          <w:rPr>
            <w:rFonts w:ascii="Tahoma" w:hAnsi="Tahoma" w:cs="Tahoma"/>
            <w:color w:val="0000FF"/>
            <w:u w:val="single"/>
          </w:rPr>
          <w:t>https://ejn.gov.si/eJN2</w:t>
        </w:r>
      </w:hyperlink>
      <w:r w:rsidRPr="00036CF6">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036CF6" w:rsidRDefault="007E1A47" w:rsidP="00036CF6">
      <w:pPr>
        <w:keepNext/>
        <w:keepLines/>
        <w:jc w:val="both"/>
        <w:rPr>
          <w:rFonts w:ascii="Tahoma" w:hAnsi="Tahoma" w:cs="Tahoma"/>
        </w:rPr>
      </w:pPr>
    </w:p>
    <w:p w14:paraId="6AA37B28" w14:textId="77777777" w:rsidR="007E1A47" w:rsidRPr="00036CF6" w:rsidRDefault="007E1A47" w:rsidP="00036CF6">
      <w:pPr>
        <w:keepNext/>
        <w:keepLines/>
        <w:jc w:val="both"/>
        <w:rPr>
          <w:rFonts w:ascii="Tahoma" w:hAnsi="Tahoma" w:cs="Tahoma"/>
        </w:rPr>
      </w:pPr>
      <w:r w:rsidRPr="00036CF6">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36CF6">
        <w:rPr>
          <w:rFonts w:ascii="Tahoma" w:hAnsi="Tahoma" w:cs="Tahoma"/>
          <w:u w:val="single"/>
        </w:rPr>
        <w:t>Uporabnik z dejanjem oddaje ponudbe izkaže in izjavi voljo v imenu ponudnika oddati zavezujočo ponudbo</w:t>
      </w:r>
      <w:r w:rsidRPr="00036CF6">
        <w:rPr>
          <w:rFonts w:ascii="Tahoma" w:hAnsi="Tahoma" w:cs="Tahoma"/>
        </w:rPr>
        <w:t xml:space="preserve"> (18. člen Obligacijskega zakonika; Uradni list RS, št. 97/07 – uradno prečiščeno besedilo, 64/16 – </w:t>
      </w:r>
      <w:proofErr w:type="spellStart"/>
      <w:r w:rsidRPr="00036CF6">
        <w:rPr>
          <w:rFonts w:ascii="Tahoma" w:hAnsi="Tahoma" w:cs="Tahoma"/>
        </w:rPr>
        <w:t>odl</w:t>
      </w:r>
      <w:proofErr w:type="spellEnd"/>
      <w:r w:rsidRPr="00036CF6">
        <w:rPr>
          <w:rFonts w:ascii="Tahoma" w:hAnsi="Tahoma" w:cs="Tahoma"/>
        </w:rPr>
        <w:t>. US in 20/18 – OROZ631). Z oddajo ponudbe je le-ta zavezujoča za čas, naveden v ponudbi, razen če jo uporabnik ponudnika umakne ali spremeni pred potekom roka za oddajo ponudb.</w:t>
      </w:r>
    </w:p>
    <w:p w14:paraId="6FE5E565" w14:textId="77777777" w:rsidR="007E1A47" w:rsidRPr="00036CF6" w:rsidRDefault="007E1A47" w:rsidP="00036CF6">
      <w:pPr>
        <w:keepNext/>
        <w:keepLines/>
        <w:jc w:val="both"/>
        <w:rPr>
          <w:rFonts w:ascii="Tahoma" w:hAnsi="Tahoma" w:cs="Tahoma"/>
        </w:rPr>
      </w:pPr>
      <w:r w:rsidRPr="00036CF6">
        <w:rPr>
          <w:rFonts w:ascii="Tahoma" w:hAnsi="Tahoma" w:cs="Tahoma"/>
        </w:rPr>
        <w:lastRenderedPageBreak/>
        <w:t xml:space="preserve">Ponudba se šteje za pravočasno oddano, če jo naročnik prejme preko sistema e-JN </w:t>
      </w:r>
      <w:hyperlink r:id="rId23" w:history="1">
        <w:r w:rsidRPr="00036CF6">
          <w:rPr>
            <w:rFonts w:ascii="Tahoma" w:hAnsi="Tahoma" w:cs="Tahoma"/>
            <w:color w:val="0000FF"/>
            <w:u w:val="single"/>
          </w:rPr>
          <w:t>https://ejn.gov.si/eJN2</w:t>
        </w:r>
      </w:hyperlink>
      <w:r w:rsidRPr="00036CF6">
        <w:rPr>
          <w:rFonts w:ascii="Tahoma" w:hAnsi="Tahoma" w:cs="Tahoma"/>
        </w:rPr>
        <w:t xml:space="preserve"> najkasneje do roka za predložitev ponudbe. Za oddano ponudbo se šteje ponudba, ki je v informacijskem sistemu e-JN označena s statusom »ODDANO«. </w:t>
      </w:r>
      <w:r w:rsidRPr="00036CF6">
        <w:rPr>
          <w:rFonts w:ascii="Tahoma" w:hAnsi="Tahoma" w:cs="Tahoma"/>
          <w:u w:val="single"/>
        </w:rPr>
        <w:t>Po preteku roka za predložitev ponudb le te ne bo več mogoče oddati.</w:t>
      </w:r>
    </w:p>
    <w:p w14:paraId="4AF88374" w14:textId="77777777" w:rsidR="007E1A47" w:rsidRPr="00036CF6" w:rsidRDefault="007E1A47" w:rsidP="00036CF6">
      <w:pPr>
        <w:keepNext/>
        <w:keepLines/>
        <w:jc w:val="both"/>
        <w:rPr>
          <w:rFonts w:ascii="Tahoma" w:hAnsi="Tahoma" w:cs="Tahoma"/>
        </w:rPr>
      </w:pPr>
    </w:p>
    <w:p w14:paraId="3AD7DC6C" w14:textId="77777777" w:rsidR="007E1A47" w:rsidRPr="007952BC" w:rsidRDefault="007E1A47" w:rsidP="007952BC">
      <w:pPr>
        <w:pStyle w:val="Odstavekseznama"/>
        <w:keepNext/>
        <w:keepLines/>
        <w:numPr>
          <w:ilvl w:val="1"/>
          <w:numId w:val="15"/>
        </w:numPr>
        <w:jc w:val="both"/>
        <w:rPr>
          <w:rFonts w:ascii="Tahoma" w:hAnsi="Tahoma" w:cs="Tahoma"/>
          <w:b/>
        </w:rPr>
      </w:pPr>
      <w:r w:rsidRPr="007952BC">
        <w:rPr>
          <w:rFonts w:ascii="Tahoma" w:hAnsi="Tahoma" w:cs="Tahoma"/>
          <w:b/>
        </w:rPr>
        <w:t>Format ponudbe</w:t>
      </w:r>
    </w:p>
    <w:p w14:paraId="062FE890" w14:textId="77777777" w:rsidR="007E1A47" w:rsidRPr="00036CF6" w:rsidRDefault="007E1A47" w:rsidP="00036CF6">
      <w:pPr>
        <w:keepNext/>
        <w:keepLines/>
        <w:jc w:val="both"/>
        <w:rPr>
          <w:rFonts w:ascii="Tahoma" w:hAnsi="Tahoma" w:cs="Tahoma"/>
        </w:rPr>
      </w:pPr>
    </w:p>
    <w:p w14:paraId="6CFE8E68" w14:textId="77777777" w:rsidR="001C4CFD" w:rsidRPr="003F71FC" w:rsidRDefault="001C4CFD" w:rsidP="001C4CFD">
      <w:pPr>
        <w:keepNext/>
        <w:keepLines/>
        <w:jc w:val="both"/>
        <w:rPr>
          <w:rFonts w:ascii="Tahoma" w:hAnsi="Tahoma" w:cs="Tahoma"/>
        </w:rPr>
      </w:pPr>
      <w:r w:rsidRPr="003F71FC">
        <w:rPr>
          <w:rFonts w:ascii="Tahoma" w:hAnsi="Tahoma" w:cs="Tahoma"/>
        </w:rPr>
        <w:t xml:space="preserve">Ponudba naj bo izdelana tako, da  vsebuje vse zahtevane dokumente in obrazce, navedene v tč. 6.4  razpisne dokumentacije. 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 </w:t>
      </w:r>
    </w:p>
    <w:p w14:paraId="23F191DD" w14:textId="77777777" w:rsidR="001C4CFD" w:rsidRDefault="001C4CFD" w:rsidP="00036CF6">
      <w:pPr>
        <w:keepNext/>
        <w:keepLines/>
        <w:jc w:val="both"/>
        <w:rPr>
          <w:rFonts w:ascii="Tahoma" w:hAnsi="Tahoma" w:cs="Tahoma"/>
          <w:u w:val="single"/>
        </w:rPr>
      </w:pPr>
    </w:p>
    <w:p w14:paraId="76F9A12B" w14:textId="2AD0B662" w:rsidR="007E1A47" w:rsidRPr="00036CF6" w:rsidRDefault="007E1A47" w:rsidP="00036CF6">
      <w:pPr>
        <w:keepNext/>
        <w:keepLines/>
        <w:jc w:val="both"/>
        <w:rPr>
          <w:rFonts w:ascii="Tahoma" w:hAnsi="Tahoma" w:cs="Tahoma"/>
        </w:rPr>
      </w:pPr>
      <w:r w:rsidRPr="00036CF6">
        <w:rPr>
          <w:rFonts w:ascii="Tahoma" w:hAnsi="Tahoma" w:cs="Tahoma"/>
          <w:u w:val="single"/>
        </w:rPr>
        <w:t xml:space="preserve">Ponudba </w:t>
      </w:r>
      <w:r w:rsidRPr="00036CF6">
        <w:rPr>
          <w:rFonts w:ascii="Tahoma" w:hAnsi="Tahoma" w:cs="Tahoma"/>
          <w:b/>
          <w:u w:val="single"/>
        </w:rPr>
        <w:t>mora</w:t>
      </w:r>
      <w:r w:rsidRPr="00036CF6">
        <w:rPr>
          <w:rFonts w:ascii="Tahoma" w:hAnsi="Tahoma" w:cs="Tahoma"/>
          <w:u w:val="single"/>
        </w:rPr>
        <w:t xml:space="preserve"> </w:t>
      </w:r>
      <w:r w:rsidRPr="00036CF6">
        <w:rPr>
          <w:rFonts w:ascii="Tahoma" w:hAnsi="Tahoma" w:cs="Tahoma"/>
          <w:b/>
          <w:u w:val="single"/>
        </w:rPr>
        <w:t>biti priložena v "</w:t>
      </w:r>
      <w:proofErr w:type="spellStart"/>
      <w:r w:rsidRPr="00036CF6">
        <w:rPr>
          <w:rFonts w:ascii="Tahoma" w:hAnsi="Tahoma" w:cs="Tahoma"/>
          <w:b/>
          <w:u w:val="single"/>
        </w:rPr>
        <w:t>pdf</w:t>
      </w:r>
      <w:proofErr w:type="spellEnd"/>
      <w:r w:rsidRPr="00036CF6">
        <w:rPr>
          <w:rFonts w:ascii="Tahoma" w:hAnsi="Tahoma" w:cs="Tahoma"/>
          <w:b/>
          <w:u w:val="single"/>
        </w:rPr>
        <w:t>" formatu/zapisu/datoteki</w:t>
      </w:r>
      <w:r w:rsidRPr="00036CF6">
        <w:rPr>
          <w:rFonts w:ascii="Tahoma" w:hAnsi="Tahoma" w:cs="Tahoma"/>
        </w:rPr>
        <w:t xml:space="preserve"> (</w:t>
      </w:r>
      <w:proofErr w:type="spellStart"/>
      <w:r w:rsidRPr="00036CF6">
        <w:rPr>
          <w:rFonts w:ascii="Tahoma" w:hAnsi="Tahoma" w:cs="Tahoma"/>
        </w:rPr>
        <w:t>sken</w:t>
      </w:r>
      <w:proofErr w:type="spellEnd"/>
      <w:r w:rsidRPr="00036CF6">
        <w:rPr>
          <w:rFonts w:ascii="Tahoma" w:hAnsi="Tahoma" w:cs="Tahoma"/>
        </w:rPr>
        <w:t xml:space="preserve"> celotne ponudbe z izpolnjenimi in podpisanimi ponudbenimi listinami – žig oz. žigosanje ni potrebno), razen kjer razpisna </w:t>
      </w:r>
      <w:r w:rsidR="001056A8" w:rsidRPr="00036CF6">
        <w:rPr>
          <w:rFonts w:ascii="Tahoma" w:hAnsi="Tahoma" w:cs="Tahoma"/>
        </w:rPr>
        <w:t>dokumentacija</w:t>
      </w:r>
      <w:r w:rsidRPr="00036CF6">
        <w:rPr>
          <w:rFonts w:ascii="Tahoma" w:hAnsi="Tahoma" w:cs="Tahoma"/>
        </w:rPr>
        <w:t xml:space="preserve"> ne določa drugače. Ponudnik lahko fizični podpis nadomesti z elektronskim podpisom, v kolikor e-JN to dopušča in ni drugače določeno z razpisno dokumentacijo. </w:t>
      </w:r>
      <w:r w:rsidRPr="00036CF6">
        <w:rPr>
          <w:rFonts w:ascii="Tahoma" w:hAnsi="Tahoma" w:cs="Tahoma"/>
          <w:u w:val="single"/>
        </w:rPr>
        <w:t>Ponudbeni predračun naj bo priložen tudi v Excel formatu</w:t>
      </w:r>
      <w:r w:rsidRPr="00036CF6">
        <w:rPr>
          <w:rFonts w:ascii="Tahoma" w:hAnsi="Tahoma" w:cs="Tahoma"/>
        </w:rPr>
        <w:t>. Ponudniki so obvezani priložiti vse priloge, razen če v posamezni prilogi ni drugače navedeno.</w:t>
      </w:r>
    </w:p>
    <w:p w14:paraId="3C0C96C2" w14:textId="58CA4D81" w:rsidR="002C7F0F" w:rsidRDefault="002C7F0F" w:rsidP="00036CF6">
      <w:pPr>
        <w:keepNext/>
        <w:keepLines/>
        <w:jc w:val="both"/>
        <w:rPr>
          <w:rFonts w:ascii="Tahoma" w:hAnsi="Tahoma" w:cs="Tahoma"/>
        </w:rPr>
      </w:pPr>
    </w:p>
    <w:p w14:paraId="5A06B7AD" w14:textId="77777777" w:rsidR="001C4CFD" w:rsidRPr="003F71FC" w:rsidRDefault="001C4CFD" w:rsidP="001C4CFD">
      <w:pPr>
        <w:keepNext/>
        <w:keepLines/>
        <w:jc w:val="both"/>
        <w:rPr>
          <w:rFonts w:ascii="Tahoma" w:hAnsi="Tahoma" w:cs="Tahoma"/>
        </w:rPr>
      </w:pPr>
      <w:r w:rsidRPr="003F71FC">
        <w:rPr>
          <w:rFonts w:ascii="Tahoma" w:hAnsi="Tahoma" w:cs="Tahoma"/>
        </w:rPr>
        <w:t xml:space="preserve">Priloge razpisne dokumentacije, ki jih morajo izpolniti ponudniki, so osnova za ugotavljanje dopustnosti ponudbe in osnova za ugotavljanje sposobnosti, glede na zahteve in pogoje te razpisne dokumentacije. Ponudniki so obvezani priložiti vse priloge, razen če v posamezni prilogi ni drugače navedeno. </w:t>
      </w:r>
    </w:p>
    <w:p w14:paraId="4EC15888" w14:textId="77777777" w:rsidR="001C4CFD" w:rsidRPr="003F71FC" w:rsidRDefault="001C4CFD" w:rsidP="001C4CFD">
      <w:pPr>
        <w:keepNext/>
        <w:keepLines/>
        <w:jc w:val="both"/>
        <w:rPr>
          <w:rFonts w:ascii="Tahoma" w:hAnsi="Tahoma" w:cs="Tahoma"/>
        </w:rPr>
      </w:pPr>
    </w:p>
    <w:p w14:paraId="6A6E2B27" w14:textId="77777777" w:rsidR="001C4CFD" w:rsidRPr="003F71FC" w:rsidRDefault="001C4CFD" w:rsidP="001C4CFD">
      <w:pPr>
        <w:keepNext/>
        <w:keepLines/>
        <w:jc w:val="both"/>
        <w:rPr>
          <w:rFonts w:ascii="Tahoma" w:hAnsi="Tahoma" w:cs="Tahoma"/>
        </w:rPr>
      </w:pPr>
      <w:bookmarkStart w:id="20" w:name="_Hlk192171335"/>
      <w:r w:rsidRPr="003F71F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bookmarkEnd w:id="20"/>
    <w:p w14:paraId="0740BFB2" w14:textId="77777777" w:rsidR="001C4CFD" w:rsidRPr="00036CF6" w:rsidRDefault="001C4CFD" w:rsidP="00036CF6">
      <w:pPr>
        <w:keepNext/>
        <w:keepLines/>
        <w:jc w:val="both"/>
        <w:rPr>
          <w:rFonts w:ascii="Tahoma" w:hAnsi="Tahoma" w:cs="Tahoma"/>
        </w:rPr>
      </w:pPr>
    </w:p>
    <w:p w14:paraId="13A1CB7A" w14:textId="77777777" w:rsidR="00164B8F" w:rsidRPr="007952BC" w:rsidRDefault="00164B8F" w:rsidP="007952BC">
      <w:pPr>
        <w:pStyle w:val="Odstavekseznama"/>
        <w:keepNext/>
        <w:keepLines/>
        <w:numPr>
          <w:ilvl w:val="1"/>
          <w:numId w:val="15"/>
        </w:numPr>
        <w:jc w:val="both"/>
        <w:rPr>
          <w:rFonts w:ascii="Tahoma" w:hAnsi="Tahoma" w:cs="Tahoma"/>
          <w:b/>
        </w:rPr>
      </w:pPr>
      <w:r w:rsidRPr="007952BC">
        <w:rPr>
          <w:rFonts w:ascii="Tahoma" w:hAnsi="Tahoma" w:cs="Tahoma"/>
          <w:b/>
        </w:rPr>
        <w:t>Rok za predložitev elektronske ponudbe in javno odpiranje ponudb</w:t>
      </w:r>
    </w:p>
    <w:p w14:paraId="1A0F4955" w14:textId="77777777" w:rsidR="007E1A47" w:rsidRPr="00036CF6" w:rsidRDefault="007E1A47" w:rsidP="00036CF6">
      <w:pPr>
        <w:keepNext/>
        <w:keepLines/>
        <w:jc w:val="both"/>
        <w:rPr>
          <w:rFonts w:ascii="Tahoma" w:hAnsi="Tahoma" w:cs="Tahoma"/>
        </w:rPr>
      </w:pPr>
    </w:p>
    <w:p w14:paraId="5B7BB28C" w14:textId="276B18CF" w:rsidR="007952BC" w:rsidRPr="003F71FC" w:rsidRDefault="007952BC" w:rsidP="007952BC">
      <w:pPr>
        <w:keepNext/>
        <w:keepLines/>
        <w:tabs>
          <w:tab w:val="left" w:pos="142"/>
        </w:tabs>
        <w:jc w:val="both"/>
        <w:rPr>
          <w:rFonts w:ascii="Tahoma" w:hAnsi="Tahoma" w:cs="Tahoma"/>
        </w:rPr>
      </w:pPr>
      <w:r w:rsidRPr="003F71FC">
        <w:rPr>
          <w:rFonts w:ascii="Tahoma" w:hAnsi="Tahoma" w:cs="Tahoma"/>
        </w:rPr>
        <w:t xml:space="preserve">Elektronska ponudba se šteje za pravočasno oddano, če jo naročnik prejme preko sistema e-JN </w:t>
      </w:r>
      <w:hyperlink r:id="rId24" w:history="1">
        <w:r w:rsidRPr="003F71FC">
          <w:rPr>
            <w:rFonts w:ascii="Tahoma" w:hAnsi="Tahoma" w:cs="Tahoma"/>
            <w:color w:val="0000FF"/>
            <w:u w:val="single"/>
            <w:lang w:val="x-none"/>
          </w:rPr>
          <w:t>https://ejn.gov.si/eJN2</w:t>
        </w:r>
      </w:hyperlink>
      <w:r w:rsidRPr="003F71FC">
        <w:rPr>
          <w:rFonts w:ascii="Tahoma" w:hAnsi="Tahoma" w:cs="Tahoma"/>
          <w:lang w:val="x-none"/>
        </w:rPr>
        <w:t xml:space="preserve"> </w:t>
      </w:r>
      <w:r w:rsidRPr="003F71FC">
        <w:rPr>
          <w:rFonts w:ascii="Tahoma" w:hAnsi="Tahoma" w:cs="Tahoma"/>
          <w:b/>
        </w:rPr>
        <w:t>najkasneje do</w:t>
      </w:r>
      <w:r w:rsidRPr="003F71FC">
        <w:rPr>
          <w:rFonts w:ascii="Tahoma" w:hAnsi="Tahoma" w:cs="Tahoma"/>
        </w:rPr>
        <w:t xml:space="preserve"> </w:t>
      </w:r>
      <w:r>
        <w:rPr>
          <w:rFonts w:ascii="Tahoma" w:hAnsi="Tahoma" w:cs="Tahoma"/>
          <w:b/>
        </w:rPr>
        <w:t>20</w:t>
      </w:r>
      <w:r w:rsidRPr="003F71FC">
        <w:rPr>
          <w:rFonts w:ascii="Tahoma" w:hAnsi="Tahoma" w:cs="Tahoma"/>
          <w:b/>
        </w:rPr>
        <w:t>. 1. 2026</w:t>
      </w:r>
      <w:r w:rsidRPr="003F71FC">
        <w:rPr>
          <w:rFonts w:ascii="Tahoma" w:hAnsi="Tahoma" w:cs="Tahoma"/>
          <w:b/>
          <w:i/>
        </w:rPr>
        <w:t xml:space="preserve"> </w:t>
      </w:r>
      <w:r w:rsidRPr="003F71FC">
        <w:rPr>
          <w:rFonts w:ascii="Tahoma" w:hAnsi="Tahoma" w:cs="Tahoma"/>
          <w:b/>
        </w:rPr>
        <w:t>do 10.00</w:t>
      </w:r>
      <w:r w:rsidRPr="003F71FC">
        <w:rPr>
          <w:rFonts w:ascii="Tahoma" w:hAnsi="Tahoma" w:cs="Tahoma"/>
        </w:rPr>
        <w:t xml:space="preserve"> </w:t>
      </w:r>
      <w:r w:rsidRPr="003F71FC">
        <w:rPr>
          <w:rFonts w:ascii="Tahoma" w:hAnsi="Tahoma" w:cs="Tahoma"/>
          <w:b/>
        </w:rPr>
        <w:t>ure</w:t>
      </w:r>
      <w:r w:rsidRPr="003F71FC">
        <w:rPr>
          <w:rFonts w:ascii="Tahoma" w:hAnsi="Tahoma" w:cs="Tahoma"/>
        </w:rPr>
        <w:t>. Za oddano ponudbo se šteje ponudba, ki je v informacijskem sistemu e-JN označena s statusom »ODDANO«. Po preteku roka za predložitev ponudb ponudbe ne bo več mogoče oddati.</w:t>
      </w:r>
    </w:p>
    <w:p w14:paraId="337D80CC" w14:textId="77777777" w:rsidR="007952BC" w:rsidRPr="003F71FC" w:rsidRDefault="007952BC" w:rsidP="007952BC">
      <w:pPr>
        <w:keepNext/>
        <w:keepLines/>
        <w:tabs>
          <w:tab w:val="left" w:pos="142"/>
        </w:tabs>
        <w:jc w:val="both"/>
        <w:rPr>
          <w:rFonts w:ascii="Tahoma" w:hAnsi="Tahoma" w:cs="Tahoma"/>
          <w:sz w:val="16"/>
          <w:szCs w:val="16"/>
        </w:rPr>
      </w:pPr>
    </w:p>
    <w:p w14:paraId="70C2E713" w14:textId="77777777" w:rsidR="007952BC" w:rsidRPr="003F71FC" w:rsidRDefault="007952BC" w:rsidP="007952BC">
      <w:pPr>
        <w:keepNext/>
        <w:keepLines/>
        <w:tabs>
          <w:tab w:val="left" w:pos="142"/>
        </w:tabs>
        <w:jc w:val="both"/>
        <w:rPr>
          <w:rFonts w:ascii="Tahoma" w:hAnsi="Tahoma" w:cs="Tahoma"/>
        </w:rPr>
      </w:pPr>
      <w:r w:rsidRPr="003F71FC">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5E61F04F" w14:textId="77777777" w:rsidR="007952BC" w:rsidRDefault="007952BC" w:rsidP="00036CF6">
      <w:pPr>
        <w:keepNext/>
        <w:keepLines/>
        <w:jc w:val="both"/>
        <w:rPr>
          <w:rFonts w:ascii="Tahoma" w:hAnsi="Tahoma" w:cs="Tahoma"/>
        </w:rPr>
      </w:pPr>
    </w:p>
    <w:p w14:paraId="71B2EEAC" w14:textId="01191B27" w:rsidR="00164B8F" w:rsidRPr="007952BC" w:rsidRDefault="007952BC" w:rsidP="00036CF6">
      <w:pPr>
        <w:keepNext/>
        <w:keepLines/>
        <w:jc w:val="both"/>
        <w:rPr>
          <w:rFonts w:ascii="Tahoma" w:hAnsi="Tahoma" w:cs="Tahoma"/>
          <w:b/>
          <w:bCs/>
        </w:rPr>
      </w:pPr>
      <w:r w:rsidRPr="007952BC">
        <w:rPr>
          <w:rFonts w:ascii="Tahoma" w:hAnsi="Tahoma" w:cs="Tahoma"/>
        </w:rPr>
        <w:t xml:space="preserve">Dostop do povezave (URL naslov) za elektronsko predložitev ponudbe v tem postopku javnega naročila je ponudnikom na voljo v predmetnem Obvestilu o javnem naročilu, objavljenem na Portalu javnih naročil, </w:t>
      </w:r>
      <w:r>
        <w:rPr>
          <w:rFonts w:ascii="Tahoma" w:hAnsi="Tahoma" w:cs="Tahoma"/>
        </w:rPr>
        <w:t xml:space="preserve">            </w:t>
      </w:r>
      <w:r w:rsidRPr="007952BC">
        <w:rPr>
          <w:rFonts w:ascii="Tahoma" w:hAnsi="Tahoma" w:cs="Tahoma"/>
          <w:b/>
          <w:bCs/>
        </w:rPr>
        <w:t>v razdelku »B.5 Elektronska predložitev«.</w:t>
      </w:r>
    </w:p>
    <w:p w14:paraId="2A4FC3A3" w14:textId="77777777" w:rsidR="00164B8F" w:rsidRPr="00036CF6" w:rsidRDefault="00164B8F" w:rsidP="00036CF6">
      <w:pPr>
        <w:keepNext/>
        <w:keepLines/>
        <w:jc w:val="both"/>
        <w:rPr>
          <w:rFonts w:ascii="Tahoma" w:hAnsi="Tahoma" w:cs="Tahoma"/>
        </w:rPr>
      </w:pPr>
    </w:p>
    <w:p w14:paraId="026C60A9" w14:textId="70BDDC68" w:rsidR="007952BC" w:rsidRPr="003F71FC" w:rsidRDefault="007952BC" w:rsidP="007952BC">
      <w:pPr>
        <w:keepNext/>
        <w:keepLines/>
        <w:jc w:val="both"/>
        <w:rPr>
          <w:rFonts w:ascii="Tahoma" w:hAnsi="Tahoma" w:cs="Tahoma"/>
        </w:rPr>
      </w:pPr>
      <w:r w:rsidRPr="003F71FC">
        <w:rPr>
          <w:rFonts w:ascii="Tahoma" w:hAnsi="Tahoma" w:cs="Tahoma"/>
        </w:rPr>
        <w:t xml:space="preserve">Javno odpiranje ponudb v informacijskem sistemu e-JN, na spletnem naslovu </w:t>
      </w:r>
      <w:hyperlink r:id="rId25" w:history="1">
        <w:r w:rsidRPr="003F71FC">
          <w:rPr>
            <w:rFonts w:ascii="Tahoma" w:hAnsi="Tahoma" w:cs="Tahoma"/>
            <w:color w:val="0000FF"/>
            <w:u w:val="single"/>
          </w:rPr>
          <w:t>https://ejn.gov.si/eJN2</w:t>
        </w:r>
      </w:hyperlink>
      <w:r w:rsidRPr="003F71FC">
        <w:rPr>
          <w:rFonts w:ascii="Tahoma" w:hAnsi="Tahoma" w:cs="Tahoma"/>
          <w:color w:val="0000FF"/>
          <w:u w:val="single"/>
        </w:rPr>
        <w:t xml:space="preserve">, </w:t>
      </w:r>
      <w:r w:rsidRPr="003F71FC">
        <w:rPr>
          <w:rFonts w:ascii="Tahoma" w:hAnsi="Tahoma" w:cs="Tahoma"/>
        </w:rPr>
        <w:t xml:space="preserve">poteka avtomatično, na način  da informacijski sistem e-JN samodejno, dve uri po poteku roka za odpiranje ponudb, prikaže podatke o ponudniku, o variantah, če so bile zahtevane oziroma dovoljene, ter omogoči dostop do </w:t>
      </w:r>
      <w:proofErr w:type="spellStart"/>
      <w:r w:rsidRPr="003F71FC">
        <w:rPr>
          <w:rFonts w:ascii="Tahoma" w:hAnsi="Tahoma" w:cs="Tahoma"/>
        </w:rPr>
        <w:t>pdf</w:t>
      </w:r>
      <w:proofErr w:type="spellEnd"/>
      <w:r w:rsidRPr="003F71FC">
        <w:rPr>
          <w:rFonts w:ascii="Tahoma" w:hAnsi="Tahoma" w:cs="Tahoma"/>
        </w:rPr>
        <w:t xml:space="preserve">. dokumenta, ki ga ponudnik naloži v sistem e-JN v Razdelek »Skupna ponudbena vrednost«, del »Predračun«. Ponudniki, ki so oddali ponudbo, imajo te podatke v informacijskem sistemu e-JN na razpolago v razdelku »Zapisnik o odpiranju ponudb«. </w:t>
      </w:r>
    </w:p>
    <w:p w14:paraId="12C4ED2B" w14:textId="77777777" w:rsidR="007952BC" w:rsidRPr="003F71FC" w:rsidRDefault="007952BC" w:rsidP="007952BC">
      <w:pPr>
        <w:keepNext/>
        <w:keepLines/>
        <w:jc w:val="both"/>
        <w:rPr>
          <w:rFonts w:ascii="Tahoma" w:hAnsi="Tahoma" w:cs="Tahoma"/>
        </w:rPr>
      </w:pPr>
    </w:p>
    <w:p w14:paraId="27CB3FD3" w14:textId="71B76E9F" w:rsidR="007952BC" w:rsidRDefault="007952BC" w:rsidP="007952BC">
      <w:pPr>
        <w:keepNext/>
        <w:keepLines/>
        <w:jc w:val="both"/>
        <w:rPr>
          <w:rFonts w:ascii="Tahoma" w:hAnsi="Tahoma" w:cs="Tahoma"/>
        </w:rPr>
      </w:pPr>
      <w:r w:rsidRPr="003F71FC">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251BCDDD" w14:textId="36B553C1" w:rsidR="00062772" w:rsidRDefault="00062772" w:rsidP="007952BC">
      <w:pPr>
        <w:keepNext/>
        <w:keepLines/>
        <w:jc w:val="both"/>
        <w:rPr>
          <w:rFonts w:ascii="Tahoma" w:hAnsi="Tahoma" w:cs="Tahoma"/>
        </w:rPr>
      </w:pPr>
    </w:p>
    <w:p w14:paraId="655ADCFE" w14:textId="77777777" w:rsidR="00062772" w:rsidRPr="003F71FC" w:rsidRDefault="00062772" w:rsidP="007952BC">
      <w:pPr>
        <w:keepNext/>
        <w:keepLines/>
        <w:jc w:val="both"/>
        <w:rPr>
          <w:rFonts w:ascii="Tahoma" w:hAnsi="Tahoma" w:cs="Tahoma"/>
        </w:rPr>
      </w:pPr>
    </w:p>
    <w:p w14:paraId="5308058B" w14:textId="0F69E5FB" w:rsidR="007E1A47" w:rsidRPr="007952BC" w:rsidRDefault="007952BC" w:rsidP="007952BC">
      <w:pPr>
        <w:pStyle w:val="Odstavekseznama"/>
        <w:keepNext/>
        <w:keepLines/>
        <w:numPr>
          <w:ilvl w:val="1"/>
          <w:numId w:val="15"/>
        </w:numPr>
        <w:jc w:val="both"/>
        <w:rPr>
          <w:rFonts w:ascii="Tahoma" w:hAnsi="Tahoma" w:cs="Tahoma"/>
          <w:b/>
        </w:rPr>
      </w:pPr>
      <w:r>
        <w:rPr>
          <w:rFonts w:ascii="Tahoma" w:hAnsi="Tahoma" w:cs="Tahoma"/>
          <w:b/>
        </w:rPr>
        <w:lastRenderedPageBreak/>
        <w:t>Vsebina ponudbene dokumentacije</w:t>
      </w:r>
    </w:p>
    <w:p w14:paraId="75C98B05" w14:textId="46CAA68D" w:rsidR="007E1A47" w:rsidRDefault="007E1A47" w:rsidP="00036CF6">
      <w:pPr>
        <w:keepNext/>
        <w:keepLines/>
        <w:jc w:val="both"/>
        <w:rPr>
          <w:rFonts w:ascii="Tahoma" w:hAnsi="Tahoma" w:cs="Tahoma"/>
        </w:rPr>
      </w:pPr>
    </w:p>
    <w:p w14:paraId="194DF76B" w14:textId="77777777" w:rsidR="007952BC" w:rsidRPr="003F71FC" w:rsidRDefault="007952BC" w:rsidP="007952BC">
      <w:pPr>
        <w:keepNext/>
        <w:keepLines/>
        <w:jc w:val="both"/>
        <w:rPr>
          <w:rFonts w:ascii="Tahoma" w:hAnsi="Tahoma" w:cs="Tahoma"/>
        </w:rPr>
      </w:pPr>
      <w:r w:rsidRPr="003F71FC">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F198282" w14:textId="77777777" w:rsidR="007952BC" w:rsidRPr="003F71FC" w:rsidRDefault="007952BC" w:rsidP="007952BC">
      <w:pPr>
        <w:keepNext/>
        <w:keepLines/>
        <w:jc w:val="both"/>
        <w:rPr>
          <w:rFonts w:ascii="Tahoma" w:hAnsi="Tahoma" w:cs="Tahoma"/>
          <w:sz w:val="16"/>
          <w:szCs w:val="16"/>
        </w:rPr>
      </w:pPr>
    </w:p>
    <w:p w14:paraId="70B0AFBB" w14:textId="77777777" w:rsidR="007952BC" w:rsidRPr="003F71FC" w:rsidRDefault="007952BC" w:rsidP="007952BC">
      <w:pPr>
        <w:keepNext/>
        <w:keepLines/>
        <w:jc w:val="both"/>
        <w:rPr>
          <w:rFonts w:ascii="Tahoma" w:hAnsi="Tahoma" w:cs="Tahoma"/>
          <w:b/>
        </w:rPr>
      </w:pPr>
      <w:r w:rsidRPr="003F71FC">
        <w:rPr>
          <w:rFonts w:ascii="Tahoma" w:hAnsi="Tahoma" w:cs="Tahoma"/>
          <w:b/>
        </w:rPr>
        <w:t>Ponudbena dokumentacija, ki jo naročnik zahteva z javnim razpisom in jo mora ponudnik naložiti v informacijski sistem e-JN je navedena v nadaljevanju:</w:t>
      </w:r>
    </w:p>
    <w:p w14:paraId="44629D4E" w14:textId="77777777" w:rsidR="007952BC" w:rsidRPr="003F71FC" w:rsidRDefault="007952BC" w:rsidP="007952BC">
      <w:pPr>
        <w:keepNext/>
        <w:keepLines/>
        <w:jc w:val="both"/>
        <w:rPr>
          <w:rFonts w:ascii="Tahoma" w:hAnsi="Tahoma" w:cs="Tahoma"/>
          <w:sz w:val="16"/>
          <w:szCs w:val="16"/>
        </w:rPr>
      </w:pPr>
    </w:p>
    <w:p w14:paraId="16399BCB" w14:textId="77777777" w:rsidR="007952BC" w:rsidRPr="003F71FC" w:rsidRDefault="007952BC" w:rsidP="007952BC">
      <w:pPr>
        <w:keepNext/>
        <w:keepLines/>
        <w:numPr>
          <w:ilvl w:val="0"/>
          <w:numId w:val="45"/>
        </w:numPr>
        <w:jc w:val="both"/>
        <w:rPr>
          <w:rFonts w:ascii="Tahoma" w:hAnsi="Tahoma" w:cs="Tahoma"/>
          <w:b/>
          <w:color w:val="00B050"/>
          <w:u w:val="single"/>
        </w:rPr>
      </w:pPr>
      <w:r w:rsidRPr="003F71FC">
        <w:rPr>
          <w:rFonts w:ascii="Tahoma" w:hAnsi="Tahoma" w:cs="Tahoma"/>
          <w:b/>
          <w:color w:val="00B050"/>
          <w:u w:val="single"/>
        </w:rPr>
        <w:t>Razdelek »Osnovni podatki o ponudniku«</w:t>
      </w:r>
    </w:p>
    <w:p w14:paraId="3B1A8826" w14:textId="77777777" w:rsidR="007952BC" w:rsidRPr="003F71FC" w:rsidRDefault="007952BC" w:rsidP="007952BC">
      <w:pPr>
        <w:keepNext/>
        <w:keepLines/>
        <w:jc w:val="both"/>
        <w:rPr>
          <w:rFonts w:ascii="Tahoma" w:hAnsi="Tahoma" w:cs="Tahoma"/>
          <w:sz w:val="16"/>
          <w:szCs w:val="16"/>
        </w:rPr>
      </w:pPr>
    </w:p>
    <w:p w14:paraId="03E5E5A3" w14:textId="77777777" w:rsidR="007952BC" w:rsidRPr="003F71FC" w:rsidRDefault="007952BC" w:rsidP="007952BC">
      <w:pPr>
        <w:keepNext/>
        <w:keepLines/>
        <w:jc w:val="both"/>
        <w:rPr>
          <w:rFonts w:ascii="Tahoma" w:hAnsi="Tahoma" w:cs="Tahoma"/>
        </w:rPr>
      </w:pPr>
      <w:r w:rsidRPr="003F71FC">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5A74ACD" w14:textId="77777777" w:rsidR="007952BC" w:rsidRPr="003F71FC" w:rsidRDefault="007952BC" w:rsidP="007952BC">
      <w:pPr>
        <w:keepNext/>
        <w:keepLines/>
        <w:ind w:right="284"/>
        <w:jc w:val="both"/>
        <w:rPr>
          <w:rFonts w:ascii="Tahoma" w:hAnsi="Tahoma" w:cs="Tahoma"/>
        </w:rPr>
      </w:pPr>
    </w:p>
    <w:p w14:paraId="1DED50DF" w14:textId="77777777" w:rsidR="007952BC" w:rsidRPr="003F71FC" w:rsidRDefault="007952BC" w:rsidP="007952BC">
      <w:pPr>
        <w:keepNext/>
        <w:keepLines/>
        <w:numPr>
          <w:ilvl w:val="0"/>
          <w:numId w:val="45"/>
        </w:numPr>
        <w:jc w:val="both"/>
        <w:rPr>
          <w:rFonts w:ascii="Tahoma" w:hAnsi="Tahoma" w:cs="Tahoma"/>
          <w:b/>
          <w:color w:val="FF0000"/>
          <w:u w:val="single"/>
        </w:rPr>
      </w:pPr>
      <w:r w:rsidRPr="003F71FC">
        <w:rPr>
          <w:rFonts w:ascii="Tahoma" w:hAnsi="Tahoma" w:cs="Tahoma"/>
          <w:b/>
          <w:color w:val="00B050"/>
          <w:u w:val="single"/>
        </w:rPr>
        <w:t>Razdelek »Skupna ponudbena vrednost«</w:t>
      </w:r>
    </w:p>
    <w:p w14:paraId="34444FE8" w14:textId="77777777" w:rsidR="007952BC" w:rsidRPr="003F71FC" w:rsidRDefault="007952BC" w:rsidP="007952BC">
      <w:pPr>
        <w:keepNext/>
        <w:keepLines/>
        <w:jc w:val="both"/>
        <w:rPr>
          <w:rFonts w:ascii="Tahoma" w:hAnsi="Tahoma" w:cs="Tahoma"/>
          <w:sz w:val="16"/>
          <w:szCs w:val="16"/>
        </w:rPr>
      </w:pPr>
    </w:p>
    <w:p w14:paraId="3BBA4967" w14:textId="68E7FC67" w:rsidR="007952BC" w:rsidRPr="003F71FC" w:rsidRDefault="007952BC" w:rsidP="007952BC">
      <w:pPr>
        <w:keepNext/>
        <w:keepLines/>
        <w:jc w:val="both"/>
        <w:rPr>
          <w:rFonts w:ascii="Tahoma" w:hAnsi="Tahoma" w:cs="Tahoma"/>
          <w:b/>
          <w:bCs/>
          <w:color w:val="000000"/>
        </w:rPr>
      </w:pPr>
      <w:r w:rsidRPr="003F71FC">
        <w:rPr>
          <w:rFonts w:ascii="Tahoma" w:hAnsi="Tahoma" w:cs="Tahoma"/>
        </w:rPr>
        <w:t xml:space="preserve">Ponudnik v sistem e-JN v razdelek »Skupna ponudbena vrednost« v zato namenjen prostor vpiše ponudbeno </w:t>
      </w:r>
      <w:r>
        <w:rPr>
          <w:rFonts w:ascii="Tahoma" w:hAnsi="Tahoma" w:cs="Tahoma"/>
        </w:rPr>
        <w:t>vrednost za obdobje 48 mesecev</w:t>
      </w:r>
      <w:r w:rsidRPr="003F71FC">
        <w:rPr>
          <w:rFonts w:ascii="Tahoma" w:hAnsi="Tahoma" w:cs="Tahoma"/>
        </w:rPr>
        <w:t xml:space="preserve"> brez DDV v EUR</w:t>
      </w:r>
      <w:r w:rsidRPr="003F71FC">
        <w:rPr>
          <w:rFonts w:ascii="Tahoma" w:hAnsi="Tahoma" w:cs="Tahoma"/>
          <w:b/>
          <w:bCs/>
          <w:color w:val="000000"/>
        </w:rPr>
        <w:t xml:space="preserve"> </w:t>
      </w:r>
      <w:r w:rsidRPr="003F71FC">
        <w:rPr>
          <w:rFonts w:ascii="Tahoma" w:hAnsi="Tahoma" w:cs="Tahoma"/>
        </w:rPr>
        <w:t>in znesek davka v EUR. Znesek skupaj z davkom v EUR se izračuna samodejno. V del »Predračun« pa naloži izpolnjeno in podpisano Prilogo</w:t>
      </w:r>
      <w:r w:rsidR="001C4CFD">
        <w:rPr>
          <w:rFonts w:ascii="Tahoma" w:hAnsi="Tahoma" w:cs="Tahoma"/>
        </w:rPr>
        <w:t xml:space="preserve"> 2</w:t>
      </w:r>
      <w:r w:rsidRPr="003F71FC">
        <w:rPr>
          <w:rFonts w:ascii="Tahoma" w:hAnsi="Tahoma" w:cs="Tahoma"/>
        </w:rPr>
        <w:t xml:space="preserve"> »P</w:t>
      </w:r>
      <w:r>
        <w:rPr>
          <w:rFonts w:ascii="Tahoma" w:hAnsi="Tahoma" w:cs="Tahoma"/>
        </w:rPr>
        <w:t>ONUDBA</w:t>
      </w:r>
      <w:r w:rsidRPr="003F71FC">
        <w:rPr>
          <w:rFonts w:ascii="Tahoma" w:hAnsi="Tahoma" w:cs="Tahoma"/>
        </w:rPr>
        <w:t xml:space="preserve">« v </w:t>
      </w:r>
      <w:proofErr w:type="spellStart"/>
      <w:r w:rsidRPr="003F71FC">
        <w:rPr>
          <w:rFonts w:ascii="Tahoma" w:hAnsi="Tahoma" w:cs="Tahoma"/>
        </w:rPr>
        <w:t>pdf</w:t>
      </w:r>
      <w:proofErr w:type="spellEnd"/>
      <w:r w:rsidRPr="003F71FC">
        <w:rPr>
          <w:rFonts w:ascii="Tahoma" w:hAnsi="Tahoma" w:cs="Tahoma"/>
        </w:rPr>
        <w:t>. obliki/formatu. »Skupna ponudbena vrednost«, ki bo vpisana v istoimenski razdelek in dokument (Priloga</w:t>
      </w:r>
      <w:r w:rsidR="001C4CFD">
        <w:rPr>
          <w:rFonts w:ascii="Tahoma" w:hAnsi="Tahoma" w:cs="Tahoma"/>
        </w:rPr>
        <w:t xml:space="preserve"> 2</w:t>
      </w:r>
      <w:r w:rsidRPr="003F71FC">
        <w:rPr>
          <w:rFonts w:ascii="Tahoma" w:hAnsi="Tahoma" w:cs="Tahoma"/>
        </w:rPr>
        <w:t xml:space="preserve"> »P</w:t>
      </w:r>
      <w:r>
        <w:rPr>
          <w:rFonts w:ascii="Tahoma" w:hAnsi="Tahoma" w:cs="Tahoma"/>
        </w:rPr>
        <w:t>ONUDBA</w:t>
      </w:r>
      <w:r w:rsidRPr="003F71FC">
        <w:rPr>
          <w:rFonts w:ascii="Tahoma" w:hAnsi="Tahoma" w:cs="Tahoma"/>
        </w:rPr>
        <w:t>), ki bo naložen kot v del »Predračun«, bosta razvidna in dostopna na odpiranju ponudb.</w:t>
      </w:r>
    </w:p>
    <w:p w14:paraId="749ED140" w14:textId="77777777" w:rsidR="007952BC" w:rsidRPr="003F71FC" w:rsidRDefault="007952BC" w:rsidP="007952BC">
      <w:pPr>
        <w:keepNext/>
        <w:keepLines/>
        <w:jc w:val="both"/>
        <w:rPr>
          <w:rFonts w:ascii="Tahoma" w:hAnsi="Tahoma" w:cs="Tahoma"/>
        </w:rPr>
      </w:pPr>
    </w:p>
    <w:p w14:paraId="0BCE867B" w14:textId="3144F890" w:rsidR="007952BC" w:rsidRPr="003F71FC" w:rsidRDefault="007952BC" w:rsidP="007952BC">
      <w:pPr>
        <w:keepNext/>
        <w:keepLines/>
        <w:jc w:val="both"/>
        <w:rPr>
          <w:rFonts w:ascii="Tahoma" w:hAnsi="Tahoma" w:cs="Tahoma"/>
          <w:b/>
        </w:rPr>
      </w:pPr>
      <w:r w:rsidRPr="003F71FC">
        <w:rPr>
          <w:rFonts w:ascii="Tahoma" w:hAnsi="Tahoma" w:cs="Tahoma"/>
        </w:rPr>
        <w:t>Ponudnik mora prilogo »</w:t>
      </w:r>
      <w:r w:rsidR="001C4CFD">
        <w:rPr>
          <w:rFonts w:ascii="Tahoma" w:hAnsi="Tahoma" w:cs="Tahoma"/>
        </w:rPr>
        <w:t>PONUDBA</w:t>
      </w:r>
      <w:r w:rsidRPr="003F71FC">
        <w:rPr>
          <w:rFonts w:ascii="Tahoma" w:hAnsi="Tahoma" w:cs="Tahoma"/>
        </w:rPr>
        <w:t xml:space="preserve">« izpolniti ter ga v </w:t>
      </w:r>
      <w:proofErr w:type="spellStart"/>
      <w:r w:rsidRPr="003F71FC">
        <w:rPr>
          <w:rFonts w:ascii="Tahoma" w:hAnsi="Tahoma" w:cs="Tahoma"/>
        </w:rPr>
        <w:t>pdf</w:t>
      </w:r>
      <w:proofErr w:type="spellEnd"/>
      <w:r w:rsidRPr="003F71FC">
        <w:rPr>
          <w:rFonts w:ascii="Tahoma" w:hAnsi="Tahoma" w:cs="Tahoma"/>
        </w:rPr>
        <w:t>. formatu naložiti na informacijski sistem e-JN</w:t>
      </w:r>
      <w:r w:rsidRPr="003F71FC">
        <w:rPr>
          <w:rFonts w:ascii="Tahoma" w:hAnsi="Tahoma" w:cs="Tahoma"/>
          <w:b/>
        </w:rPr>
        <w:t xml:space="preserve"> v del »Predračun«. </w:t>
      </w:r>
      <w:r w:rsidRPr="003F71FC">
        <w:rPr>
          <w:rFonts w:ascii="Tahoma" w:hAnsi="Tahoma" w:cs="Tahoma"/>
        </w:rPr>
        <w:t xml:space="preserve">Povzetek predračuna bo dostopen/razkrit na javnem odpiranju ponudb. </w:t>
      </w:r>
    </w:p>
    <w:p w14:paraId="18747735" w14:textId="1B05083E" w:rsidR="007952BC" w:rsidRDefault="007952BC"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1C4CFD" w:rsidRPr="00453F38" w14:paraId="660DC0DD" w14:textId="77777777" w:rsidTr="00CB44C1">
        <w:trPr>
          <w:trHeight w:val="284"/>
        </w:trPr>
        <w:tc>
          <w:tcPr>
            <w:tcW w:w="599" w:type="dxa"/>
            <w:tcBorders>
              <w:top w:val="single" w:sz="4" w:space="0" w:color="auto"/>
              <w:bottom w:val="single" w:sz="4" w:space="0" w:color="auto"/>
              <w:right w:val="nil"/>
            </w:tcBorders>
          </w:tcPr>
          <w:p w14:paraId="08BD5717" w14:textId="77777777" w:rsidR="001C4CFD" w:rsidRPr="00453F38" w:rsidRDefault="001C4CFD" w:rsidP="008A606E">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62C2BE48" w14:textId="77777777" w:rsidR="001C4CFD" w:rsidRPr="00453F38" w:rsidRDefault="001C4CFD" w:rsidP="008A606E">
            <w:pPr>
              <w:keepNext/>
              <w:keepLines/>
              <w:jc w:val="both"/>
              <w:rPr>
                <w:rFonts w:ascii="Tahoma" w:hAnsi="Tahoma" w:cs="Tahoma"/>
              </w:rPr>
            </w:pPr>
            <w:r>
              <w:rPr>
                <w:rFonts w:ascii="Tahoma" w:hAnsi="Tahoma" w:cs="Tahoma"/>
              </w:rPr>
              <w:t>PONUDBA</w:t>
            </w:r>
          </w:p>
        </w:tc>
        <w:tc>
          <w:tcPr>
            <w:tcW w:w="850" w:type="dxa"/>
            <w:tcBorders>
              <w:top w:val="single" w:sz="4" w:space="0" w:color="auto"/>
              <w:bottom w:val="single" w:sz="4" w:space="0" w:color="auto"/>
              <w:right w:val="nil"/>
            </w:tcBorders>
          </w:tcPr>
          <w:p w14:paraId="640AC172" w14:textId="77777777" w:rsidR="001C4CFD" w:rsidRPr="00453F38" w:rsidRDefault="001C4CFD"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0BAC24D5" w14:textId="77777777" w:rsidR="001C4CFD" w:rsidRPr="00453F38" w:rsidRDefault="001C4CFD" w:rsidP="00CB44C1">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2</w:t>
            </w:r>
          </w:p>
        </w:tc>
      </w:tr>
    </w:tbl>
    <w:p w14:paraId="1F6C67CC" w14:textId="307051CF" w:rsidR="001C4CFD" w:rsidRPr="003F71FC" w:rsidRDefault="001C4CFD" w:rsidP="001C4CFD">
      <w:pPr>
        <w:keepNext/>
        <w:keepLines/>
        <w:spacing w:before="120"/>
        <w:ind w:right="-2"/>
        <w:jc w:val="both"/>
        <w:rPr>
          <w:rFonts w:ascii="Tahoma" w:hAnsi="Tahoma" w:cs="Tahoma"/>
        </w:rPr>
      </w:pPr>
      <w:r w:rsidRPr="003F71FC">
        <w:rPr>
          <w:rFonts w:ascii="Tahoma" w:hAnsi="Tahoma" w:cs="Tahoma"/>
        </w:rPr>
        <w:t>Ponudnik mora prilogo »P</w:t>
      </w:r>
      <w:r>
        <w:rPr>
          <w:rFonts w:ascii="Tahoma" w:hAnsi="Tahoma" w:cs="Tahoma"/>
        </w:rPr>
        <w:t>ONUDBA</w:t>
      </w:r>
      <w:r w:rsidRPr="003F71FC">
        <w:rPr>
          <w:rFonts w:ascii="Tahoma" w:hAnsi="Tahoma" w:cs="Tahoma"/>
        </w:rPr>
        <w:t>« izpolniti in podpisati. Ponudnik v prilogo »</w:t>
      </w:r>
      <w:r>
        <w:rPr>
          <w:rFonts w:ascii="Tahoma" w:hAnsi="Tahoma" w:cs="Tahoma"/>
        </w:rPr>
        <w:t>PONUDBA</w:t>
      </w:r>
      <w:r w:rsidRPr="003F71FC">
        <w:rPr>
          <w:rFonts w:ascii="Tahoma" w:hAnsi="Tahoma" w:cs="Tahoma"/>
        </w:rPr>
        <w:t xml:space="preserve">« vpiše ponudbeno </w:t>
      </w:r>
      <w:r>
        <w:rPr>
          <w:rFonts w:ascii="Tahoma" w:hAnsi="Tahoma" w:cs="Tahoma"/>
        </w:rPr>
        <w:t>za obdobje 48 mesecev</w:t>
      </w:r>
      <w:r w:rsidRPr="003F71FC">
        <w:rPr>
          <w:rFonts w:ascii="Tahoma" w:hAnsi="Tahoma" w:cs="Tahoma"/>
        </w:rPr>
        <w:t xml:space="preserve"> brez DDV in ostale podatke, zahtevane v prilogi. </w:t>
      </w:r>
    </w:p>
    <w:p w14:paraId="3E1B9CFE" w14:textId="77777777" w:rsidR="007952BC" w:rsidRDefault="007952BC" w:rsidP="00036CF6">
      <w:pPr>
        <w:keepNext/>
        <w:keepLines/>
        <w:jc w:val="both"/>
        <w:rPr>
          <w:rFonts w:ascii="Tahoma" w:hAnsi="Tahoma" w:cs="Tahoma"/>
        </w:rPr>
      </w:pPr>
    </w:p>
    <w:p w14:paraId="3F7BB2CB" w14:textId="77777777" w:rsidR="001C4CFD" w:rsidRPr="003F71FC" w:rsidRDefault="001C4CFD" w:rsidP="001C4CFD">
      <w:pPr>
        <w:keepNext/>
        <w:keepLines/>
        <w:numPr>
          <w:ilvl w:val="0"/>
          <w:numId w:val="45"/>
        </w:numPr>
        <w:jc w:val="both"/>
        <w:rPr>
          <w:rFonts w:ascii="Tahoma" w:hAnsi="Tahoma" w:cs="Tahoma"/>
          <w:b/>
          <w:color w:val="00B050"/>
          <w:u w:val="single"/>
        </w:rPr>
      </w:pPr>
      <w:r w:rsidRPr="003F71FC">
        <w:rPr>
          <w:rFonts w:ascii="Tahoma" w:hAnsi="Tahoma" w:cs="Tahoma"/>
          <w:b/>
          <w:color w:val="00B050"/>
          <w:u w:val="single"/>
        </w:rPr>
        <w:t>Razdelek »Dokumenti«, del »ESPD – ponudnik«</w:t>
      </w:r>
    </w:p>
    <w:p w14:paraId="0786DF1B" w14:textId="77777777" w:rsidR="001C4CFD" w:rsidRPr="003F71FC" w:rsidRDefault="001C4CFD" w:rsidP="001C4CFD">
      <w:pPr>
        <w:keepNext/>
        <w:keepLines/>
        <w:jc w:val="both"/>
        <w:rPr>
          <w:rFonts w:ascii="Tahoma" w:hAnsi="Tahoma" w:cs="Tahoma"/>
          <w:sz w:val="16"/>
          <w:szCs w:val="16"/>
        </w:rPr>
      </w:pPr>
    </w:p>
    <w:p w14:paraId="5C29BB9D" w14:textId="77777777" w:rsidR="001C4CFD" w:rsidRPr="003F71FC" w:rsidRDefault="001C4CFD" w:rsidP="001C4CFD">
      <w:pPr>
        <w:keepNext/>
        <w:keepLines/>
        <w:jc w:val="both"/>
        <w:rPr>
          <w:rFonts w:ascii="Tahoma" w:hAnsi="Tahoma" w:cs="Tahoma"/>
        </w:rPr>
      </w:pPr>
      <w:r w:rsidRPr="003F71FC">
        <w:rPr>
          <w:rFonts w:ascii="Tahoma" w:hAnsi="Tahoma" w:cs="Tahoma"/>
        </w:rPr>
        <w:t xml:space="preserve">Ponudnik mora obrazec »ESPD« izpolniti ter v informacijski sistem e-JN v razdelek »ESPD–PONUDNIK« naložiti elektronsko podpisan ESPD v </w:t>
      </w:r>
      <w:proofErr w:type="spellStart"/>
      <w:r w:rsidRPr="003F71FC">
        <w:rPr>
          <w:rFonts w:ascii="Tahoma" w:hAnsi="Tahoma" w:cs="Tahoma"/>
        </w:rPr>
        <w:t>xml</w:t>
      </w:r>
      <w:proofErr w:type="spellEnd"/>
      <w:r w:rsidRPr="003F71FC">
        <w:rPr>
          <w:rFonts w:ascii="Tahoma" w:hAnsi="Tahoma" w:cs="Tahoma"/>
        </w:rPr>
        <w:t xml:space="preserve">. obliki ali nepodpisan ESPD v </w:t>
      </w:r>
      <w:proofErr w:type="spellStart"/>
      <w:r w:rsidRPr="003F71FC">
        <w:rPr>
          <w:rFonts w:ascii="Tahoma" w:hAnsi="Tahoma" w:cs="Tahoma"/>
        </w:rPr>
        <w:t>xml</w:t>
      </w:r>
      <w:proofErr w:type="spellEnd"/>
      <w:r w:rsidRPr="003F71FC">
        <w:rPr>
          <w:rFonts w:ascii="Tahoma" w:hAnsi="Tahoma" w:cs="Tahoma"/>
        </w:rPr>
        <w:t xml:space="preserve">. obliki, pri čemer se v slednjem primeru v skladu Splošnimi pogoji uporabe informacijskega sistema e-JN šteje, da je oddan pravno zavezujoč dokument, ki ima enako veljavnost kot podpisan. </w:t>
      </w:r>
    </w:p>
    <w:p w14:paraId="480F67B4" w14:textId="77777777" w:rsidR="001C4CFD" w:rsidRPr="003F71FC" w:rsidRDefault="001C4CFD" w:rsidP="001C4CFD">
      <w:pPr>
        <w:keepNext/>
        <w:keepLines/>
        <w:jc w:val="both"/>
        <w:rPr>
          <w:rFonts w:ascii="Tahoma" w:hAnsi="Tahoma" w:cs="Tahoma"/>
          <w:sz w:val="16"/>
          <w:szCs w:val="16"/>
        </w:rPr>
      </w:pPr>
    </w:p>
    <w:p w14:paraId="120A2CED" w14:textId="77777777" w:rsidR="001C4CFD" w:rsidRPr="003F71FC" w:rsidRDefault="001C4CFD" w:rsidP="001C4CFD">
      <w:pPr>
        <w:keepNext/>
        <w:keepLines/>
        <w:jc w:val="both"/>
        <w:rPr>
          <w:rFonts w:ascii="Tahoma" w:hAnsi="Tahoma" w:cs="Tahoma"/>
        </w:rPr>
      </w:pPr>
      <w:r w:rsidRPr="003F71FC">
        <w:rPr>
          <w:rFonts w:ascii="Tahoma" w:hAnsi="Tahoma" w:cs="Tahoma"/>
        </w:rPr>
        <w:t>Ponudnik s podpisom ESPD obrazca izrecno izjavlja, da sprejema pogoje razpisa, osnutek okvirnega sporazuma in da izpolnjuje vse pogoje, za izvedbo naročila.</w:t>
      </w:r>
    </w:p>
    <w:p w14:paraId="2B6A2CFB" w14:textId="77777777" w:rsidR="001C4CFD" w:rsidRPr="0078420D" w:rsidRDefault="001C4CFD" w:rsidP="001C4CF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1C4CFD" w:rsidRPr="00453F38" w14:paraId="554023AD" w14:textId="77777777" w:rsidTr="00CB44C1">
        <w:trPr>
          <w:trHeight w:val="284"/>
        </w:trPr>
        <w:tc>
          <w:tcPr>
            <w:tcW w:w="599" w:type="dxa"/>
            <w:tcBorders>
              <w:top w:val="single" w:sz="4" w:space="0" w:color="auto"/>
              <w:bottom w:val="single" w:sz="4" w:space="0" w:color="auto"/>
              <w:right w:val="nil"/>
            </w:tcBorders>
          </w:tcPr>
          <w:p w14:paraId="33B5D5C5" w14:textId="77777777" w:rsidR="001C4CFD" w:rsidRPr="00453F38" w:rsidRDefault="001C4CFD" w:rsidP="008A606E">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61D6B6D0" w14:textId="77777777" w:rsidR="001C4CFD" w:rsidRPr="00453F38" w:rsidRDefault="001C4CFD" w:rsidP="008A606E">
            <w:pPr>
              <w:keepNext/>
              <w:keepLines/>
              <w:jc w:val="both"/>
              <w:rPr>
                <w:rFonts w:ascii="Tahoma" w:hAnsi="Tahoma" w:cs="Tahoma"/>
              </w:rPr>
            </w:pPr>
            <w:r w:rsidRPr="00036CF6">
              <w:rPr>
                <w:rFonts w:ascii="Tahoma" w:hAnsi="Tahoma" w:cs="Tahoma"/>
                <w:noProof/>
              </w:rPr>
              <w:t>ESPD – PONUDNIK/GLAVNI PARTNER</w:t>
            </w:r>
          </w:p>
        </w:tc>
        <w:tc>
          <w:tcPr>
            <w:tcW w:w="851" w:type="dxa"/>
            <w:tcBorders>
              <w:top w:val="single" w:sz="4" w:space="0" w:color="auto"/>
              <w:left w:val="single" w:sz="4" w:space="0" w:color="auto"/>
              <w:bottom w:val="single" w:sz="4" w:space="0" w:color="auto"/>
              <w:right w:val="nil"/>
            </w:tcBorders>
          </w:tcPr>
          <w:p w14:paraId="05303803" w14:textId="77777777" w:rsidR="001C4CFD" w:rsidRPr="00453F38" w:rsidRDefault="001C4CFD" w:rsidP="00CB44C1">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25E17487" w14:textId="77777777" w:rsidR="001C4CFD" w:rsidRPr="00453F38" w:rsidRDefault="001C4CFD" w:rsidP="00CB44C1">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3/1</w:t>
            </w:r>
          </w:p>
        </w:tc>
      </w:tr>
    </w:tbl>
    <w:p w14:paraId="535953E1" w14:textId="0B707BB6" w:rsidR="001C4CFD" w:rsidRPr="003F71FC" w:rsidRDefault="001C4CFD" w:rsidP="001C4CFD">
      <w:pPr>
        <w:keepNext/>
        <w:keepLines/>
        <w:spacing w:before="120"/>
        <w:ind w:right="-2"/>
        <w:jc w:val="both"/>
        <w:rPr>
          <w:rFonts w:ascii="Tahoma" w:hAnsi="Tahoma" w:cs="Tahoma"/>
          <w:b/>
        </w:rPr>
      </w:pPr>
      <w:r w:rsidRPr="003F71FC">
        <w:rPr>
          <w:rFonts w:ascii="Tahoma" w:hAnsi="Tahoma" w:cs="Tahoma"/>
        </w:rPr>
        <w:t xml:space="preserve">Ponudnik (vodilni partner) mora prilogo »ESPD« izpolniti ter ga v </w:t>
      </w:r>
      <w:proofErr w:type="spellStart"/>
      <w:r w:rsidRPr="003F71FC">
        <w:rPr>
          <w:rFonts w:ascii="Tahoma" w:hAnsi="Tahoma" w:cs="Tahoma"/>
        </w:rPr>
        <w:t>xml</w:t>
      </w:r>
      <w:proofErr w:type="spellEnd"/>
      <w:r w:rsidRPr="003F71FC">
        <w:rPr>
          <w:rFonts w:ascii="Tahoma" w:hAnsi="Tahoma" w:cs="Tahoma"/>
        </w:rPr>
        <w:t>. formatu naložiti na informacijski sistem e-JN</w:t>
      </w:r>
      <w:r w:rsidRPr="003F71FC">
        <w:rPr>
          <w:rFonts w:ascii="Tahoma" w:hAnsi="Tahoma" w:cs="Tahoma"/>
          <w:b/>
        </w:rPr>
        <w:t xml:space="preserve"> v razdelek »ESPD - PONUDNIK«.</w:t>
      </w:r>
    </w:p>
    <w:p w14:paraId="2B8C66EA" w14:textId="77777777" w:rsidR="00062772" w:rsidRPr="003F71FC" w:rsidRDefault="00062772" w:rsidP="001C4CFD">
      <w:pPr>
        <w:keepNext/>
        <w:keepLines/>
        <w:jc w:val="both"/>
        <w:rPr>
          <w:rFonts w:ascii="Tahoma" w:hAnsi="Tahoma" w:cs="Tahoma"/>
          <w:b/>
        </w:rPr>
      </w:pPr>
    </w:p>
    <w:p w14:paraId="35D18DDE" w14:textId="77777777" w:rsidR="001C4CFD" w:rsidRPr="003F71FC" w:rsidRDefault="001C4CFD" w:rsidP="001C4CFD">
      <w:pPr>
        <w:keepNext/>
        <w:keepLines/>
        <w:numPr>
          <w:ilvl w:val="0"/>
          <w:numId w:val="45"/>
        </w:numPr>
        <w:jc w:val="both"/>
        <w:rPr>
          <w:rFonts w:ascii="Tahoma" w:hAnsi="Tahoma" w:cs="Tahoma"/>
          <w:b/>
          <w:color w:val="00B050"/>
          <w:u w:val="single"/>
        </w:rPr>
      </w:pPr>
      <w:r w:rsidRPr="003F71FC">
        <w:rPr>
          <w:rFonts w:ascii="Tahoma" w:hAnsi="Tahoma" w:cs="Tahoma"/>
          <w:b/>
          <w:color w:val="00B050"/>
          <w:u w:val="single"/>
        </w:rPr>
        <w:t>Razdelek »Sodelujoči«, del »ESPD – ostali sodelujoči«</w:t>
      </w:r>
    </w:p>
    <w:p w14:paraId="433C58FC" w14:textId="77777777" w:rsidR="001C4CFD" w:rsidRPr="003F71FC" w:rsidRDefault="001C4CFD" w:rsidP="001C4CFD">
      <w:pPr>
        <w:keepNext/>
        <w:keepLines/>
        <w:jc w:val="both"/>
        <w:rPr>
          <w:rFonts w:ascii="Tahoma" w:hAnsi="Tahoma" w:cs="Tahoma"/>
          <w:sz w:val="16"/>
          <w:szCs w:val="16"/>
        </w:rPr>
      </w:pPr>
    </w:p>
    <w:p w14:paraId="7D2EA57E" w14:textId="77777777" w:rsidR="001C4CFD" w:rsidRPr="003F71FC" w:rsidRDefault="001C4CFD" w:rsidP="001C4CFD">
      <w:pPr>
        <w:keepNext/>
        <w:keepLines/>
        <w:jc w:val="both"/>
        <w:rPr>
          <w:rFonts w:ascii="Tahoma" w:hAnsi="Tahoma" w:cs="Tahoma"/>
        </w:rPr>
      </w:pPr>
      <w:r w:rsidRPr="003F71FC">
        <w:rPr>
          <w:rFonts w:ascii="Tahoma" w:hAnsi="Tahoma" w:cs="Tahoma"/>
        </w:rPr>
        <w:t xml:space="preserve">Ponudnik mora </w:t>
      </w:r>
      <w:r w:rsidRPr="003F71FC">
        <w:rPr>
          <w:rFonts w:ascii="Tahoma" w:hAnsi="Tahoma" w:cs="Tahoma"/>
          <w:b/>
        </w:rPr>
        <w:t xml:space="preserve">v primeru nastopa s partnerji (skupna ponudba), s podizvajalci in/ali uporabo zmogljivosti drugih subjektov </w:t>
      </w:r>
      <w:r w:rsidRPr="003F71FC">
        <w:rPr>
          <w:rFonts w:ascii="Tahoma" w:hAnsi="Tahoma" w:cs="Tahoma"/>
        </w:rPr>
        <w:t>za posameznega sodelujočega naložiti na informacijski sistem e-JN</w:t>
      </w:r>
      <w:r w:rsidRPr="003F71FC">
        <w:rPr>
          <w:rFonts w:ascii="Tahoma" w:hAnsi="Tahoma" w:cs="Tahoma"/>
          <w:b/>
        </w:rPr>
        <w:t xml:space="preserve"> v razdelek »Sodelujoči«, del »ESPD – ostali sodelujoči« </w:t>
      </w:r>
      <w:r w:rsidRPr="003F71FC">
        <w:rPr>
          <w:rFonts w:ascii="Tahoma" w:hAnsi="Tahoma" w:cs="Tahoma"/>
          <w:u w:val="single"/>
        </w:rPr>
        <w:t>izpolnjen in podpisan</w:t>
      </w:r>
      <w:r w:rsidRPr="003F71FC">
        <w:rPr>
          <w:rFonts w:ascii="Tahoma" w:hAnsi="Tahoma" w:cs="Tahoma"/>
        </w:rPr>
        <w:t xml:space="preserve"> ESPD v .</w:t>
      </w:r>
      <w:proofErr w:type="spellStart"/>
      <w:r w:rsidRPr="003F71FC">
        <w:rPr>
          <w:rFonts w:ascii="Tahoma" w:hAnsi="Tahoma" w:cs="Tahoma"/>
        </w:rPr>
        <w:t>pdf</w:t>
      </w:r>
      <w:proofErr w:type="spellEnd"/>
      <w:r w:rsidRPr="003F71FC">
        <w:rPr>
          <w:rFonts w:ascii="Tahoma" w:hAnsi="Tahoma" w:cs="Tahoma"/>
        </w:rPr>
        <w:t xml:space="preserve"> formatu ali v elektronski obliki podpisan </w:t>
      </w:r>
      <w:proofErr w:type="spellStart"/>
      <w:r w:rsidRPr="003F71FC">
        <w:rPr>
          <w:rFonts w:ascii="Tahoma" w:hAnsi="Tahoma" w:cs="Tahoma"/>
        </w:rPr>
        <w:t>xml</w:t>
      </w:r>
      <w:proofErr w:type="spellEnd"/>
      <w:r w:rsidRPr="003F71FC">
        <w:rPr>
          <w:rFonts w:ascii="Tahoma" w:hAnsi="Tahoma" w:cs="Tahoma"/>
        </w:rPr>
        <w:t>.</w:t>
      </w:r>
      <w:r w:rsidRPr="003F71FC">
        <w:rPr>
          <w:rFonts w:ascii="Tahoma" w:hAnsi="Tahoma" w:cs="Tahoma"/>
          <w:b/>
        </w:rPr>
        <w:t xml:space="preserve"> </w:t>
      </w:r>
    </w:p>
    <w:p w14:paraId="018FCCD6" w14:textId="77777777" w:rsidR="001C4CFD" w:rsidRPr="003F71FC" w:rsidRDefault="001C4CFD" w:rsidP="001C4CFD">
      <w:pPr>
        <w:keepNext/>
        <w:keepLines/>
        <w:jc w:val="both"/>
        <w:rPr>
          <w:rFonts w:ascii="Tahoma" w:hAnsi="Tahoma" w:cs="Tahoma"/>
          <w:sz w:val="16"/>
          <w:szCs w:val="16"/>
        </w:rPr>
      </w:pPr>
    </w:p>
    <w:p w14:paraId="04B1DD2D" w14:textId="77777777" w:rsidR="001C4CFD" w:rsidRPr="003F71FC" w:rsidRDefault="001C4CFD" w:rsidP="001C4CFD">
      <w:pPr>
        <w:keepNext/>
        <w:keepLines/>
        <w:jc w:val="both"/>
        <w:rPr>
          <w:rFonts w:ascii="Tahoma" w:hAnsi="Tahoma" w:cs="Tahoma"/>
        </w:rPr>
      </w:pPr>
      <w:r w:rsidRPr="003F71FC">
        <w:rPr>
          <w:rFonts w:ascii="Tahoma" w:hAnsi="Tahoma" w:cs="Tahoma"/>
        </w:rPr>
        <w:t>Gospodarski subjekt (partner/podizvajalec/subjekt, katerih zmogljivost uporablja ponudnik) s podpisom ESPD obrazca izrecno izjavlja, da sprejema pogoje razpisa, osnutek okvirnega sporazuma in da izpolnjuje vse pogoje, za izvedbo naročila.</w:t>
      </w:r>
    </w:p>
    <w:p w14:paraId="36B26F3F" w14:textId="77777777" w:rsidR="001C4CFD" w:rsidRPr="003F71FC" w:rsidRDefault="001C4CFD" w:rsidP="001C4CFD">
      <w:pPr>
        <w:keepNext/>
        <w:keepLines/>
        <w:jc w:val="both"/>
        <w:rPr>
          <w:rFonts w:ascii="Tahoma" w:hAnsi="Tahoma" w:cs="Tahoma"/>
          <w:sz w:val="16"/>
          <w:szCs w:val="16"/>
        </w:rPr>
      </w:pPr>
    </w:p>
    <w:p w14:paraId="766284EC" w14:textId="1BD1CBDC" w:rsidR="001C4CFD" w:rsidRDefault="001C4CFD" w:rsidP="00C01C45">
      <w:pPr>
        <w:keepNext/>
        <w:keepLines/>
        <w:jc w:val="both"/>
        <w:rPr>
          <w:rFonts w:ascii="Tahoma" w:hAnsi="Tahoma" w:cs="Tahoma"/>
        </w:rPr>
      </w:pPr>
      <w:r w:rsidRPr="003F71FC">
        <w:rPr>
          <w:rFonts w:ascii="Tahoma" w:hAnsi="Tahoma" w:cs="Tahoma"/>
        </w:rPr>
        <w:lastRenderedPageBreak/>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5A8673D6" w14:textId="77777777" w:rsidR="00C01C45" w:rsidRPr="003F71FC" w:rsidRDefault="00C01C45" w:rsidP="00C01C4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C01C45" w:rsidRPr="00453F38" w14:paraId="139F1315" w14:textId="77777777" w:rsidTr="00CB44C1">
        <w:trPr>
          <w:trHeight w:val="284"/>
        </w:trPr>
        <w:tc>
          <w:tcPr>
            <w:tcW w:w="599" w:type="dxa"/>
            <w:tcBorders>
              <w:top w:val="single" w:sz="4" w:space="0" w:color="auto"/>
              <w:bottom w:val="single" w:sz="4" w:space="0" w:color="auto"/>
              <w:right w:val="nil"/>
            </w:tcBorders>
          </w:tcPr>
          <w:p w14:paraId="5601CE1F" w14:textId="77777777" w:rsidR="00C01C45" w:rsidRPr="00453F38" w:rsidRDefault="00C01C45" w:rsidP="008A606E">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1E4D545B" w14:textId="1E5A2AD4" w:rsidR="00C01C45" w:rsidRPr="00453F38" w:rsidRDefault="00C01C45" w:rsidP="008A606E">
            <w:pPr>
              <w:keepNext/>
              <w:keepLines/>
              <w:jc w:val="both"/>
              <w:rPr>
                <w:rFonts w:ascii="Tahoma" w:hAnsi="Tahoma" w:cs="Tahoma"/>
                <w:noProof/>
              </w:rPr>
            </w:pPr>
            <w:r w:rsidRPr="00036CF6">
              <w:rPr>
                <w:rFonts w:ascii="Tahoma" w:hAnsi="Tahoma" w:cs="Tahoma"/>
                <w:noProof/>
              </w:rPr>
              <w:t>ESPD – OSTALI SODELUJOČI</w:t>
            </w:r>
          </w:p>
        </w:tc>
        <w:tc>
          <w:tcPr>
            <w:tcW w:w="851" w:type="dxa"/>
            <w:tcBorders>
              <w:top w:val="single" w:sz="4" w:space="0" w:color="auto"/>
              <w:left w:val="single" w:sz="4" w:space="0" w:color="auto"/>
              <w:bottom w:val="single" w:sz="4" w:space="0" w:color="auto"/>
              <w:right w:val="nil"/>
            </w:tcBorders>
          </w:tcPr>
          <w:p w14:paraId="17A9D96A" w14:textId="77777777" w:rsidR="00C01C45" w:rsidRPr="00453F38" w:rsidRDefault="00C01C45" w:rsidP="00CB44C1">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6A066D61" w14:textId="77777777" w:rsidR="00C01C45" w:rsidRPr="00453F38" w:rsidRDefault="00C01C45" w:rsidP="00CB44C1">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3/2</w:t>
            </w:r>
          </w:p>
        </w:tc>
      </w:tr>
    </w:tbl>
    <w:p w14:paraId="60D53105" w14:textId="002B024D" w:rsidR="001C4CFD" w:rsidRPr="003F71FC" w:rsidRDefault="001C4CFD" w:rsidP="001C4CFD">
      <w:pPr>
        <w:keepNext/>
        <w:keepLines/>
        <w:spacing w:before="120"/>
        <w:ind w:right="-2"/>
        <w:jc w:val="both"/>
        <w:rPr>
          <w:rFonts w:ascii="Tahoma" w:hAnsi="Tahoma" w:cs="Tahoma"/>
          <w:b/>
        </w:rPr>
      </w:pPr>
      <w:r w:rsidRPr="003F71FC">
        <w:rPr>
          <w:rFonts w:ascii="Tahoma" w:hAnsi="Tahoma" w:cs="Tahoma"/>
        </w:rPr>
        <w:t>Ponudnik mora za vse ostale gospodarske subjekte (partnerje iz skupine ponudnikov, podizvajalce</w:t>
      </w:r>
      <w:r w:rsidRPr="003F71FC">
        <w:rPr>
          <w:rFonts w:ascii="Tahoma" w:hAnsi="Tahoma" w:cs="Tahoma"/>
          <w:iCs/>
          <w:sz w:val="18"/>
          <w:szCs w:val="22"/>
        </w:rPr>
        <w:t xml:space="preserve"> </w:t>
      </w:r>
      <w:r w:rsidRPr="003F71FC">
        <w:rPr>
          <w:rFonts w:ascii="Tahoma" w:hAnsi="Tahoma" w:cs="Tahoma"/>
          <w:iCs/>
        </w:rPr>
        <w:t xml:space="preserve">in/ali </w:t>
      </w:r>
      <w:r w:rsidRPr="003F71FC">
        <w:rPr>
          <w:rFonts w:ascii="Tahoma" w:hAnsi="Tahoma" w:cs="Tahoma"/>
        </w:rPr>
        <w:t xml:space="preserve">ostale subjekte, katerih zmogljivost uporablja ponudnik) izpolnjene in ročno podpisane obrazce ESPD v </w:t>
      </w:r>
      <w:proofErr w:type="spellStart"/>
      <w:r w:rsidRPr="003F71FC">
        <w:rPr>
          <w:rFonts w:ascii="Tahoma" w:hAnsi="Tahoma" w:cs="Tahoma"/>
        </w:rPr>
        <w:t>pdf</w:t>
      </w:r>
      <w:proofErr w:type="spellEnd"/>
      <w:r w:rsidRPr="003F71FC">
        <w:rPr>
          <w:rFonts w:ascii="Tahoma" w:hAnsi="Tahoma" w:cs="Tahoma"/>
        </w:rPr>
        <w:t xml:space="preserve">. formatu ali v elektronski obliki podpisan </w:t>
      </w:r>
      <w:proofErr w:type="spellStart"/>
      <w:r w:rsidRPr="003F71FC">
        <w:rPr>
          <w:rFonts w:ascii="Tahoma" w:hAnsi="Tahoma" w:cs="Tahoma"/>
        </w:rPr>
        <w:t>xml</w:t>
      </w:r>
      <w:proofErr w:type="spellEnd"/>
      <w:r w:rsidRPr="003F71FC">
        <w:rPr>
          <w:rFonts w:ascii="Tahoma" w:hAnsi="Tahoma" w:cs="Tahoma"/>
        </w:rPr>
        <w:t xml:space="preserve"> naložiti na informacijski sistem e-JN v </w:t>
      </w:r>
      <w:r w:rsidRPr="003F71FC">
        <w:rPr>
          <w:rFonts w:ascii="Tahoma" w:hAnsi="Tahoma" w:cs="Tahoma"/>
          <w:b/>
        </w:rPr>
        <w:t>Razdelek »Sodelujoči«, del »ESPD – ostali sodelujoči«.</w:t>
      </w:r>
    </w:p>
    <w:p w14:paraId="4F44BFD8" w14:textId="77777777" w:rsidR="0078420D" w:rsidRPr="003F71FC" w:rsidRDefault="0078420D" w:rsidP="001C4CFD">
      <w:pPr>
        <w:keepNext/>
        <w:keepLines/>
        <w:jc w:val="both"/>
        <w:rPr>
          <w:rFonts w:ascii="Tahoma" w:hAnsi="Tahoma" w:cs="Tahoma"/>
        </w:rPr>
      </w:pPr>
    </w:p>
    <w:p w14:paraId="7448140E" w14:textId="77777777" w:rsidR="001C4CFD" w:rsidRPr="003F71FC" w:rsidRDefault="001C4CFD" w:rsidP="001C4CFD">
      <w:pPr>
        <w:keepNext/>
        <w:keepLines/>
        <w:numPr>
          <w:ilvl w:val="0"/>
          <w:numId w:val="45"/>
        </w:numPr>
        <w:jc w:val="both"/>
        <w:rPr>
          <w:rFonts w:ascii="Tahoma" w:hAnsi="Tahoma" w:cs="Tahoma"/>
          <w:b/>
          <w:u w:val="single"/>
        </w:rPr>
      </w:pPr>
      <w:r w:rsidRPr="003F71FC">
        <w:rPr>
          <w:rFonts w:ascii="Tahoma" w:hAnsi="Tahoma" w:cs="Tahoma"/>
          <w:b/>
          <w:color w:val="00B050"/>
          <w:u w:val="single"/>
        </w:rPr>
        <w:t>Razdelek »DOKUMENTI«, del »Ostale priloge«</w:t>
      </w:r>
    </w:p>
    <w:p w14:paraId="7A1EDCAC" w14:textId="1A12781F" w:rsidR="007952BC" w:rsidRDefault="007952BC" w:rsidP="001C4CFD">
      <w:pPr>
        <w:keepNext/>
        <w:keepLines/>
        <w:ind w:firstLine="708"/>
        <w:jc w:val="both"/>
        <w:rPr>
          <w:rFonts w:ascii="Tahoma" w:hAnsi="Tahoma" w:cs="Tahoma"/>
        </w:rPr>
      </w:pPr>
    </w:p>
    <w:p w14:paraId="523585E5" w14:textId="77777777" w:rsidR="00C01C45" w:rsidRPr="003F71FC" w:rsidRDefault="00C01C45" w:rsidP="00C01C45">
      <w:pPr>
        <w:keepNext/>
        <w:keepLines/>
        <w:jc w:val="both"/>
        <w:rPr>
          <w:rFonts w:ascii="Tahoma" w:hAnsi="Tahoma" w:cs="Tahoma"/>
        </w:rPr>
      </w:pPr>
      <w:r w:rsidRPr="003F71FC">
        <w:rPr>
          <w:rFonts w:ascii="Tahoma" w:hAnsi="Tahoma" w:cs="Tahoma"/>
        </w:rPr>
        <w:t>Gospodarski subjekt v informacijskem sistemu e-JN</w:t>
      </w:r>
      <w:r w:rsidRPr="003F71FC">
        <w:rPr>
          <w:rFonts w:ascii="Tahoma" w:hAnsi="Tahoma" w:cs="Tahoma"/>
          <w:b/>
        </w:rPr>
        <w:t xml:space="preserve"> v razdelek »DOKUMENTI«, del  »Ostale priloge« </w:t>
      </w:r>
      <w:r w:rsidRPr="003F71FC">
        <w:rPr>
          <w:rFonts w:ascii="Tahoma" w:hAnsi="Tahoma" w:cs="Tahoma"/>
        </w:rPr>
        <w:t xml:space="preserve">naloži ostalo ponudbeno dokumentacijo, ki je zahtevana s to razpisno dokumentacijo. </w:t>
      </w:r>
    </w:p>
    <w:p w14:paraId="6A5E8CBD" w14:textId="77777777" w:rsidR="00C01C45" w:rsidRPr="003F71FC" w:rsidRDefault="00C01C45" w:rsidP="00C01C45">
      <w:pPr>
        <w:keepNext/>
        <w:keepLines/>
        <w:jc w:val="both"/>
        <w:rPr>
          <w:rFonts w:ascii="Tahoma" w:hAnsi="Tahoma" w:cs="Tahoma"/>
        </w:rPr>
      </w:pPr>
    </w:p>
    <w:p w14:paraId="484A13BD" w14:textId="77777777" w:rsidR="00C01C45" w:rsidRPr="003F71FC" w:rsidRDefault="00C01C45" w:rsidP="00C01C45">
      <w:pPr>
        <w:keepNext/>
        <w:keepLines/>
        <w:jc w:val="both"/>
        <w:rPr>
          <w:rFonts w:ascii="Tahoma" w:hAnsi="Tahoma" w:cs="Tahoma"/>
        </w:rPr>
      </w:pPr>
      <w:r w:rsidRPr="003F71FC">
        <w:rPr>
          <w:rFonts w:ascii="Tahoma" w:hAnsi="Tahoma" w:cs="Tahoma"/>
        </w:rPr>
        <w:t xml:space="preserve">Spodaj zahtevana ponudbena dokumentacija mora biti </w:t>
      </w:r>
      <w:r w:rsidRPr="003F71FC">
        <w:rPr>
          <w:rFonts w:ascii="Tahoma" w:hAnsi="Tahoma" w:cs="Tahoma"/>
          <w:b/>
          <w:u w:val="single"/>
        </w:rPr>
        <w:t xml:space="preserve">priložena v </w:t>
      </w:r>
      <w:proofErr w:type="spellStart"/>
      <w:r w:rsidRPr="003F71FC">
        <w:rPr>
          <w:rFonts w:ascii="Tahoma" w:hAnsi="Tahoma" w:cs="Tahoma"/>
          <w:b/>
          <w:u w:val="single"/>
        </w:rPr>
        <w:t>pdf</w:t>
      </w:r>
      <w:proofErr w:type="spellEnd"/>
      <w:r w:rsidRPr="003F71FC">
        <w:rPr>
          <w:rFonts w:ascii="Tahoma" w:hAnsi="Tahoma" w:cs="Tahoma"/>
          <w:b/>
          <w:u w:val="single"/>
        </w:rPr>
        <w:t>. formatu</w:t>
      </w:r>
      <w:r w:rsidRPr="003F71FC">
        <w:rPr>
          <w:rFonts w:ascii="Tahoma" w:hAnsi="Tahoma" w:cs="Tahoma"/>
        </w:rPr>
        <w:t xml:space="preserve"> (</w:t>
      </w:r>
      <w:proofErr w:type="spellStart"/>
      <w:r w:rsidRPr="003F71FC">
        <w:rPr>
          <w:rFonts w:ascii="Tahoma" w:hAnsi="Tahoma" w:cs="Tahoma"/>
        </w:rPr>
        <w:t>sken</w:t>
      </w:r>
      <w:proofErr w:type="spellEnd"/>
      <w:r w:rsidRPr="003F71FC">
        <w:rPr>
          <w:rFonts w:ascii="Tahoma" w:hAnsi="Tahoma" w:cs="Tahoma"/>
        </w:rPr>
        <w:t xml:space="preserve"> celotne ponudbe z izpolnjenimi, podpisanimi in žigosanimi ponudbenimi listinami). Ponudniki so obvezani priložiti vse priloge, razen če v posamezni prilogi ni drugače navedeno. </w:t>
      </w:r>
    </w:p>
    <w:p w14:paraId="5CE414C6" w14:textId="77777777" w:rsidR="00C01C45" w:rsidRPr="003F71FC" w:rsidRDefault="00C01C45" w:rsidP="00C01C45">
      <w:pPr>
        <w:keepNext/>
        <w:keepLines/>
        <w:jc w:val="both"/>
        <w:rPr>
          <w:rFonts w:ascii="Tahoma" w:hAnsi="Tahoma" w:cs="Tahoma"/>
        </w:rPr>
      </w:pPr>
    </w:p>
    <w:p w14:paraId="1A164338" w14:textId="77777777" w:rsidR="00C01C45" w:rsidRPr="00C01C45" w:rsidRDefault="00C01C45" w:rsidP="00C01C45">
      <w:pPr>
        <w:keepNext/>
        <w:keepLines/>
        <w:jc w:val="both"/>
        <w:rPr>
          <w:rFonts w:ascii="Tahoma" w:hAnsi="Tahoma" w:cs="Tahoma"/>
        </w:rPr>
      </w:pPr>
      <w:r w:rsidRPr="00C01C45">
        <w:rPr>
          <w:rFonts w:ascii="Tahoma" w:hAnsi="Tahoma" w:cs="Tahoma"/>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67A6485" w14:textId="77777777" w:rsidR="00C01C45" w:rsidRPr="003F71FC" w:rsidRDefault="00C01C45" w:rsidP="00C01C45">
      <w:pPr>
        <w:keepNext/>
        <w:keepLines/>
        <w:jc w:val="both"/>
        <w:rPr>
          <w:rFonts w:ascii="Tahoma" w:hAnsi="Tahoma" w:cs="Tahoma"/>
          <w:b/>
        </w:rPr>
      </w:pPr>
    </w:p>
    <w:p w14:paraId="5196EA98" w14:textId="37366EFF" w:rsidR="001C4CFD" w:rsidRPr="002A6D6A" w:rsidRDefault="00C01C45" w:rsidP="002A6D6A">
      <w:pPr>
        <w:keepNext/>
        <w:keepLines/>
        <w:jc w:val="both"/>
        <w:rPr>
          <w:rFonts w:ascii="Tahoma" w:hAnsi="Tahoma" w:cs="Tahoma"/>
          <w:b/>
        </w:rPr>
      </w:pPr>
      <w:r w:rsidRPr="003F71FC">
        <w:rPr>
          <w:rFonts w:ascii="Tahoma" w:hAnsi="Tahoma" w:cs="Tahoma"/>
          <w:b/>
        </w:rPr>
        <w:t>Ostala ponudbena dokumentacija, ki jo naročnik zahteva z javnim razpisom je navedena v nadaljevanju in jo ponudnik priloži v razdelek »OSTALE PRILOGE«:</w:t>
      </w:r>
    </w:p>
    <w:p w14:paraId="473B5067" w14:textId="4EF4BF67" w:rsidR="007E1A47" w:rsidRDefault="007E1A47"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C9342F" w:rsidRPr="00453F38" w14:paraId="06288487" w14:textId="77777777" w:rsidTr="00CB44C1">
        <w:trPr>
          <w:trHeight w:val="284"/>
        </w:trPr>
        <w:tc>
          <w:tcPr>
            <w:tcW w:w="599" w:type="dxa"/>
            <w:tcBorders>
              <w:top w:val="single" w:sz="4" w:space="0" w:color="auto"/>
              <w:bottom w:val="single" w:sz="4" w:space="0" w:color="auto"/>
              <w:right w:val="nil"/>
            </w:tcBorders>
          </w:tcPr>
          <w:p w14:paraId="24A8AFE7" w14:textId="77777777" w:rsidR="00C9342F" w:rsidRPr="00453F38" w:rsidRDefault="00C9342F" w:rsidP="00115A30">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7670E870" w14:textId="77777777" w:rsidR="00C9342F" w:rsidRPr="00453F38" w:rsidRDefault="00C9342F" w:rsidP="00115A30">
            <w:pPr>
              <w:keepNext/>
              <w:keepLines/>
              <w:jc w:val="both"/>
              <w:rPr>
                <w:rFonts w:ascii="Tahoma" w:hAnsi="Tahoma" w:cs="Tahoma"/>
              </w:rPr>
            </w:pPr>
            <w:r>
              <w:rPr>
                <w:rFonts w:ascii="Tahoma" w:hAnsi="Tahoma" w:cs="Tahoma"/>
              </w:rPr>
              <w:t>PODATKI O PONUDNIKU</w:t>
            </w:r>
          </w:p>
        </w:tc>
        <w:tc>
          <w:tcPr>
            <w:tcW w:w="850" w:type="dxa"/>
            <w:tcBorders>
              <w:top w:val="single" w:sz="4" w:space="0" w:color="auto"/>
              <w:bottom w:val="single" w:sz="4" w:space="0" w:color="auto"/>
              <w:right w:val="nil"/>
            </w:tcBorders>
          </w:tcPr>
          <w:p w14:paraId="64920161"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504BC745"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1</w:t>
            </w:r>
          </w:p>
        </w:tc>
      </w:tr>
    </w:tbl>
    <w:p w14:paraId="2327A729" w14:textId="77777777" w:rsidR="007E1A47" w:rsidRPr="00036CF6" w:rsidRDefault="007E1A47" w:rsidP="0078420D">
      <w:pPr>
        <w:keepNext/>
        <w:keepLines/>
        <w:spacing w:before="120"/>
        <w:jc w:val="both"/>
        <w:rPr>
          <w:rFonts w:ascii="Tahoma" w:hAnsi="Tahoma" w:cs="Tahoma"/>
        </w:rPr>
      </w:pPr>
      <w:r w:rsidRPr="00036CF6">
        <w:rPr>
          <w:rFonts w:ascii="Tahoma" w:hAnsi="Tahoma" w:cs="Tahoma"/>
        </w:rPr>
        <w:t xml:space="preserve">Prilogo je potrebno izpolniti in podpisati </w:t>
      </w:r>
      <w:r w:rsidRPr="00036CF6">
        <w:rPr>
          <w:rFonts w:ascii="Tahoma" w:hAnsi="Tahoma" w:cs="Tahoma"/>
          <w:u w:val="single"/>
        </w:rPr>
        <w:t>ter naložiti v</w:t>
      </w:r>
      <w:r w:rsidRPr="00036CF6">
        <w:rPr>
          <w:rFonts w:ascii="Tahoma" w:hAnsi="Tahoma" w:cs="Tahoma"/>
          <w:b/>
          <w:u w:val="single"/>
        </w:rPr>
        <w:t xml:space="preserve"> </w:t>
      </w:r>
      <w:r w:rsidR="0027124E" w:rsidRPr="00036CF6">
        <w:rPr>
          <w:rFonts w:ascii="Tahoma" w:hAnsi="Tahoma" w:cs="Tahoma"/>
          <w:b/>
          <w:u w:val="single"/>
        </w:rPr>
        <w:t>Razdelek »DOKUMENTI«, del »Ostale priloge«</w:t>
      </w:r>
      <w:r w:rsidRPr="00036CF6">
        <w:rPr>
          <w:rFonts w:ascii="Tahoma" w:hAnsi="Tahoma" w:cs="Tahoma"/>
        </w:rPr>
        <w:t xml:space="preserve">. </w:t>
      </w:r>
    </w:p>
    <w:p w14:paraId="43448DDC" w14:textId="77777777" w:rsidR="007E1A47" w:rsidRPr="00036CF6" w:rsidRDefault="007E1A47" w:rsidP="00036CF6">
      <w:pPr>
        <w:keepNext/>
        <w:keepLines/>
        <w:jc w:val="both"/>
        <w:rPr>
          <w:rFonts w:ascii="Tahoma" w:hAnsi="Tahoma" w:cs="Tahoma"/>
        </w:rPr>
      </w:pPr>
    </w:p>
    <w:p w14:paraId="38031314" w14:textId="77777777" w:rsidR="007E1A47" w:rsidRPr="00036CF6" w:rsidRDefault="007E1A47" w:rsidP="00036CF6">
      <w:pPr>
        <w:keepNext/>
        <w:keepLines/>
        <w:jc w:val="both"/>
        <w:rPr>
          <w:rFonts w:ascii="Tahoma" w:hAnsi="Tahoma" w:cs="Tahoma"/>
          <w:i/>
        </w:rPr>
      </w:pPr>
      <w:r w:rsidRPr="00036CF6">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2D899D98" w14:textId="77777777" w:rsidR="00C9342F" w:rsidRPr="0078420D" w:rsidRDefault="00C9342F" w:rsidP="0078420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C9342F" w:rsidRPr="00453F38" w14:paraId="7BB3FEF7" w14:textId="77777777" w:rsidTr="00CB44C1">
        <w:trPr>
          <w:trHeight w:val="284"/>
        </w:trPr>
        <w:tc>
          <w:tcPr>
            <w:tcW w:w="599" w:type="dxa"/>
            <w:tcBorders>
              <w:top w:val="single" w:sz="4" w:space="0" w:color="auto"/>
              <w:bottom w:val="single" w:sz="4" w:space="0" w:color="auto"/>
              <w:right w:val="nil"/>
            </w:tcBorders>
          </w:tcPr>
          <w:p w14:paraId="71476B0A" w14:textId="77777777" w:rsidR="00C9342F" w:rsidRPr="00453F38" w:rsidRDefault="00C9342F" w:rsidP="00115A30">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5BE24103" w14:textId="77777777" w:rsidR="00C9342F" w:rsidRPr="00453F38" w:rsidRDefault="00C9342F" w:rsidP="00115A30">
            <w:pPr>
              <w:keepNext/>
              <w:keepLines/>
              <w:jc w:val="both"/>
              <w:rPr>
                <w:rFonts w:ascii="Tahoma" w:hAnsi="Tahoma" w:cs="Tahoma"/>
              </w:rPr>
            </w:pPr>
            <w:r>
              <w:rPr>
                <w:rFonts w:ascii="Tahoma" w:hAnsi="Tahoma" w:cs="Tahoma"/>
              </w:rPr>
              <w:t>PONUDBA</w:t>
            </w:r>
          </w:p>
        </w:tc>
        <w:tc>
          <w:tcPr>
            <w:tcW w:w="850" w:type="dxa"/>
            <w:tcBorders>
              <w:top w:val="single" w:sz="4" w:space="0" w:color="auto"/>
              <w:bottom w:val="single" w:sz="4" w:space="0" w:color="auto"/>
              <w:right w:val="nil"/>
            </w:tcBorders>
          </w:tcPr>
          <w:p w14:paraId="11E4FCF7"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18C94049"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2</w:t>
            </w:r>
          </w:p>
        </w:tc>
      </w:tr>
    </w:tbl>
    <w:p w14:paraId="12621E84" w14:textId="56AC50B3" w:rsidR="00BA38F2" w:rsidRPr="00036CF6" w:rsidRDefault="007E1A47" w:rsidP="0078420D">
      <w:pPr>
        <w:keepNext/>
        <w:keepLines/>
        <w:spacing w:before="120"/>
        <w:jc w:val="both"/>
        <w:rPr>
          <w:rFonts w:ascii="Tahoma" w:hAnsi="Tahoma" w:cs="Tahoma"/>
        </w:rPr>
      </w:pPr>
      <w:r w:rsidRPr="00036CF6">
        <w:rPr>
          <w:rFonts w:ascii="Tahoma" w:hAnsi="Tahoma" w:cs="Tahoma"/>
        </w:rPr>
        <w:t xml:space="preserve">Ponudnik mora obrazec </w:t>
      </w:r>
      <w:r w:rsidRPr="00036CF6">
        <w:rPr>
          <w:rFonts w:ascii="Tahoma" w:hAnsi="Tahoma" w:cs="Tahoma"/>
          <w:b/>
        </w:rPr>
        <w:t>Priloga 2</w:t>
      </w:r>
      <w:r w:rsidRPr="00036CF6">
        <w:rPr>
          <w:rFonts w:ascii="Tahoma" w:hAnsi="Tahoma" w:cs="Tahoma"/>
        </w:rPr>
        <w:t xml:space="preserve"> izpolniti in podpisati, </w:t>
      </w:r>
      <w:r w:rsidRPr="00036CF6">
        <w:rPr>
          <w:rFonts w:ascii="Tahoma" w:hAnsi="Tahoma" w:cs="Tahoma"/>
          <w:u w:val="single"/>
        </w:rPr>
        <w:t>ter jo naložiti v</w:t>
      </w:r>
      <w:r w:rsidRPr="00036CF6">
        <w:rPr>
          <w:rFonts w:ascii="Tahoma" w:hAnsi="Tahoma" w:cs="Tahoma"/>
          <w:b/>
          <w:u w:val="single"/>
        </w:rPr>
        <w:t xml:space="preserve"> </w:t>
      </w:r>
      <w:r w:rsidR="0027124E" w:rsidRPr="00036CF6">
        <w:rPr>
          <w:rFonts w:ascii="Tahoma" w:hAnsi="Tahoma" w:cs="Tahoma"/>
          <w:b/>
          <w:u w:val="single"/>
        </w:rPr>
        <w:t>Razdelek »Skupna ponudbena vrednost«, del »Predračun«</w:t>
      </w:r>
      <w:r w:rsidRPr="00036CF6">
        <w:rPr>
          <w:rFonts w:ascii="Tahoma" w:hAnsi="Tahoma" w:cs="Tahoma"/>
          <w:u w:val="single"/>
        </w:rPr>
        <w:t>.</w:t>
      </w:r>
      <w:r w:rsidRPr="00036CF6">
        <w:rPr>
          <w:rFonts w:ascii="Tahoma" w:hAnsi="Tahoma" w:cs="Tahoma"/>
        </w:rPr>
        <w:t xml:space="preserve"> Le-ta bo tudi na voljo oz. dostopna javnosti na javnem odpiranju ponudb.</w:t>
      </w:r>
    </w:p>
    <w:p w14:paraId="593956DD" w14:textId="2E74CB96" w:rsidR="00BA38F2" w:rsidRDefault="00BA38F2" w:rsidP="00036CF6">
      <w:pPr>
        <w:keepNext/>
        <w:keepLines/>
        <w:ind w:right="-284"/>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C9342F" w:rsidRPr="00453F38" w14:paraId="1413FFD5" w14:textId="77777777" w:rsidTr="0078420D">
        <w:trPr>
          <w:trHeight w:val="284"/>
        </w:trPr>
        <w:tc>
          <w:tcPr>
            <w:tcW w:w="599" w:type="dxa"/>
            <w:tcBorders>
              <w:top w:val="single" w:sz="4" w:space="0" w:color="auto"/>
              <w:bottom w:val="single" w:sz="4" w:space="0" w:color="auto"/>
              <w:right w:val="nil"/>
            </w:tcBorders>
          </w:tcPr>
          <w:p w14:paraId="6BFBC286" w14:textId="77777777" w:rsidR="00C9342F" w:rsidRPr="00453F38" w:rsidRDefault="00C9342F" w:rsidP="00115A30">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34627735" w14:textId="77777777" w:rsidR="00C9342F" w:rsidRPr="00453F38" w:rsidRDefault="00C9342F" w:rsidP="00115A30">
            <w:pPr>
              <w:keepNext/>
              <w:keepLines/>
              <w:jc w:val="both"/>
              <w:rPr>
                <w:rFonts w:ascii="Tahoma" w:hAnsi="Tahoma" w:cs="Tahoma"/>
              </w:rPr>
            </w:pPr>
            <w:r>
              <w:rPr>
                <w:rFonts w:ascii="Tahoma" w:hAnsi="Tahoma" w:cs="Tahoma"/>
                <w:noProof/>
              </w:rPr>
              <w:t>PONUDBENI PREDRAČUN – PRILOGA K PONUDBI</w:t>
            </w:r>
          </w:p>
        </w:tc>
        <w:tc>
          <w:tcPr>
            <w:tcW w:w="851" w:type="dxa"/>
            <w:tcBorders>
              <w:top w:val="single" w:sz="4" w:space="0" w:color="auto"/>
              <w:left w:val="single" w:sz="4" w:space="0" w:color="auto"/>
              <w:bottom w:val="single" w:sz="4" w:space="0" w:color="auto"/>
              <w:right w:val="nil"/>
            </w:tcBorders>
          </w:tcPr>
          <w:p w14:paraId="4083EEB7" w14:textId="77777777" w:rsidR="00C9342F" w:rsidRPr="00453F38" w:rsidRDefault="00C9342F" w:rsidP="00115A30">
            <w:pPr>
              <w:keepNext/>
              <w:keepLines/>
              <w:rPr>
                <w:rFonts w:ascii="Tahoma" w:hAnsi="Tahoma" w:cs="Tahoma"/>
                <w:b/>
                <w:iCs/>
              </w:rPr>
            </w:pPr>
            <w:r w:rsidRPr="00453F38">
              <w:rPr>
                <w:rFonts w:ascii="Tahoma" w:hAnsi="Tahoma" w:cs="Tahoma"/>
                <w:b/>
                <w:iCs/>
              </w:rPr>
              <w:t xml:space="preserve"> </w:t>
            </w:r>
          </w:p>
        </w:tc>
        <w:tc>
          <w:tcPr>
            <w:tcW w:w="567" w:type="dxa"/>
            <w:tcBorders>
              <w:top w:val="single" w:sz="4" w:space="0" w:color="auto"/>
              <w:left w:val="nil"/>
              <w:bottom w:val="single" w:sz="4" w:space="0" w:color="auto"/>
              <w:right w:val="single" w:sz="4" w:space="0" w:color="auto"/>
            </w:tcBorders>
          </w:tcPr>
          <w:p w14:paraId="2069C0BE" w14:textId="77777777" w:rsidR="00C9342F" w:rsidRPr="00453F38" w:rsidRDefault="00C9342F" w:rsidP="00115A30">
            <w:pPr>
              <w:keepNext/>
              <w:keepLines/>
              <w:rPr>
                <w:rFonts w:ascii="Tahoma" w:hAnsi="Tahoma" w:cs="Tahoma"/>
                <w:b/>
                <w:iCs/>
              </w:rPr>
            </w:pPr>
          </w:p>
        </w:tc>
      </w:tr>
    </w:tbl>
    <w:p w14:paraId="2D41C5EA" w14:textId="6D41A60F" w:rsidR="00607A8F" w:rsidRPr="00036CF6" w:rsidRDefault="00607A8F" w:rsidP="0078420D">
      <w:pPr>
        <w:keepNext/>
        <w:keepLines/>
        <w:spacing w:before="120"/>
        <w:jc w:val="both"/>
        <w:rPr>
          <w:rFonts w:ascii="Tahoma" w:hAnsi="Tahoma" w:cs="Tahoma"/>
        </w:rPr>
      </w:pPr>
      <w:r w:rsidRPr="00036CF6">
        <w:rPr>
          <w:rFonts w:ascii="Tahoma" w:hAnsi="Tahoma" w:cs="Tahoma"/>
        </w:rPr>
        <w:t xml:space="preserve">Obrazec ponudbenega predračuna, ki je sestavni del razpisne dokumentacije je ponudnikom na voljo v elektronski (Excel) obliki na spletni strani, na mestu kjer je objavljena razpisna dokumentacija. </w:t>
      </w:r>
    </w:p>
    <w:p w14:paraId="5A8FD26D" w14:textId="77777777" w:rsidR="003438F1" w:rsidRDefault="003438F1" w:rsidP="00036CF6">
      <w:pPr>
        <w:keepNext/>
        <w:keepLines/>
        <w:jc w:val="both"/>
        <w:rPr>
          <w:rFonts w:ascii="Tahoma" w:hAnsi="Tahoma" w:cs="Tahoma"/>
        </w:rPr>
      </w:pPr>
    </w:p>
    <w:p w14:paraId="7AF6844F" w14:textId="7322371F" w:rsidR="00E73CA3" w:rsidRPr="00036CF6" w:rsidRDefault="00E73CA3" w:rsidP="00036CF6">
      <w:pPr>
        <w:keepNext/>
        <w:keepLines/>
        <w:jc w:val="both"/>
        <w:rPr>
          <w:rFonts w:ascii="Tahoma" w:hAnsi="Tahoma" w:cs="Tahoma"/>
        </w:rPr>
      </w:pPr>
      <w:r w:rsidRPr="00036CF6">
        <w:rPr>
          <w:rFonts w:ascii="Tahoma" w:hAnsi="Tahoma" w:cs="Tahoma"/>
        </w:rPr>
        <w:t xml:space="preserve">Ponudnik mora </w:t>
      </w:r>
      <w:r w:rsidRPr="00036CF6">
        <w:rPr>
          <w:rFonts w:ascii="Tahoma" w:hAnsi="Tahoma" w:cs="Tahoma"/>
          <w:b/>
        </w:rPr>
        <w:t>ponudbeni predračun</w:t>
      </w:r>
      <w:r w:rsidRPr="00036CF6">
        <w:rPr>
          <w:rFonts w:ascii="Tahoma" w:hAnsi="Tahoma" w:cs="Tahoma"/>
        </w:rPr>
        <w:t xml:space="preserve"> izpolniti, natisniti in podpisati, </w:t>
      </w:r>
      <w:r w:rsidRPr="00036CF6">
        <w:rPr>
          <w:rFonts w:ascii="Tahoma" w:hAnsi="Tahoma" w:cs="Tahoma"/>
          <w:u w:val="single"/>
        </w:rPr>
        <w:t>ter ga naložiti v</w:t>
      </w:r>
      <w:r w:rsidRPr="00036CF6">
        <w:rPr>
          <w:rFonts w:ascii="Tahoma" w:hAnsi="Tahoma" w:cs="Tahoma"/>
          <w:b/>
          <w:u w:val="single"/>
        </w:rPr>
        <w:t xml:space="preserve"> Razdelek »DOKUMENTI«, del »Ostale priloge«</w:t>
      </w:r>
      <w:r w:rsidRPr="00036CF6">
        <w:rPr>
          <w:rFonts w:ascii="Tahoma" w:hAnsi="Tahoma" w:cs="Tahoma"/>
        </w:rPr>
        <w:t xml:space="preserve">. Zaželeno je, da ponudnik priloži identičen ponudbeni predračun </w:t>
      </w:r>
      <w:r w:rsidR="00607A8F" w:rsidRPr="00036CF6">
        <w:rPr>
          <w:rFonts w:ascii="Tahoma" w:hAnsi="Tahoma" w:cs="Tahoma"/>
          <w:u w:val="single"/>
        </w:rPr>
        <w:t xml:space="preserve">še </w:t>
      </w:r>
      <w:r w:rsidRPr="00036CF6">
        <w:rPr>
          <w:rFonts w:ascii="Tahoma" w:hAnsi="Tahoma" w:cs="Tahoma"/>
          <w:u w:val="single"/>
        </w:rPr>
        <w:t>v elektronski (Excel) obliki</w:t>
      </w:r>
      <w:r w:rsidR="00FA7BC3">
        <w:rPr>
          <w:rFonts w:ascii="Tahoma" w:hAnsi="Tahoma" w:cs="Tahoma"/>
          <w:u w:val="single"/>
        </w:rPr>
        <w:t>.</w:t>
      </w:r>
    </w:p>
    <w:p w14:paraId="5E3ED3D1" w14:textId="77777777" w:rsidR="00E73CA3" w:rsidRPr="00036CF6" w:rsidRDefault="00E73CA3" w:rsidP="00036CF6">
      <w:pPr>
        <w:keepNext/>
        <w:keepLines/>
        <w:jc w:val="both"/>
        <w:rPr>
          <w:rFonts w:ascii="Tahoma" w:hAnsi="Tahoma" w:cs="Tahoma"/>
        </w:rPr>
      </w:pPr>
      <w:r w:rsidRPr="00036CF6">
        <w:rPr>
          <w:rFonts w:ascii="Tahoma" w:hAnsi="Tahoma" w:cs="Tahoma"/>
        </w:rPr>
        <w:t xml:space="preserve"> </w:t>
      </w:r>
    </w:p>
    <w:p w14:paraId="7F4C3976" w14:textId="57D7D9CD" w:rsidR="00E73CA3" w:rsidRPr="00036CF6" w:rsidRDefault="00E73CA3" w:rsidP="00036CF6">
      <w:pPr>
        <w:keepNext/>
        <w:keepLines/>
        <w:jc w:val="both"/>
        <w:rPr>
          <w:rFonts w:ascii="Tahoma" w:hAnsi="Tahoma" w:cs="Tahoma"/>
          <w:u w:val="single"/>
        </w:rPr>
      </w:pPr>
      <w:r w:rsidRPr="00036CF6">
        <w:rPr>
          <w:rFonts w:ascii="Tahoma" w:hAnsi="Tahoma" w:cs="Tahoma"/>
          <w:u w:val="single"/>
        </w:rPr>
        <w:t xml:space="preserve">Ponudnik mora upoštevati </w:t>
      </w:r>
      <w:r w:rsidR="00FA7BC3">
        <w:rPr>
          <w:rFonts w:ascii="Tahoma" w:hAnsi="Tahoma" w:cs="Tahoma"/>
          <w:u w:val="single"/>
        </w:rPr>
        <w:t xml:space="preserve">tehnične </w:t>
      </w:r>
      <w:r w:rsidRPr="00036CF6">
        <w:rPr>
          <w:rFonts w:ascii="Tahoma" w:hAnsi="Tahoma" w:cs="Tahoma"/>
          <w:u w:val="single"/>
        </w:rPr>
        <w:t>zahteve</w:t>
      </w:r>
      <w:r w:rsidR="00FA7BC3">
        <w:rPr>
          <w:rFonts w:ascii="Tahoma" w:hAnsi="Tahoma" w:cs="Tahoma"/>
          <w:u w:val="single"/>
        </w:rPr>
        <w:t>, ki so navedene v posamezni postavki ponudbenega predračuna.</w:t>
      </w:r>
    </w:p>
    <w:p w14:paraId="35675332" w14:textId="57EF6E71" w:rsidR="00C9342F" w:rsidRDefault="00C9342F" w:rsidP="00036CF6">
      <w:pPr>
        <w:keepNext/>
        <w:keepLines/>
        <w:ind w:right="-284"/>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C9342F" w:rsidRPr="00453F38" w14:paraId="60025D35" w14:textId="77777777" w:rsidTr="00CB44C1">
        <w:trPr>
          <w:trHeight w:val="284"/>
        </w:trPr>
        <w:tc>
          <w:tcPr>
            <w:tcW w:w="599" w:type="dxa"/>
            <w:tcBorders>
              <w:top w:val="single" w:sz="4" w:space="0" w:color="auto"/>
              <w:bottom w:val="single" w:sz="4" w:space="0" w:color="auto"/>
              <w:right w:val="nil"/>
            </w:tcBorders>
          </w:tcPr>
          <w:p w14:paraId="459897D3" w14:textId="77777777" w:rsidR="00C9342F" w:rsidRPr="00453F38" w:rsidRDefault="00C9342F" w:rsidP="00115A30">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0A0541D0" w14:textId="77777777" w:rsidR="00C9342F" w:rsidRPr="00453F38" w:rsidRDefault="00C9342F" w:rsidP="00115A30">
            <w:pPr>
              <w:keepNext/>
              <w:keepLines/>
              <w:jc w:val="both"/>
              <w:rPr>
                <w:rFonts w:ascii="Tahoma" w:hAnsi="Tahoma" w:cs="Tahoma"/>
              </w:rPr>
            </w:pPr>
            <w:r w:rsidRPr="00036CF6">
              <w:rPr>
                <w:rFonts w:ascii="Tahoma" w:hAnsi="Tahoma" w:cs="Tahoma"/>
                <w:noProof/>
              </w:rPr>
              <w:t>ESPD – PONUDNIK/GLAVNI PARTNER</w:t>
            </w:r>
          </w:p>
        </w:tc>
        <w:tc>
          <w:tcPr>
            <w:tcW w:w="851" w:type="dxa"/>
            <w:tcBorders>
              <w:top w:val="single" w:sz="4" w:space="0" w:color="auto"/>
              <w:left w:val="single" w:sz="4" w:space="0" w:color="auto"/>
              <w:bottom w:val="single" w:sz="4" w:space="0" w:color="auto"/>
              <w:right w:val="nil"/>
            </w:tcBorders>
          </w:tcPr>
          <w:p w14:paraId="06BA78F8"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3ABF829C" w14:textId="77777777" w:rsidR="00C9342F" w:rsidRPr="00453F38" w:rsidRDefault="00C9342F" w:rsidP="00CB44C1">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3/1</w:t>
            </w:r>
          </w:p>
        </w:tc>
      </w:tr>
    </w:tbl>
    <w:p w14:paraId="64E980BD" w14:textId="35C9D52F" w:rsidR="00FA7BC3" w:rsidRDefault="00FA7BC3" w:rsidP="00FA7BC3">
      <w:pPr>
        <w:keepNext/>
        <w:keepLines/>
        <w:spacing w:before="120"/>
        <w:ind w:right="57"/>
        <w:jc w:val="both"/>
        <w:rPr>
          <w:rFonts w:ascii="Tahoma" w:hAnsi="Tahoma" w:cs="Tahoma"/>
        </w:rPr>
      </w:pPr>
      <w:r>
        <w:rPr>
          <w:rFonts w:ascii="Tahoma" w:hAnsi="Tahoma" w:cs="Tahoma"/>
        </w:rPr>
        <w:t>Ponudnik</w:t>
      </w:r>
      <w:r w:rsidRPr="00453F38">
        <w:rPr>
          <w:rFonts w:ascii="Tahoma" w:hAnsi="Tahoma" w:cs="Tahoma"/>
        </w:rPr>
        <w:t xml:space="preserve"> predloži ESPD obrazec v skladu z določili razpisne dokumentacije (v </w:t>
      </w:r>
      <w:proofErr w:type="spellStart"/>
      <w:r w:rsidRPr="00453F38">
        <w:rPr>
          <w:rFonts w:ascii="Tahoma" w:hAnsi="Tahoma" w:cs="Tahoma"/>
        </w:rPr>
        <w:t>xml</w:t>
      </w:r>
      <w:proofErr w:type="spellEnd"/>
      <w:r w:rsidRPr="00453F38">
        <w:rPr>
          <w:rFonts w:ascii="Tahoma" w:hAnsi="Tahoma" w:cs="Tahoma"/>
        </w:rPr>
        <w:t xml:space="preserve">. in/ali </w:t>
      </w:r>
      <w:proofErr w:type="spellStart"/>
      <w:r w:rsidRPr="00453F38">
        <w:rPr>
          <w:rFonts w:ascii="Tahoma" w:hAnsi="Tahoma" w:cs="Tahoma"/>
        </w:rPr>
        <w:t>pdf</w:t>
      </w:r>
      <w:proofErr w:type="spellEnd"/>
      <w:r w:rsidRPr="00453F38">
        <w:rPr>
          <w:rFonts w:ascii="Tahoma" w:hAnsi="Tahoma" w:cs="Tahoma"/>
        </w:rPr>
        <w:t xml:space="preserve">. obliki). </w:t>
      </w:r>
    </w:p>
    <w:p w14:paraId="47361CDD" w14:textId="69DCD9DB" w:rsidR="00FA7BC3" w:rsidRDefault="00FA7BC3" w:rsidP="00FA7BC3">
      <w:pPr>
        <w:keepNext/>
        <w:keepLines/>
        <w:spacing w:before="120"/>
        <w:ind w:right="57"/>
        <w:jc w:val="both"/>
        <w:rPr>
          <w:rFonts w:ascii="Tahoma" w:hAnsi="Tahoma" w:cs="Tahoma"/>
        </w:rPr>
      </w:pPr>
    </w:p>
    <w:p w14:paraId="589EA1BD" w14:textId="77777777" w:rsidR="00062772" w:rsidRPr="00453F38" w:rsidRDefault="00062772" w:rsidP="00FA7BC3">
      <w:pPr>
        <w:keepNext/>
        <w:keepLines/>
        <w:spacing w:before="120"/>
        <w:ind w:right="57"/>
        <w:jc w:val="both"/>
        <w:rPr>
          <w:rFonts w:ascii="Tahoma" w:hAnsi="Tahoma" w:cs="Tahoma"/>
        </w:rPr>
      </w:pPr>
    </w:p>
    <w:p w14:paraId="330963E4" w14:textId="77777777" w:rsidR="00C9342F" w:rsidRDefault="00C9342F"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C9342F" w:rsidRPr="00453F38" w14:paraId="2E839700" w14:textId="77777777" w:rsidTr="00CB44C1">
        <w:trPr>
          <w:trHeight w:val="284"/>
        </w:trPr>
        <w:tc>
          <w:tcPr>
            <w:tcW w:w="599" w:type="dxa"/>
            <w:tcBorders>
              <w:top w:val="single" w:sz="4" w:space="0" w:color="auto"/>
              <w:bottom w:val="single" w:sz="4" w:space="0" w:color="auto"/>
              <w:right w:val="nil"/>
            </w:tcBorders>
          </w:tcPr>
          <w:p w14:paraId="7D75FF3D" w14:textId="77777777" w:rsidR="00C9342F" w:rsidRPr="00453F38" w:rsidRDefault="00C9342F" w:rsidP="00115A30">
            <w:pPr>
              <w:keepNext/>
              <w:keepLines/>
              <w:jc w:val="right"/>
              <w:rPr>
                <w:rFonts w:ascii="Tahoma" w:hAnsi="Tahoma" w:cs="Tahoma"/>
              </w:rPr>
            </w:pPr>
            <w:r w:rsidRPr="00453F38">
              <w:lastRenderedPageBreak/>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32CDC6D7" w14:textId="77777777" w:rsidR="00C9342F" w:rsidRPr="00453F38" w:rsidRDefault="00C9342F" w:rsidP="00115A30">
            <w:pPr>
              <w:keepNext/>
              <w:keepLines/>
              <w:jc w:val="both"/>
              <w:rPr>
                <w:rFonts w:ascii="Tahoma" w:hAnsi="Tahoma" w:cs="Tahoma"/>
                <w:noProof/>
              </w:rPr>
            </w:pPr>
            <w:r w:rsidRPr="00036CF6">
              <w:rPr>
                <w:rFonts w:ascii="Tahoma" w:hAnsi="Tahoma" w:cs="Tahoma"/>
                <w:noProof/>
              </w:rPr>
              <w:t>ESPD – OSTALI SODELUJOČI</w:t>
            </w:r>
          </w:p>
        </w:tc>
        <w:tc>
          <w:tcPr>
            <w:tcW w:w="851" w:type="dxa"/>
            <w:tcBorders>
              <w:top w:val="single" w:sz="4" w:space="0" w:color="auto"/>
              <w:left w:val="single" w:sz="4" w:space="0" w:color="auto"/>
              <w:bottom w:val="single" w:sz="4" w:space="0" w:color="auto"/>
              <w:right w:val="nil"/>
            </w:tcBorders>
          </w:tcPr>
          <w:p w14:paraId="1B51ED5D"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310BD8A9" w14:textId="77777777" w:rsidR="00C9342F" w:rsidRPr="00453F38" w:rsidRDefault="00C9342F" w:rsidP="00CB44C1">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3/2</w:t>
            </w:r>
          </w:p>
        </w:tc>
      </w:tr>
    </w:tbl>
    <w:p w14:paraId="0E475A34" w14:textId="405E910E" w:rsidR="00FA7BC3" w:rsidRPr="00FA7BC3" w:rsidRDefault="00FA7BC3" w:rsidP="00FA7BC3">
      <w:pPr>
        <w:keepNext/>
        <w:keepLines/>
        <w:spacing w:before="120"/>
        <w:jc w:val="both"/>
        <w:rPr>
          <w:rFonts w:ascii="Tahoma" w:hAnsi="Tahoma" w:cs="Tahoma"/>
        </w:rPr>
      </w:pPr>
      <w:r w:rsidRPr="00FA7BC3">
        <w:rPr>
          <w:rFonts w:ascii="Tahoma" w:hAnsi="Tahoma" w:cs="Tahoma"/>
        </w:rPr>
        <w:t>Ponudnik z</w:t>
      </w:r>
      <w:r w:rsidR="007E1A47" w:rsidRPr="00FA7BC3">
        <w:rPr>
          <w:rFonts w:ascii="Tahoma" w:hAnsi="Tahoma" w:cs="Tahoma"/>
        </w:rPr>
        <w:t xml:space="preserve">a vse v ponudbi navedene </w:t>
      </w:r>
      <w:r w:rsidR="007E1A47" w:rsidRPr="00FA7BC3">
        <w:rPr>
          <w:rFonts w:ascii="Tahoma" w:hAnsi="Tahoma" w:cs="Tahoma"/>
          <w:u w:val="single"/>
        </w:rPr>
        <w:t>partnerje</w:t>
      </w:r>
      <w:r w:rsidR="007E1A47" w:rsidRPr="00FA7BC3">
        <w:rPr>
          <w:rFonts w:ascii="Tahoma" w:hAnsi="Tahoma" w:cs="Tahoma"/>
        </w:rPr>
        <w:t xml:space="preserve"> (v primeru skupne ponudbe), in/ali </w:t>
      </w:r>
      <w:r w:rsidR="007E1A47" w:rsidRPr="00FA7BC3">
        <w:rPr>
          <w:rFonts w:ascii="Tahoma" w:hAnsi="Tahoma" w:cs="Tahoma"/>
          <w:u w:val="single"/>
        </w:rPr>
        <w:t>podizvajalce</w:t>
      </w:r>
      <w:r w:rsidR="007E1A47" w:rsidRPr="00FA7BC3">
        <w:rPr>
          <w:rFonts w:ascii="Tahoma" w:hAnsi="Tahoma" w:cs="Tahoma"/>
        </w:rPr>
        <w:t xml:space="preserve"> (če ponudnik izvaja javno naročilo s podizvajalci) in/ali </w:t>
      </w:r>
      <w:r w:rsidR="007E1A47" w:rsidRPr="00FA7BC3">
        <w:rPr>
          <w:rFonts w:ascii="Tahoma" w:hAnsi="Tahoma" w:cs="Tahoma"/>
          <w:u w:val="single"/>
        </w:rPr>
        <w:t>subjekte, katerih zmogljivost uporablja ponudnik</w:t>
      </w:r>
      <w:r w:rsidR="007E1A47" w:rsidRPr="00FA7BC3">
        <w:rPr>
          <w:rFonts w:ascii="Tahoma" w:hAnsi="Tahoma" w:cs="Tahoma"/>
        </w:rPr>
        <w:t xml:space="preserve"> (v kolikor bo ponudnik uporabil zmogljivosti drugih subjektov za izvedbo javnega naročila),</w:t>
      </w:r>
      <w:r w:rsidRPr="00FA7BC3">
        <w:rPr>
          <w:rFonts w:ascii="Tahoma" w:hAnsi="Tahoma" w:cs="Tahoma"/>
        </w:rPr>
        <w:t xml:space="preserve"> predloži ESPD obrazec v skladu z določili razpisne dokumentacije (v </w:t>
      </w:r>
      <w:proofErr w:type="spellStart"/>
      <w:r w:rsidRPr="00FA7BC3">
        <w:rPr>
          <w:rFonts w:ascii="Tahoma" w:hAnsi="Tahoma" w:cs="Tahoma"/>
        </w:rPr>
        <w:t>xml</w:t>
      </w:r>
      <w:proofErr w:type="spellEnd"/>
      <w:r w:rsidRPr="00FA7BC3">
        <w:rPr>
          <w:rFonts w:ascii="Tahoma" w:hAnsi="Tahoma" w:cs="Tahoma"/>
        </w:rPr>
        <w:t xml:space="preserve">. in/ali </w:t>
      </w:r>
      <w:proofErr w:type="spellStart"/>
      <w:r w:rsidRPr="00FA7BC3">
        <w:rPr>
          <w:rFonts w:ascii="Tahoma" w:hAnsi="Tahoma" w:cs="Tahoma"/>
        </w:rPr>
        <w:t>pdf</w:t>
      </w:r>
      <w:proofErr w:type="spellEnd"/>
      <w:r w:rsidRPr="00FA7BC3">
        <w:rPr>
          <w:rFonts w:ascii="Tahoma" w:hAnsi="Tahoma" w:cs="Tahoma"/>
        </w:rPr>
        <w:t xml:space="preserve">. obliki). </w:t>
      </w:r>
    </w:p>
    <w:p w14:paraId="59DD1448" w14:textId="77777777" w:rsidR="007E1A47" w:rsidRPr="00036CF6" w:rsidRDefault="007E1A47"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C9342F" w:rsidRPr="00453F38" w14:paraId="6EB9EE93" w14:textId="77777777" w:rsidTr="00CB44C1">
        <w:trPr>
          <w:trHeight w:val="284"/>
        </w:trPr>
        <w:tc>
          <w:tcPr>
            <w:tcW w:w="599" w:type="dxa"/>
            <w:tcBorders>
              <w:top w:val="single" w:sz="4" w:space="0" w:color="auto"/>
              <w:bottom w:val="single" w:sz="4" w:space="0" w:color="auto"/>
              <w:right w:val="nil"/>
            </w:tcBorders>
          </w:tcPr>
          <w:p w14:paraId="6A61F937" w14:textId="77777777" w:rsidR="00C9342F" w:rsidRPr="00453F38" w:rsidRDefault="00C9342F" w:rsidP="00115A30">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4BA299B5" w14:textId="77777777" w:rsidR="00C9342F" w:rsidRPr="00453F38" w:rsidRDefault="00C9342F" w:rsidP="00115A30">
            <w:pPr>
              <w:keepNext/>
              <w:keepLines/>
              <w:jc w:val="both"/>
              <w:rPr>
                <w:rFonts w:ascii="Tahoma" w:hAnsi="Tahoma" w:cs="Tahoma"/>
              </w:rPr>
            </w:pPr>
            <w:r w:rsidRPr="00036CF6">
              <w:rPr>
                <w:rFonts w:ascii="Tahoma" w:hAnsi="Tahoma" w:cs="Tahoma"/>
                <w:noProof/>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37EF8FB8"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7C694CF3" w14:textId="77777777" w:rsidR="00C9342F" w:rsidRPr="00453F38" w:rsidRDefault="00C9342F" w:rsidP="00CB44C1">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3/3</w:t>
            </w:r>
          </w:p>
        </w:tc>
      </w:tr>
    </w:tbl>
    <w:p w14:paraId="41A2CE3B" w14:textId="488A1923" w:rsidR="007E1A47" w:rsidRPr="00036CF6" w:rsidRDefault="007E1A47" w:rsidP="00FA7BC3">
      <w:pPr>
        <w:keepNext/>
        <w:keepLines/>
        <w:spacing w:before="120"/>
        <w:jc w:val="both"/>
        <w:rPr>
          <w:rFonts w:ascii="Tahoma" w:hAnsi="Tahoma" w:cs="Tahoma"/>
        </w:rPr>
      </w:pPr>
      <w:r w:rsidRPr="00036CF6">
        <w:rPr>
          <w:rFonts w:ascii="Tahoma" w:hAnsi="Tahoma" w:cs="Tahoma"/>
        </w:rPr>
        <w:t xml:space="preserve">Ponudnik, posamezni člani (partnerji) skupine ponudnikov v okviru skupne ponudbe, vsi v ponudbi navedeni podizvajalci in </w:t>
      </w:r>
      <w:r w:rsidRPr="00036CF6">
        <w:rPr>
          <w:rFonts w:ascii="Tahoma" w:hAnsi="Tahoma" w:cs="Tahoma"/>
          <w:iCs/>
        </w:rPr>
        <w:t>subjekti, katerih zmogljivost uporablja ponudnik</w:t>
      </w:r>
      <w:r w:rsidRPr="00036CF6">
        <w:rPr>
          <w:rFonts w:ascii="Tahoma" w:hAnsi="Tahoma" w:cs="Tahoma"/>
        </w:rPr>
        <w:t xml:space="preserve"> morajo obrazec izjave izpolniti in podpisati, </w:t>
      </w:r>
      <w:r w:rsidRPr="00036CF6">
        <w:rPr>
          <w:rFonts w:ascii="Tahoma" w:hAnsi="Tahoma" w:cs="Tahoma"/>
          <w:u w:val="single"/>
        </w:rPr>
        <w:t>ter naložiti v</w:t>
      </w:r>
      <w:r w:rsidRPr="00036CF6">
        <w:rPr>
          <w:rFonts w:ascii="Tahoma" w:hAnsi="Tahoma" w:cs="Tahoma"/>
          <w:b/>
          <w:u w:val="single"/>
        </w:rPr>
        <w:t xml:space="preserve"> </w:t>
      </w:r>
      <w:r w:rsidR="0027124E" w:rsidRPr="00036CF6">
        <w:rPr>
          <w:rFonts w:ascii="Tahoma" w:hAnsi="Tahoma" w:cs="Tahoma"/>
          <w:b/>
          <w:u w:val="single"/>
        </w:rPr>
        <w:t>Razdelek »DOKUMENTI«, del »Ostale priloge«</w:t>
      </w:r>
      <w:r w:rsidRPr="00036CF6">
        <w:rPr>
          <w:rFonts w:ascii="Tahoma" w:hAnsi="Tahoma" w:cs="Tahoma"/>
        </w:rPr>
        <w:t>.</w:t>
      </w:r>
    </w:p>
    <w:p w14:paraId="1DCE7524" w14:textId="1C80BA73" w:rsidR="007E1A47" w:rsidRDefault="007E1A47"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C9342F" w:rsidRPr="00453F38" w14:paraId="37730C2B" w14:textId="77777777" w:rsidTr="00CB44C1">
        <w:trPr>
          <w:trHeight w:val="284"/>
        </w:trPr>
        <w:tc>
          <w:tcPr>
            <w:tcW w:w="599" w:type="dxa"/>
            <w:tcBorders>
              <w:top w:val="single" w:sz="4" w:space="0" w:color="auto"/>
              <w:bottom w:val="single" w:sz="4" w:space="0" w:color="auto"/>
              <w:right w:val="nil"/>
            </w:tcBorders>
          </w:tcPr>
          <w:p w14:paraId="03FE91EE" w14:textId="77777777" w:rsidR="00C9342F" w:rsidRPr="00453F38" w:rsidRDefault="00C9342F" w:rsidP="00115A30">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5830FCD9" w14:textId="77777777" w:rsidR="00C9342F" w:rsidRPr="00453F38" w:rsidRDefault="00C9342F" w:rsidP="00115A30">
            <w:pPr>
              <w:keepNext/>
              <w:keepLines/>
              <w:jc w:val="both"/>
              <w:rPr>
                <w:rFonts w:ascii="Tahoma" w:hAnsi="Tahoma" w:cs="Tahoma"/>
              </w:rPr>
            </w:pPr>
            <w:r w:rsidRPr="006A18E0">
              <w:rPr>
                <w:rFonts w:ascii="Tahoma" w:hAnsi="Tahoma" w:cs="Tahoma"/>
              </w:rPr>
              <w:t>PRAVNI AKT O SKUPNI IZVEDBI NAROČILA</w:t>
            </w:r>
          </w:p>
        </w:tc>
        <w:tc>
          <w:tcPr>
            <w:tcW w:w="850" w:type="dxa"/>
            <w:tcBorders>
              <w:top w:val="single" w:sz="4" w:space="0" w:color="auto"/>
              <w:bottom w:val="single" w:sz="4" w:space="0" w:color="auto"/>
              <w:right w:val="nil"/>
            </w:tcBorders>
          </w:tcPr>
          <w:p w14:paraId="6A61032C"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26C38FDE"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4</w:t>
            </w:r>
          </w:p>
        </w:tc>
      </w:tr>
    </w:tbl>
    <w:p w14:paraId="03760588" w14:textId="65E229E2" w:rsidR="007E1A47" w:rsidRDefault="00837CF9" w:rsidP="00FA7BC3">
      <w:pPr>
        <w:keepNext/>
        <w:keepLines/>
        <w:spacing w:before="120"/>
        <w:jc w:val="both"/>
        <w:rPr>
          <w:rFonts w:ascii="Tahoma" w:hAnsi="Tahoma" w:cs="Tahoma"/>
        </w:rPr>
      </w:pPr>
      <w:r w:rsidRPr="00036CF6">
        <w:rPr>
          <w:rFonts w:ascii="Tahoma" w:hAnsi="Tahoma" w:cs="Tahoma"/>
        </w:rPr>
        <w:t>Pod Prilogo 4 se priloži pravni akt o skupni izvedbi naročila, podpisan in žigosan s strani vseh ponudnikov, ki sodelujejo pri izvedbi naročila.</w:t>
      </w:r>
    </w:p>
    <w:p w14:paraId="2F6EB3C9" w14:textId="77777777" w:rsidR="00837CF9" w:rsidRPr="00036CF6" w:rsidRDefault="00837CF9"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C9342F" w:rsidRPr="00453F38" w14:paraId="1DA8F026" w14:textId="77777777" w:rsidTr="00CB44C1">
        <w:trPr>
          <w:trHeight w:val="284"/>
        </w:trPr>
        <w:tc>
          <w:tcPr>
            <w:tcW w:w="599" w:type="dxa"/>
            <w:tcBorders>
              <w:top w:val="single" w:sz="4" w:space="0" w:color="auto"/>
              <w:bottom w:val="single" w:sz="4" w:space="0" w:color="auto"/>
              <w:right w:val="nil"/>
            </w:tcBorders>
          </w:tcPr>
          <w:p w14:paraId="7752B24B" w14:textId="77777777" w:rsidR="00C9342F" w:rsidRPr="00453F38" w:rsidRDefault="00C9342F" w:rsidP="00115A30">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3A8ECDAD" w14:textId="77777777" w:rsidR="00C9342F" w:rsidRPr="00453F38" w:rsidRDefault="00C9342F" w:rsidP="00115A30">
            <w:pPr>
              <w:keepNext/>
              <w:keepLines/>
              <w:jc w:val="both"/>
              <w:rPr>
                <w:rFonts w:ascii="Tahoma" w:hAnsi="Tahoma" w:cs="Tahoma"/>
              </w:rPr>
            </w:pPr>
            <w:r>
              <w:rPr>
                <w:rFonts w:ascii="Tahoma" w:hAnsi="Tahoma" w:cs="Tahoma"/>
              </w:rPr>
              <w:t>SEZNAM PODIZVAJALCEV IN ZAHTEVA ZA NEPOSREDNA PLAČILA</w:t>
            </w:r>
          </w:p>
        </w:tc>
        <w:tc>
          <w:tcPr>
            <w:tcW w:w="850" w:type="dxa"/>
            <w:tcBorders>
              <w:top w:val="single" w:sz="4" w:space="0" w:color="auto"/>
              <w:bottom w:val="single" w:sz="4" w:space="0" w:color="auto"/>
              <w:right w:val="nil"/>
            </w:tcBorders>
          </w:tcPr>
          <w:p w14:paraId="1375308E"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11D46EBC"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5</w:t>
            </w:r>
          </w:p>
        </w:tc>
      </w:tr>
    </w:tbl>
    <w:p w14:paraId="5D5D5321" w14:textId="341A2B2D" w:rsidR="007E1A47" w:rsidRPr="00036CF6" w:rsidRDefault="007E1A47" w:rsidP="00036CF6">
      <w:pPr>
        <w:keepNext/>
        <w:keepLines/>
        <w:jc w:val="both"/>
        <w:rPr>
          <w:rFonts w:ascii="Tahoma" w:hAnsi="Tahoma" w:cs="Tahoma"/>
        </w:rPr>
      </w:pPr>
      <w:r w:rsidRPr="00036CF6">
        <w:rPr>
          <w:rFonts w:ascii="Tahoma" w:hAnsi="Tahoma" w:cs="Tahoma"/>
        </w:rPr>
        <w:t>Če bo ponudnik izvajal javno naročilo s podizvajalci, mora ravnati v skladu s 94. členom ZJN-3 ter za vse navedene podizvajalce predložiti izpolnjeno in podpisani Prilogo 5</w:t>
      </w:r>
      <w:r w:rsidR="00C9342F">
        <w:rPr>
          <w:rFonts w:ascii="Tahoma" w:hAnsi="Tahoma" w:cs="Tahoma"/>
        </w:rPr>
        <w:t xml:space="preserve"> ter Obrazec 3 k prilogi 5.</w:t>
      </w:r>
    </w:p>
    <w:p w14:paraId="604AFA05" w14:textId="77777777" w:rsidR="007E1A47" w:rsidRPr="00036CF6" w:rsidRDefault="007E1A47" w:rsidP="00036CF6">
      <w:pPr>
        <w:keepNext/>
        <w:keepLines/>
        <w:jc w:val="both"/>
        <w:rPr>
          <w:rFonts w:ascii="Tahoma" w:hAnsi="Tahoma" w:cs="Tahoma"/>
        </w:rPr>
      </w:pPr>
    </w:p>
    <w:p w14:paraId="37667446" w14:textId="77777777" w:rsidR="007E1A47" w:rsidRPr="00036CF6" w:rsidRDefault="007E1A47" w:rsidP="00036CF6">
      <w:pPr>
        <w:keepNext/>
        <w:keepLines/>
        <w:jc w:val="both"/>
        <w:rPr>
          <w:rFonts w:ascii="Tahoma" w:hAnsi="Tahoma" w:cs="Tahoma"/>
        </w:rPr>
      </w:pPr>
      <w:r w:rsidRPr="00036CF6">
        <w:rPr>
          <w:rFonts w:ascii="Tahoma" w:hAnsi="Tahoma" w:cs="Tahoma"/>
        </w:rPr>
        <w:t xml:space="preserve">Kadar namerava ponudnik izvesti javno naročilo </w:t>
      </w:r>
      <w:r w:rsidRPr="00036CF6">
        <w:rPr>
          <w:rFonts w:ascii="Tahoma" w:hAnsi="Tahoma" w:cs="Tahoma"/>
          <w:u w:val="single"/>
        </w:rPr>
        <w:t>s podizvajalcem, ki zahteva neposredno plačilo</w:t>
      </w:r>
      <w:r w:rsidRPr="00036CF6">
        <w:rPr>
          <w:rFonts w:ascii="Tahoma" w:hAnsi="Tahoma" w:cs="Tahoma"/>
        </w:rPr>
        <w:t xml:space="preserve"> v skladu s 94. členom ZJN-3, je potrebno izpolniti tudi Obrazca 1 in 2 k prilogi 5.</w:t>
      </w:r>
    </w:p>
    <w:p w14:paraId="70876ED4" w14:textId="77777777" w:rsidR="007E1A47" w:rsidRPr="00036CF6" w:rsidRDefault="007E1A47" w:rsidP="00036CF6">
      <w:pPr>
        <w:keepNext/>
        <w:keepLines/>
        <w:jc w:val="both"/>
        <w:rPr>
          <w:rFonts w:ascii="Tahoma" w:hAnsi="Tahoma" w:cs="Tahoma"/>
        </w:rPr>
      </w:pPr>
    </w:p>
    <w:p w14:paraId="16B3AD36" w14:textId="77777777" w:rsidR="002A40D3" w:rsidRPr="00036CF6" w:rsidRDefault="007E1A47" w:rsidP="00036CF6">
      <w:pPr>
        <w:keepNext/>
        <w:keepLines/>
        <w:jc w:val="both"/>
        <w:rPr>
          <w:rFonts w:ascii="Tahoma" w:hAnsi="Tahoma" w:cs="Tahoma"/>
          <w:u w:val="single"/>
        </w:rPr>
      </w:pPr>
      <w:r w:rsidRPr="00036CF6">
        <w:rPr>
          <w:rFonts w:ascii="Tahoma" w:hAnsi="Tahoma" w:cs="Tahoma"/>
        </w:rPr>
        <w:t xml:space="preserve">Ponudnik razmnoži potrebno število izvodov vseh obrazcev. Obrazce je potrebno naložiti v </w:t>
      </w:r>
      <w:r w:rsidR="0027124E" w:rsidRPr="00036CF6">
        <w:rPr>
          <w:rFonts w:ascii="Tahoma" w:hAnsi="Tahoma" w:cs="Tahoma"/>
          <w:b/>
        </w:rPr>
        <w:t>Razdelek »DOKUMENTI«, del »Ostale priloge«</w:t>
      </w:r>
      <w:r w:rsidRPr="00036CF6">
        <w:rPr>
          <w:rFonts w:ascii="Tahoma" w:hAnsi="Tahoma" w:cs="Tahoma"/>
        </w:rPr>
        <w:t xml:space="preserve">. </w:t>
      </w:r>
      <w:r w:rsidRPr="00036CF6">
        <w:rPr>
          <w:rFonts w:ascii="Tahoma" w:hAnsi="Tahoma" w:cs="Tahoma"/>
          <w:u w:val="single"/>
        </w:rPr>
        <w:t xml:space="preserve">V kolikor ponudnik ne oddaja ponudbe z nobenim podizvajalcem, priloge ni potrebno izpolni. </w:t>
      </w:r>
    </w:p>
    <w:p w14:paraId="416F709C" w14:textId="6B3FF573" w:rsidR="00C9342F" w:rsidRDefault="00C9342F" w:rsidP="00036CF6">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C9342F" w:rsidRPr="00453F38" w14:paraId="18A1D772" w14:textId="77777777" w:rsidTr="00CB44C1">
        <w:trPr>
          <w:trHeight w:val="284"/>
        </w:trPr>
        <w:tc>
          <w:tcPr>
            <w:tcW w:w="599" w:type="dxa"/>
            <w:tcBorders>
              <w:top w:val="single" w:sz="4" w:space="0" w:color="auto"/>
              <w:left w:val="single" w:sz="4" w:space="0" w:color="auto"/>
              <w:bottom w:val="single" w:sz="4" w:space="0" w:color="auto"/>
              <w:right w:val="nil"/>
            </w:tcBorders>
          </w:tcPr>
          <w:p w14:paraId="08784C86" w14:textId="77777777" w:rsidR="00C9342F" w:rsidRPr="00495F77" w:rsidRDefault="00C9342F" w:rsidP="00115A30">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0A1C6CA0" w14:textId="77777777" w:rsidR="00C9342F" w:rsidRPr="00453F38" w:rsidRDefault="00C9342F" w:rsidP="00115A30">
            <w:pPr>
              <w:keepNext/>
              <w:keepLines/>
              <w:jc w:val="both"/>
              <w:rPr>
                <w:rFonts w:ascii="Tahoma" w:hAnsi="Tahoma" w:cs="Tahoma"/>
              </w:rPr>
            </w:pPr>
            <w:r w:rsidRPr="00453F38">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7F7FF596"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6AFD75EC" w14:textId="77777777" w:rsidR="00C9342F" w:rsidRPr="00453F38" w:rsidRDefault="00C9342F" w:rsidP="00CB44C1">
            <w:pPr>
              <w:keepNext/>
              <w:keepLines/>
              <w:jc w:val="right"/>
              <w:rPr>
                <w:rFonts w:ascii="Tahoma" w:hAnsi="Tahoma" w:cs="Tahoma"/>
                <w:b/>
                <w:iCs/>
              </w:rPr>
            </w:pPr>
            <w:r>
              <w:rPr>
                <w:rFonts w:ascii="Tahoma" w:hAnsi="Tahoma" w:cs="Tahoma"/>
                <w:b/>
                <w:iCs/>
              </w:rPr>
              <w:t>6</w:t>
            </w:r>
          </w:p>
        </w:tc>
      </w:tr>
    </w:tbl>
    <w:p w14:paraId="6DACA630" w14:textId="77777777" w:rsidR="007E1A47" w:rsidRPr="00036CF6" w:rsidRDefault="007E1A47" w:rsidP="00FA7BC3">
      <w:pPr>
        <w:keepNext/>
        <w:keepLines/>
        <w:spacing w:before="120"/>
        <w:jc w:val="both"/>
        <w:rPr>
          <w:rFonts w:ascii="Tahoma" w:hAnsi="Tahoma" w:cs="Tahoma"/>
        </w:rPr>
      </w:pPr>
      <w:r w:rsidRPr="00036CF6">
        <w:rPr>
          <w:rFonts w:ascii="Tahoma" w:hAnsi="Tahoma" w:cs="Tahoma"/>
        </w:rPr>
        <w:t xml:space="preserve">Ponudnik mora prilogo izpolniti in podpisati, v kolikor uporabi zmogljivost drugih subjektov za izvedbo javnega naročila, </w:t>
      </w:r>
      <w:r w:rsidRPr="00036CF6">
        <w:rPr>
          <w:rFonts w:ascii="Tahoma" w:hAnsi="Tahoma" w:cs="Tahoma"/>
          <w:u w:val="single"/>
        </w:rPr>
        <w:t>ki niso partner/ji v primeru skupne ponudbe ali podizvajalec/ci</w:t>
      </w:r>
      <w:r w:rsidRPr="00036CF6">
        <w:rPr>
          <w:rFonts w:ascii="Tahoma" w:hAnsi="Tahoma" w:cs="Tahoma"/>
        </w:rPr>
        <w:t>.</w:t>
      </w:r>
    </w:p>
    <w:p w14:paraId="1370760D" w14:textId="77777777" w:rsidR="00BA38F2" w:rsidRPr="00036CF6" w:rsidRDefault="00BA38F2" w:rsidP="00036CF6">
      <w:pPr>
        <w:keepNext/>
        <w:keepLines/>
        <w:jc w:val="both"/>
        <w:rPr>
          <w:rFonts w:ascii="Tahoma" w:hAnsi="Tahoma" w:cs="Tahoma"/>
        </w:rPr>
      </w:pPr>
    </w:p>
    <w:p w14:paraId="7D911AE4" w14:textId="60FB2C62" w:rsidR="007E3718" w:rsidRDefault="007E1A47" w:rsidP="00036CF6">
      <w:pPr>
        <w:keepNext/>
        <w:keepLines/>
        <w:jc w:val="both"/>
        <w:rPr>
          <w:rFonts w:ascii="Tahoma" w:hAnsi="Tahoma" w:cs="Tahoma"/>
          <w:u w:val="single"/>
        </w:rPr>
      </w:pPr>
      <w:r w:rsidRPr="00036CF6">
        <w:rPr>
          <w:rFonts w:ascii="Tahoma" w:hAnsi="Tahoma" w:cs="Tahoma"/>
        </w:rPr>
        <w:t xml:space="preserve">Ponudnik razmnoži potrebno število izvodov vseh obrazcev. Obrazce je potrebno naložiti v </w:t>
      </w:r>
      <w:r w:rsidR="0027124E" w:rsidRPr="00036CF6">
        <w:rPr>
          <w:rFonts w:ascii="Tahoma" w:hAnsi="Tahoma" w:cs="Tahoma"/>
          <w:b/>
        </w:rPr>
        <w:t>Razdelek »DOKUMENTI«, del »Ostale priloge«</w:t>
      </w:r>
      <w:r w:rsidRPr="00036CF6">
        <w:rPr>
          <w:rFonts w:ascii="Tahoma" w:hAnsi="Tahoma" w:cs="Tahoma"/>
          <w:b/>
        </w:rPr>
        <w:t>.</w:t>
      </w:r>
      <w:r w:rsidRPr="00036CF6">
        <w:rPr>
          <w:rFonts w:ascii="Tahoma" w:hAnsi="Tahoma" w:cs="Tahoma"/>
        </w:rPr>
        <w:t xml:space="preserve"> </w:t>
      </w:r>
      <w:r w:rsidRPr="00036CF6">
        <w:rPr>
          <w:rFonts w:ascii="Tahoma" w:hAnsi="Tahoma" w:cs="Tahoma"/>
          <w:u w:val="single"/>
        </w:rPr>
        <w:t xml:space="preserve">V kolikor ponudnik ne bo uporabil zmogljivosti drugih subjektov za izvedbo javnega naročila, priloge ni potrebno izpolni. </w:t>
      </w:r>
    </w:p>
    <w:p w14:paraId="12444885" w14:textId="77777777" w:rsidR="00C9342F" w:rsidRDefault="00C9342F" w:rsidP="005E4397">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C9342F" w:rsidRPr="00453F38" w14:paraId="5CC02C51" w14:textId="77777777" w:rsidTr="00CB44C1">
        <w:trPr>
          <w:trHeight w:val="284"/>
        </w:trPr>
        <w:tc>
          <w:tcPr>
            <w:tcW w:w="599" w:type="dxa"/>
            <w:tcBorders>
              <w:top w:val="single" w:sz="4" w:space="0" w:color="auto"/>
              <w:left w:val="single" w:sz="4" w:space="0" w:color="auto"/>
              <w:bottom w:val="single" w:sz="4" w:space="0" w:color="auto"/>
              <w:right w:val="nil"/>
            </w:tcBorders>
          </w:tcPr>
          <w:p w14:paraId="431E795F" w14:textId="77777777" w:rsidR="00C9342F" w:rsidRPr="00495F77" w:rsidRDefault="00C9342F" w:rsidP="00115A30">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0322F9F9" w14:textId="77777777" w:rsidR="00C9342F" w:rsidRPr="00453F38" w:rsidRDefault="00C9342F" w:rsidP="00115A30">
            <w:pPr>
              <w:keepNext/>
              <w:keepLines/>
              <w:jc w:val="both"/>
              <w:rPr>
                <w:rFonts w:ascii="Tahoma" w:hAnsi="Tahoma" w:cs="Tahoma"/>
              </w:rPr>
            </w:pPr>
            <w:r>
              <w:rPr>
                <w:rFonts w:ascii="Tahoma" w:hAnsi="Tahoma" w:cs="Tahoma"/>
              </w:rPr>
              <w:t>SEZNAM REFERENC</w:t>
            </w:r>
            <w:r w:rsidRPr="00453F38">
              <w:rPr>
                <w:rFonts w:ascii="Tahoma" w:hAnsi="Tahoma" w:cs="Tahoma"/>
              </w:rPr>
              <w:t xml:space="preserve">  </w:t>
            </w:r>
          </w:p>
        </w:tc>
        <w:tc>
          <w:tcPr>
            <w:tcW w:w="912" w:type="dxa"/>
            <w:tcBorders>
              <w:top w:val="single" w:sz="4" w:space="0" w:color="auto"/>
              <w:left w:val="single" w:sz="4" w:space="0" w:color="auto"/>
              <w:bottom w:val="single" w:sz="4" w:space="0" w:color="auto"/>
              <w:right w:val="nil"/>
            </w:tcBorders>
          </w:tcPr>
          <w:p w14:paraId="6FDC6B5E"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760FF1E7" w14:textId="77777777" w:rsidR="00C9342F" w:rsidRPr="00453F38" w:rsidRDefault="00C9342F" w:rsidP="00CB44C1">
            <w:pPr>
              <w:keepNext/>
              <w:keepLines/>
              <w:jc w:val="right"/>
              <w:rPr>
                <w:rFonts w:ascii="Tahoma" w:hAnsi="Tahoma" w:cs="Tahoma"/>
                <w:b/>
                <w:iCs/>
              </w:rPr>
            </w:pPr>
            <w:r>
              <w:rPr>
                <w:rFonts w:ascii="Tahoma" w:hAnsi="Tahoma" w:cs="Tahoma"/>
                <w:b/>
                <w:iCs/>
              </w:rPr>
              <w:t>7</w:t>
            </w:r>
          </w:p>
        </w:tc>
      </w:tr>
    </w:tbl>
    <w:p w14:paraId="2295EE8B" w14:textId="4454DB40" w:rsidR="005E4397" w:rsidRDefault="005E4397" w:rsidP="005E4397">
      <w:pPr>
        <w:keepNext/>
        <w:keepLines/>
        <w:jc w:val="both"/>
        <w:rPr>
          <w:rFonts w:ascii="Tahoma" w:hAnsi="Tahoma" w:cs="Tahoma"/>
          <w:b/>
        </w:rPr>
      </w:pPr>
      <w:r w:rsidRPr="00036CF6">
        <w:rPr>
          <w:rFonts w:ascii="Tahoma" w:hAnsi="Tahoma" w:cs="Tahoma"/>
        </w:rPr>
        <w:t xml:space="preserve">Ponudnik mora v Prilogi </w:t>
      </w:r>
      <w:r w:rsidR="00217E5E">
        <w:rPr>
          <w:rFonts w:ascii="Tahoma" w:hAnsi="Tahoma" w:cs="Tahoma"/>
        </w:rPr>
        <w:t>7</w:t>
      </w:r>
      <w:r w:rsidRPr="00036CF6">
        <w:rPr>
          <w:rFonts w:ascii="Tahoma" w:hAnsi="Tahoma" w:cs="Tahoma"/>
        </w:rPr>
        <w:t xml:space="preserve"> navesti pridobljene reference za predmetno javno naročilo. Ponudnik razmnoži potrebno število izvodov obrazcev. Obrazce je potrebno naložiti v </w:t>
      </w:r>
      <w:r w:rsidRPr="00036CF6">
        <w:rPr>
          <w:rFonts w:ascii="Tahoma" w:hAnsi="Tahoma" w:cs="Tahoma"/>
          <w:b/>
        </w:rPr>
        <w:t>Razdelek »DOKUMENTI«, del »Ostale priloge«.</w:t>
      </w:r>
    </w:p>
    <w:p w14:paraId="7AC37A38" w14:textId="77777777" w:rsidR="00C9342F" w:rsidRDefault="00C9342F" w:rsidP="005E4397">
      <w:pPr>
        <w:keepNext/>
        <w:keepLines/>
        <w:ind w:right="-285"/>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C9342F" w:rsidRPr="00453F38" w14:paraId="42B21C95" w14:textId="77777777" w:rsidTr="00CB44C1">
        <w:trPr>
          <w:trHeight w:val="284"/>
        </w:trPr>
        <w:tc>
          <w:tcPr>
            <w:tcW w:w="599" w:type="dxa"/>
            <w:tcBorders>
              <w:top w:val="single" w:sz="4" w:space="0" w:color="auto"/>
              <w:left w:val="single" w:sz="4" w:space="0" w:color="auto"/>
              <w:bottom w:val="single" w:sz="4" w:space="0" w:color="auto"/>
              <w:right w:val="nil"/>
            </w:tcBorders>
          </w:tcPr>
          <w:p w14:paraId="3922D610" w14:textId="77777777" w:rsidR="00C9342F" w:rsidRPr="00495F77" w:rsidRDefault="00C9342F" w:rsidP="00115A30">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087AF976" w14:textId="77777777" w:rsidR="00C9342F" w:rsidRPr="00453F38" w:rsidRDefault="00C9342F" w:rsidP="00115A30">
            <w:pPr>
              <w:keepNext/>
              <w:keepLines/>
              <w:jc w:val="both"/>
              <w:rPr>
                <w:rFonts w:ascii="Tahoma" w:hAnsi="Tahoma" w:cs="Tahoma"/>
              </w:rPr>
            </w:pPr>
            <w:r w:rsidRPr="00036CF6">
              <w:rPr>
                <w:rFonts w:ascii="Tahoma" w:hAnsi="Tahoma" w:cs="Tahoma"/>
              </w:rPr>
              <w:t>POTRDITEV REFERENC S STRANI POSAMEZNIH NAROČNIKOV</w:t>
            </w:r>
          </w:p>
        </w:tc>
        <w:tc>
          <w:tcPr>
            <w:tcW w:w="912" w:type="dxa"/>
            <w:tcBorders>
              <w:top w:val="single" w:sz="4" w:space="0" w:color="auto"/>
              <w:left w:val="single" w:sz="4" w:space="0" w:color="auto"/>
              <w:bottom w:val="single" w:sz="4" w:space="0" w:color="auto"/>
              <w:right w:val="nil"/>
            </w:tcBorders>
          </w:tcPr>
          <w:p w14:paraId="70C0C894"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2EDBD61F" w14:textId="77777777" w:rsidR="00C9342F" w:rsidRPr="00453F38" w:rsidRDefault="00C9342F" w:rsidP="00CB44C1">
            <w:pPr>
              <w:keepNext/>
              <w:keepLines/>
              <w:jc w:val="right"/>
              <w:rPr>
                <w:rFonts w:ascii="Tahoma" w:hAnsi="Tahoma" w:cs="Tahoma"/>
                <w:b/>
                <w:iCs/>
              </w:rPr>
            </w:pPr>
            <w:r>
              <w:rPr>
                <w:rFonts w:ascii="Tahoma" w:hAnsi="Tahoma" w:cs="Tahoma"/>
                <w:b/>
                <w:iCs/>
              </w:rPr>
              <w:t>8</w:t>
            </w:r>
          </w:p>
        </w:tc>
      </w:tr>
    </w:tbl>
    <w:p w14:paraId="3B5454C0" w14:textId="48D88C69" w:rsidR="005E4397" w:rsidRPr="00036CF6" w:rsidRDefault="005E4397" w:rsidP="00FA7BC3">
      <w:pPr>
        <w:keepNext/>
        <w:keepLines/>
        <w:spacing w:before="120"/>
        <w:jc w:val="both"/>
        <w:rPr>
          <w:rFonts w:ascii="Tahoma" w:hAnsi="Tahoma" w:cs="Tahoma"/>
        </w:rPr>
      </w:pPr>
      <w:r w:rsidRPr="00036CF6">
        <w:rPr>
          <w:rFonts w:ascii="Tahoma" w:hAnsi="Tahoma" w:cs="Tahoma"/>
        </w:rPr>
        <w:t xml:space="preserve">V prilogi ponudnik priloži izpolnjene in podpisane obrazce za reference, ki jih ponudnik navaja v Prilogi </w:t>
      </w:r>
      <w:r w:rsidR="00217E5E">
        <w:rPr>
          <w:rFonts w:ascii="Tahoma" w:hAnsi="Tahoma" w:cs="Tahoma"/>
        </w:rPr>
        <w:t>7</w:t>
      </w:r>
      <w:r w:rsidRPr="00036CF6">
        <w:rPr>
          <w:rFonts w:ascii="Tahoma" w:hAnsi="Tahoma" w:cs="Tahoma"/>
        </w:rPr>
        <w:t>.</w:t>
      </w:r>
    </w:p>
    <w:p w14:paraId="2827BFC6" w14:textId="1353F152" w:rsidR="005E4397" w:rsidRDefault="005E4397" w:rsidP="005E4397">
      <w:pPr>
        <w:keepNext/>
        <w:keepLines/>
        <w:jc w:val="both"/>
        <w:rPr>
          <w:rFonts w:ascii="Tahoma" w:hAnsi="Tahoma" w:cs="Tahoma"/>
          <w:b/>
        </w:rPr>
      </w:pPr>
      <w:r w:rsidRPr="00036CF6">
        <w:rPr>
          <w:rFonts w:ascii="Tahoma" w:hAnsi="Tahoma" w:cs="Tahoma"/>
        </w:rPr>
        <w:t xml:space="preserve">Ponudnik razmnoži potrebno število izvodov obrazcev. Obrazce je potrebno naložiti v </w:t>
      </w:r>
      <w:r w:rsidRPr="00036CF6">
        <w:rPr>
          <w:rFonts w:ascii="Tahoma" w:hAnsi="Tahoma" w:cs="Tahoma"/>
          <w:b/>
        </w:rPr>
        <w:t>Razdelek »DOKUMENTI«, del »Ostale priloge«.</w:t>
      </w:r>
    </w:p>
    <w:p w14:paraId="52B2797E" w14:textId="77777777" w:rsidR="00C9342F" w:rsidRDefault="00C9342F" w:rsidP="00824496">
      <w:pPr>
        <w:keepNext/>
        <w:keepLines/>
        <w:jc w:val="both"/>
        <w:rPr>
          <w:rFonts w:ascii="Tahoma" w:eastAsia="Calibri" w:hAnsi="Tahoma" w:cs="Tahoma"/>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C9342F" w:rsidRPr="00453F38" w14:paraId="565795F5" w14:textId="77777777" w:rsidTr="00CB44C1">
        <w:trPr>
          <w:trHeight w:val="284"/>
        </w:trPr>
        <w:tc>
          <w:tcPr>
            <w:tcW w:w="599" w:type="dxa"/>
            <w:tcBorders>
              <w:top w:val="single" w:sz="4" w:space="0" w:color="auto"/>
              <w:left w:val="single" w:sz="4" w:space="0" w:color="auto"/>
              <w:bottom w:val="single" w:sz="4" w:space="0" w:color="auto"/>
              <w:right w:val="nil"/>
            </w:tcBorders>
          </w:tcPr>
          <w:p w14:paraId="579E95ED" w14:textId="77777777" w:rsidR="00C9342F" w:rsidRPr="00495F77" w:rsidRDefault="00C9342F" w:rsidP="00115A30">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79EA9676" w14:textId="77777777" w:rsidR="00C9342F" w:rsidRPr="00453F38" w:rsidRDefault="00C9342F" w:rsidP="00115A30">
            <w:pPr>
              <w:keepNext/>
              <w:keepLines/>
              <w:jc w:val="both"/>
              <w:rPr>
                <w:rFonts w:ascii="Tahoma" w:hAnsi="Tahoma" w:cs="Tahoma"/>
              </w:rPr>
            </w:pPr>
            <w:r>
              <w:rPr>
                <w:rFonts w:ascii="Tahoma" w:hAnsi="Tahoma" w:cs="Tahoma"/>
              </w:rPr>
              <w:t>TEHNIČNA SPOSOBNOST</w:t>
            </w:r>
          </w:p>
        </w:tc>
        <w:tc>
          <w:tcPr>
            <w:tcW w:w="912" w:type="dxa"/>
            <w:tcBorders>
              <w:top w:val="single" w:sz="4" w:space="0" w:color="auto"/>
              <w:left w:val="single" w:sz="4" w:space="0" w:color="auto"/>
              <w:bottom w:val="single" w:sz="4" w:space="0" w:color="auto"/>
              <w:right w:val="nil"/>
            </w:tcBorders>
          </w:tcPr>
          <w:p w14:paraId="379B2640"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561748FB" w14:textId="77777777" w:rsidR="00C9342F" w:rsidRPr="00453F38" w:rsidRDefault="00C9342F" w:rsidP="00CB44C1">
            <w:pPr>
              <w:keepNext/>
              <w:keepLines/>
              <w:jc w:val="right"/>
              <w:rPr>
                <w:rFonts w:ascii="Tahoma" w:hAnsi="Tahoma" w:cs="Tahoma"/>
                <w:b/>
                <w:iCs/>
              </w:rPr>
            </w:pPr>
            <w:r>
              <w:rPr>
                <w:rFonts w:ascii="Tahoma" w:hAnsi="Tahoma" w:cs="Tahoma"/>
                <w:b/>
                <w:iCs/>
              </w:rPr>
              <w:t>9</w:t>
            </w:r>
          </w:p>
        </w:tc>
      </w:tr>
    </w:tbl>
    <w:p w14:paraId="34223FE6" w14:textId="4D8A6CC1" w:rsidR="00824496" w:rsidRPr="00824496" w:rsidRDefault="00824496" w:rsidP="00FA7BC3">
      <w:pPr>
        <w:keepNext/>
        <w:keepLines/>
        <w:spacing w:before="120"/>
        <w:jc w:val="both"/>
        <w:rPr>
          <w:rFonts w:ascii="Tahoma" w:eastAsia="Calibri" w:hAnsi="Tahoma" w:cs="Tahoma"/>
          <w:lang w:eastAsia="en-US"/>
        </w:rPr>
      </w:pPr>
      <w:r w:rsidRPr="00824496">
        <w:rPr>
          <w:rFonts w:ascii="Tahoma" w:eastAsia="Calibri" w:hAnsi="Tahoma" w:cs="Tahoma"/>
          <w:lang w:eastAsia="en-US"/>
        </w:rPr>
        <w:t>Ponudnik priloži (scan v .</w:t>
      </w:r>
      <w:proofErr w:type="spellStart"/>
      <w:r w:rsidRPr="00824496">
        <w:rPr>
          <w:rFonts w:ascii="Tahoma" w:eastAsia="Calibri" w:hAnsi="Tahoma" w:cs="Tahoma"/>
          <w:lang w:eastAsia="en-US"/>
        </w:rPr>
        <w:t>pdf</w:t>
      </w:r>
      <w:proofErr w:type="spellEnd"/>
      <w:r w:rsidRPr="00824496">
        <w:rPr>
          <w:rFonts w:ascii="Tahoma" w:eastAsia="Calibri" w:hAnsi="Tahoma" w:cs="Tahoma"/>
          <w:lang w:eastAsia="en-US"/>
        </w:rPr>
        <w:t xml:space="preserve"> formatu):</w:t>
      </w:r>
    </w:p>
    <w:p w14:paraId="220F6CF2" w14:textId="77777777" w:rsidR="00824496" w:rsidRP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 xml:space="preserve">Potrdilo/a, da je ponudnik strokovno </w:t>
      </w:r>
      <w:r w:rsidRPr="00824496">
        <w:rPr>
          <w:rFonts w:ascii="Tahoma" w:eastAsia="Calibri" w:hAnsi="Tahoma" w:cs="Tahoma"/>
          <w:bCs/>
          <w:lang w:eastAsia="en-US"/>
        </w:rPr>
        <w:t>usposobljen za vzdrževanje</w:t>
      </w:r>
      <w:r w:rsidRPr="00824496">
        <w:rPr>
          <w:rFonts w:ascii="Tahoma" w:eastAsia="Calibri" w:hAnsi="Tahoma" w:cs="Tahoma"/>
          <w:lang w:eastAsia="en-US"/>
        </w:rPr>
        <w:t xml:space="preserve"> sistema stabilnega gašenja MULTIMON ali potrdilo, da je ponudnik </w:t>
      </w:r>
      <w:r w:rsidRPr="00824496">
        <w:rPr>
          <w:rFonts w:ascii="Tahoma" w:eastAsia="Calibri" w:hAnsi="Tahoma" w:cs="Tahoma"/>
          <w:bCs/>
          <w:lang w:eastAsia="en-US"/>
        </w:rPr>
        <w:t>pooblaščeni zastopnik in serviser</w:t>
      </w:r>
      <w:r w:rsidRPr="00824496">
        <w:rPr>
          <w:rFonts w:ascii="Tahoma" w:eastAsia="Calibri" w:hAnsi="Tahoma" w:cs="Tahoma"/>
          <w:lang w:eastAsia="en-US"/>
        </w:rPr>
        <w:t xml:space="preserve"> za črpalke KAGEMA/KSB, alarmne ventilske postaje TYCO in mešalnike penila FIREDOS,</w:t>
      </w:r>
    </w:p>
    <w:p w14:paraId="44D34BE4" w14:textId="77777777" w:rsidR="00824496" w:rsidRP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Potrdilo o registraciji za opravljanje dejavnosti, ki je predmet javnega naročila,</w:t>
      </w:r>
    </w:p>
    <w:p w14:paraId="2BD7E1F3" w14:textId="3F46782E" w:rsidR="00824496" w:rsidRDefault="00824496" w:rsidP="00FA7BC3">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 xml:space="preserve">Fotokopija </w:t>
      </w:r>
      <w:r w:rsidRPr="00824496">
        <w:rPr>
          <w:rFonts w:ascii="Tahoma" w:eastAsia="Calibri" w:hAnsi="Tahoma" w:cs="Tahoma"/>
          <w:bCs/>
          <w:lang w:eastAsia="en-US"/>
        </w:rPr>
        <w:t>licence za izdelavo in servisiranje sistemov stabilnega gašenja</w:t>
      </w:r>
      <w:r w:rsidR="00FA7BC3">
        <w:rPr>
          <w:rFonts w:ascii="Tahoma" w:eastAsia="Calibri" w:hAnsi="Tahoma" w:cs="Tahoma"/>
          <w:bCs/>
          <w:lang w:eastAsia="en-US"/>
        </w:rPr>
        <w:t>.</w:t>
      </w:r>
    </w:p>
    <w:p w14:paraId="0D7D55BB" w14:textId="77777777" w:rsidR="00062772" w:rsidRPr="00FA7BC3" w:rsidRDefault="00062772" w:rsidP="00062772">
      <w:pPr>
        <w:keepNext/>
        <w:keepLines/>
        <w:jc w:val="both"/>
        <w:rPr>
          <w:rFonts w:ascii="Tahoma" w:eastAsia="Calibri" w:hAnsi="Tahoma" w:cs="Tahoma"/>
          <w:bCs/>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C9342F" w:rsidRPr="00453F38" w14:paraId="077EA064" w14:textId="77777777" w:rsidTr="00CB44C1">
        <w:trPr>
          <w:trHeight w:val="284"/>
        </w:trPr>
        <w:tc>
          <w:tcPr>
            <w:tcW w:w="599" w:type="dxa"/>
            <w:tcBorders>
              <w:top w:val="single" w:sz="4" w:space="0" w:color="auto"/>
              <w:left w:val="single" w:sz="4" w:space="0" w:color="auto"/>
              <w:bottom w:val="single" w:sz="4" w:space="0" w:color="auto"/>
              <w:right w:val="nil"/>
            </w:tcBorders>
          </w:tcPr>
          <w:p w14:paraId="06A54522" w14:textId="77777777" w:rsidR="00C9342F" w:rsidRPr="00495F77" w:rsidRDefault="00C9342F" w:rsidP="00115A30">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0D59D8A2" w14:textId="77777777" w:rsidR="00C9342F" w:rsidRPr="00453F38" w:rsidRDefault="00C9342F" w:rsidP="00115A30">
            <w:pPr>
              <w:keepNext/>
              <w:keepLines/>
              <w:jc w:val="both"/>
              <w:rPr>
                <w:rFonts w:ascii="Tahoma" w:hAnsi="Tahoma" w:cs="Tahoma"/>
              </w:rPr>
            </w:pPr>
            <w:r>
              <w:rPr>
                <w:rFonts w:ascii="Tahoma" w:hAnsi="Tahoma" w:cs="Tahoma"/>
              </w:rPr>
              <w:t>POTRDILO O OGLEDU LOKACIJE</w:t>
            </w:r>
          </w:p>
        </w:tc>
        <w:tc>
          <w:tcPr>
            <w:tcW w:w="850" w:type="dxa"/>
            <w:tcBorders>
              <w:top w:val="single" w:sz="4" w:space="0" w:color="auto"/>
              <w:left w:val="single" w:sz="4" w:space="0" w:color="auto"/>
              <w:bottom w:val="single" w:sz="4" w:space="0" w:color="auto"/>
              <w:right w:val="nil"/>
            </w:tcBorders>
          </w:tcPr>
          <w:p w14:paraId="4AD889EE" w14:textId="77777777" w:rsidR="00C9342F" w:rsidRPr="00453F38" w:rsidRDefault="00C9342F"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70304972" w14:textId="77777777" w:rsidR="00C9342F" w:rsidRPr="00453F38" w:rsidRDefault="00C9342F" w:rsidP="00CB44C1">
            <w:pPr>
              <w:keepNext/>
              <w:keepLines/>
              <w:jc w:val="right"/>
              <w:rPr>
                <w:rFonts w:ascii="Tahoma" w:hAnsi="Tahoma" w:cs="Tahoma"/>
                <w:b/>
                <w:iCs/>
              </w:rPr>
            </w:pPr>
            <w:r>
              <w:rPr>
                <w:rFonts w:ascii="Tahoma" w:hAnsi="Tahoma" w:cs="Tahoma"/>
                <w:b/>
                <w:iCs/>
              </w:rPr>
              <w:t>10</w:t>
            </w:r>
          </w:p>
        </w:tc>
      </w:tr>
    </w:tbl>
    <w:p w14:paraId="747F0ADC" w14:textId="289CB773" w:rsidR="00824496" w:rsidRDefault="00824496" w:rsidP="00FA7BC3">
      <w:pPr>
        <w:keepNext/>
        <w:keepLines/>
        <w:spacing w:before="120"/>
        <w:jc w:val="both"/>
        <w:rPr>
          <w:rFonts w:ascii="Tahoma" w:eastAsia="Calibri" w:hAnsi="Tahoma" w:cs="Tahoma"/>
          <w:lang w:eastAsia="en-US"/>
        </w:rPr>
      </w:pPr>
      <w:r w:rsidRPr="00824496">
        <w:rPr>
          <w:rFonts w:ascii="Tahoma" w:eastAsia="Calibri" w:hAnsi="Tahoma" w:cs="Tahoma"/>
          <w:lang w:eastAsia="en-US"/>
        </w:rPr>
        <w:t>Ponudnik v ponudbi priloži s strani predstavnika naročnika podpisano potrdilo o ogledu lokacije.</w:t>
      </w:r>
    </w:p>
    <w:p w14:paraId="13384497" w14:textId="77777777" w:rsidR="00FE1523" w:rsidRDefault="00FE1523"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FE1523" w:rsidRPr="00453F38" w14:paraId="0AAA30F3" w14:textId="77777777" w:rsidTr="00CB44C1">
        <w:trPr>
          <w:trHeight w:val="284"/>
        </w:trPr>
        <w:tc>
          <w:tcPr>
            <w:tcW w:w="599" w:type="dxa"/>
            <w:tcBorders>
              <w:top w:val="single" w:sz="4" w:space="0" w:color="auto"/>
              <w:left w:val="single" w:sz="4" w:space="0" w:color="auto"/>
              <w:bottom w:val="single" w:sz="4" w:space="0" w:color="auto"/>
              <w:right w:val="nil"/>
            </w:tcBorders>
          </w:tcPr>
          <w:p w14:paraId="1BD7A306" w14:textId="77777777" w:rsidR="00FE1523" w:rsidRPr="00495F77" w:rsidRDefault="00FE1523" w:rsidP="00115A30">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3A95DD3E" w14:textId="77777777" w:rsidR="00FE1523" w:rsidRPr="00453F38" w:rsidRDefault="00FE1523" w:rsidP="00115A30">
            <w:pPr>
              <w:keepNext/>
              <w:keepLines/>
              <w:jc w:val="both"/>
              <w:rPr>
                <w:rFonts w:ascii="Tahoma" w:hAnsi="Tahoma" w:cs="Tahoma"/>
              </w:rPr>
            </w:pPr>
            <w:r>
              <w:rPr>
                <w:rFonts w:ascii="Tahoma" w:hAnsi="Tahoma" w:cs="Tahoma"/>
              </w:rPr>
              <w:t>VZOREV OKVIRNEGA SPORAZUMA</w:t>
            </w:r>
          </w:p>
        </w:tc>
        <w:tc>
          <w:tcPr>
            <w:tcW w:w="850" w:type="dxa"/>
            <w:tcBorders>
              <w:top w:val="single" w:sz="4" w:space="0" w:color="auto"/>
              <w:left w:val="single" w:sz="4" w:space="0" w:color="auto"/>
              <w:bottom w:val="single" w:sz="4" w:space="0" w:color="auto"/>
              <w:right w:val="nil"/>
            </w:tcBorders>
          </w:tcPr>
          <w:p w14:paraId="225578FA" w14:textId="77777777" w:rsidR="00FE1523" w:rsidRPr="00453F38" w:rsidRDefault="00FE1523"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440EE669" w14:textId="77777777" w:rsidR="00FE1523" w:rsidRPr="00453F38" w:rsidRDefault="00FE1523" w:rsidP="00CB44C1">
            <w:pPr>
              <w:keepNext/>
              <w:keepLines/>
              <w:jc w:val="right"/>
              <w:rPr>
                <w:rFonts w:ascii="Tahoma" w:hAnsi="Tahoma" w:cs="Tahoma"/>
                <w:b/>
                <w:iCs/>
              </w:rPr>
            </w:pPr>
            <w:r>
              <w:rPr>
                <w:rFonts w:ascii="Tahoma" w:hAnsi="Tahoma" w:cs="Tahoma"/>
                <w:b/>
                <w:iCs/>
              </w:rPr>
              <w:t>11</w:t>
            </w:r>
          </w:p>
        </w:tc>
      </w:tr>
    </w:tbl>
    <w:p w14:paraId="25BEF39C" w14:textId="059651B7" w:rsidR="00883D7D" w:rsidRDefault="00883D7D" w:rsidP="00FA7BC3">
      <w:pPr>
        <w:keepNext/>
        <w:keepLines/>
        <w:spacing w:before="120"/>
        <w:jc w:val="both"/>
        <w:rPr>
          <w:rFonts w:ascii="Tahoma" w:hAnsi="Tahoma" w:cs="Tahoma"/>
        </w:rPr>
      </w:pPr>
      <w:r w:rsidRPr="00036CF6">
        <w:rPr>
          <w:rFonts w:ascii="Tahoma" w:hAnsi="Tahoma" w:cs="Tahoma"/>
        </w:rPr>
        <w:t xml:space="preserve">Vzorec okvirnega sporazuma je sestavni del razpisne dokumentacije. Ponudnik s </w:t>
      </w:r>
      <w:r w:rsidR="004E0A36" w:rsidRPr="00036CF6">
        <w:rPr>
          <w:rFonts w:ascii="Tahoma" w:hAnsi="Tahoma" w:cs="Tahoma"/>
        </w:rPr>
        <w:t xml:space="preserve">predložitvijo izpolnjenega </w:t>
      </w:r>
      <w:r w:rsidR="004E0A36" w:rsidRPr="00036CF6">
        <w:rPr>
          <w:rFonts w:ascii="Tahoma" w:hAnsi="Tahoma" w:cs="Tahoma"/>
          <w:color w:val="000000" w:themeColor="text1"/>
        </w:rPr>
        <w:t xml:space="preserve">ESPD s strani vseh gospodarskih subjektov v ponudbi, </w:t>
      </w:r>
      <w:r w:rsidRPr="00036CF6">
        <w:rPr>
          <w:rFonts w:ascii="Tahoma" w:hAnsi="Tahoma" w:cs="Tahoma"/>
        </w:rPr>
        <w:t xml:space="preserve">potrdi, da se strinja z vsebino vzorca okvirnega sporazuma, </w:t>
      </w:r>
      <w:r w:rsidRPr="00036CF6">
        <w:rPr>
          <w:rFonts w:ascii="Tahoma" w:hAnsi="Tahoma" w:cs="Tahoma"/>
          <w:u w:val="single"/>
        </w:rPr>
        <w:t xml:space="preserve">zato ga k ponudbeni dokumentaciji ponudniku </w:t>
      </w:r>
      <w:r w:rsidRPr="00036CF6">
        <w:rPr>
          <w:rFonts w:ascii="Tahoma" w:hAnsi="Tahoma" w:cs="Tahoma"/>
          <w:b/>
          <w:u w:val="single"/>
        </w:rPr>
        <w:t>ni</w:t>
      </w:r>
      <w:r w:rsidRPr="00036CF6">
        <w:rPr>
          <w:rFonts w:ascii="Tahoma" w:hAnsi="Tahoma" w:cs="Tahoma"/>
          <w:u w:val="single"/>
        </w:rPr>
        <w:t xml:space="preserve"> potrebno priložiti</w:t>
      </w:r>
      <w:r w:rsidRPr="00036CF6">
        <w:rPr>
          <w:rFonts w:ascii="Tahoma" w:hAnsi="Tahoma" w:cs="Tahoma"/>
        </w:rPr>
        <w:t xml:space="preserve">.    </w:t>
      </w:r>
    </w:p>
    <w:p w14:paraId="29945CF3" w14:textId="77777777" w:rsidR="00883D7D" w:rsidRPr="00036CF6" w:rsidRDefault="00883D7D"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FE1523" w:rsidRPr="00453F38" w14:paraId="18888A0A" w14:textId="77777777" w:rsidTr="00CB44C1">
        <w:trPr>
          <w:trHeight w:val="284"/>
        </w:trPr>
        <w:tc>
          <w:tcPr>
            <w:tcW w:w="599" w:type="dxa"/>
            <w:tcBorders>
              <w:top w:val="single" w:sz="4" w:space="0" w:color="auto"/>
              <w:left w:val="single" w:sz="4" w:space="0" w:color="auto"/>
              <w:bottom w:val="single" w:sz="4" w:space="0" w:color="auto"/>
              <w:right w:val="nil"/>
            </w:tcBorders>
          </w:tcPr>
          <w:p w14:paraId="47F160B4" w14:textId="77777777" w:rsidR="00FE1523" w:rsidRPr="00495F77" w:rsidRDefault="00FE1523" w:rsidP="00115A30">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1217B58E" w14:textId="77777777" w:rsidR="00FE1523" w:rsidRPr="00453F38" w:rsidRDefault="00FE1523" w:rsidP="00115A30">
            <w:pPr>
              <w:keepNext/>
              <w:keepLines/>
              <w:jc w:val="both"/>
              <w:rPr>
                <w:rFonts w:ascii="Tahoma" w:hAnsi="Tahoma" w:cs="Tahoma"/>
              </w:rPr>
            </w:pPr>
            <w:r w:rsidRPr="00036CF6">
              <w:rPr>
                <w:rFonts w:ascii="Tahoma" w:hAnsi="Tahoma" w:cs="Tahoma"/>
              </w:rPr>
              <w:t>VZOREC FINANČNEGA ZAVAROVANJA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329CCC19" w14:textId="77777777" w:rsidR="00FE1523" w:rsidRPr="00453F38" w:rsidRDefault="00FE1523" w:rsidP="00CB44C1">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444EA7CF" w14:textId="77777777" w:rsidR="00FE1523" w:rsidRPr="00453F38" w:rsidRDefault="00FE1523" w:rsidP="00CB44C1">
            <w:pPr>
              <w:keepNext/>
              <w:keepLines/>
              <w:jc w:val="right"/>
              <w:rPr>
                <w:rFonts w:ascii="Tahoma" w:hAnsi="Tahoma" w:cs="Tahoma"/>
                <w:b/>
                <w:iCs/>
              </w:rPr>
            </w:pPr>
            <w:r>
              <w:rPr>
                <w:rFonts w:ascii="Tahoma" w:hAnsi="Tahoma" w:cs="Tahoma"/>
                <w:b/>
                <w:iCs/>
              </w:rPr>
              <w:t>12</w:t>
            </w:r>
          </w:p>
        </w:tc>
      </w:tr>
    </w:tbl>
    <w:p w14:paraId="4A6C4BDD" w14:textId="0AC4571D" w:rsidR="007E1A47" w:rsidRPr="00036CF6" w:rsidRDefault="007E1A47" w:rsidP="00FA7BC3">
      <w:pPr>
        <w:keepNext/>
        <w:keepLines/>
        <w:spacing w:before="120"/>
        <w:jc w:val="both"/>
        <w:rPr>
          <w:rFonts w:ascii="Tahoma" w:hAnsi="Tahoma" w:cs="Tahoma"/>
        </w:rPr>
      </w:pPr>
      <w:r w:rsidRPr="00036CF6">
        <w:rPr>
          <w:rFonts w:ascii="Tahoma" w:hAnsi="Tahoma" w:cs="Tahoma"/>
        </w:rPr>
        <w:t xml:space="preserve">V prilogi je priložen vzorec finančnega zavarovanja za dobro izvedbo obveznosti iz okvirnega sporazuma, ki ga bo moral izbrani ponudnik (v skladu z zahtevami razpisne dokumentacije) predložiti naročniku. </w:t>
      </w:r>
    </w:p>
    <w:p w14:paraId="37A72930" w14:textId="77777777" w:rsidR="007E1A47" w:rsidRPr="00036CF6" w:rsidRDefault="007E1A47" w:rsidP="00036CF6">
      <w:pPr>
        <w:keepNext/>
        <w:keepLines/>
        <w:jc w:val="both"/>
        <w:rPr>
          <w:rFonts w:ascii="Tahoma" w:hAnsi="Tahoma" w:cs="Tahoma"/>
        </w:rPr>
      </w:pPr>
    </w:p>
    <w:p w14:paraId="5BB4198D" w14:textId="01DB2E0D" w:rsidR="00C03AB6" w:rsidRDefault="004E0A36" w:rsidP="00363E76">
      <w:pPr>
        <w:keepNext/>
        <w:keepLines/>
        <w:jc w:val="both"/>
        <w:rPr>
          <w:rFonts w:ascii="Tahoma" w:hAnsi="Tahoma" w:cs="Tahoma"/>
        </w:rPr>
      </w:pPr>
      <w:r w:rsidRPr="00036CF6">
        <w:rPr>
          <w:rFonts w:ascii="Tahoma" w:hAnsi="Tahoma" w:cs="Tahoma"/>
        </w:rPr>
        <w:t xml:space="preserve">Ponudnik s predložitvijo izpolnjenega </w:t>
      </w:r>
      <w:r w:rsidRPr="00036CF6">
        <w:rPr>
          <w:rFonts w:ascii="Tahoma" w:hAnsi="Tahoma" w:cs="Tahoma"/>
          <w:color w:val="000000" w:themeColor="text1"/>
        </w:rPr>
        <w:t xml:space="preserve">ESPD s strani vseh gospodarskih subjektov v ponudbi, </w:t>
      </w:r>
      <w:r w:rsidR="007E1A47" w:rsidRPr="00036CF6">
        <w:rPr>
          <w:rFonts w:ascii="Tahoma" w:hAnsi="Tahoma" w:cs="Tahoma"/>
        </w:rPr>
        <w:t xml:space="preserve">potrdi, da se strinja z vsebino oz. vzorcem finančnega zavarovanja, </w:t>
      </w:r>
      <w:r w:rsidR="007E1A47" w:rsidRPr="00036CF6">
        <w:rPr>
          <w:rFonts w:ascii="Tahoma" w:hAnsi="Tahoma" w:cs="Tahoma"/>
          <w:u w:val="single"/>
        </w:rPr>
        <w:t>zato ga k ponudbeni dokumentaciji</w:t>
      </w:r>
      <w:r w:rsidR="007E1A47" w:rsidRPr="00036CF6">
        <w:rPr>
          <w:rFonts w:ascii="Tahoma" w:hAnsi="Tahoma" w:cs="Tahoma"/>
        </w:rPr>
        <w:t xml:space="preserve"> ponudniku </w:t>
      </w:r>
      <w:r w:rsidR="007E1A47" w:rsidRPr="00036CF6">
        <w:rPr>
          <w:rFonts w:ascii="Tahoma" w:hAnsi="Tahoma" w:cs="Tahoma"/>
          <w:b/>
          <w:u w:val="single"/>
        </w:rPr>
        <w:t>ni</w:t>
      </w:r>
      <w:r w:rsidR="007E1A47" w:rsidRPr="00036CF6">
        <w:rPr>
          <w:rFonts w:ascii="Tahoma" w:hAnsi="Tahoma" w:cs="Tahoma"/>
          <w:u w:val="single"/>
        </w:rPr>
        <w:t xml:space="preserve"> potrebno priložiti</w:t>
      </w:r>
      <w:r w:rsidR="007E1A47" w:rsidRPr="00036CF6">
        <w:rPr>
          <w:rFonts w:ascii="Tahoma" w:hAnsi="Tahoma" w:cs="Tahoma"/>
        </w:rPr>
        <w:t xml:space="preserve">. </w:t>
      </w:r>
    </w:p>
    <w:p w14:paraId="456498C9" w14:textId="1EBC963A" w:rsidR="0094682D" w:rsidRDefault="0094682D" w:rsidP="00FE1523">
      <w:pPr>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94682D" w:rsidRPr="00453F38" w14:paraId="67910762" w14:textId="77777777" w:rsidTr="006A5130">
        <w:trPr>
          <w:trHeight w:val="284"/>
        </w:trPr>
        <w:tc>
          <w:tcPr>
            <w:tcW w:w="599" w:type="dxa"/>
            <w:tcBorders>
              <w:top w:val="single" w:sz="4" w:space="0" w:color="auto"/>
              <w:bottom w:val="single" w:sz="4" w:space="0" w:color="auto"/>
              <w:right w:val="nil"/>
            </w:tcBorders>
          </w:tcPr>
          <w:p w14:paraId="76DC5D23" w14:textId="77777777" w:rsidR="0094682D" w:rsidRPr="00453F38" w:rsidRDefault="0094682D" w:rsidP="00115A30">
            <w:pPr>
              <w:keepNext/>
              <w:keepLines/>
              <w:jc w:val="right"/>
              <w:rPr>
                <w:rFonts w:ascii="Tahoma" w:hAnsi="Tahoma" w:cs="Tahoma"/>
              </w:rPr>
            </w:pPr>
            <w:bookmarkStart w:id="21" w:name="_Hlk216359588"/>
            <w:r w:rsidRPr="00453F38">
              <w:lastRenderedPageBreak/>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7EEE08D0" w14:textId="57E11081" w:rsidR="0094682D" w:rsidRPr="00453F38" w:rsidRDefault="0094682D" w:rsidP="00413E50">
            <w:pPr>
              <w:keepNext/>
              <w:keepLines/>
              <w:jc w:val="both"/>
              <w:rPr>
                <w:rFonts w:ascii="Tahoma" w:hAnsi="Tahoma" w:cs="Tahoma"/>
              </w:rPr>
            </w:pPr>
            <w:r>
              <w:rPr>
                <w:rFonts w:ascii="Tahoma" w:hAnsi="Tahoma" w:cs="Tahoma"/>
              </w:rPr>
              <w:t>PODATKI O PONUDNIKU</w:t>
            </w:r>
          </w:p>
        </w:tc>
        <w:tc>
          <w:tcPr>
            <w:tcW w:w="850" w:type="dxa"/>
            <w:tcBorders>
              <w:top w:val="single" w:sz="4" w:space="0" w:color="auto"/>
              <w:bottom w:val="single" w:sz="4" w:space="0" w:color="auto"/>
              <w:right w:val="nil"/>
            </w:tcBorders>
          </w:tcPr>
          <w:p w14:paraId="0CD51292" w14:textId="77777777" w:rsidR="0094682D" w:rsidRPr="00453F38" w:rsidRDefault="0094682D" w:rsidP="006A5130">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65361A04" w14:textId="28FC2804" w:rsidR="0094682D" w:rsidRPr="00453F38" w:rsidRDefault="0094682D" w:rsidP="006A5130">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1</w:t>
            </w:r>
          </w:p>
        </w:tc>
      </w:tr>
      <w:bookmarkEnd w:id="21"/>
    </w:tbl>
    <w:p w14:paraId="3FFF3462" w14:textId="23369B40" w:rsidR="0094682D" w:rsidRDefault="0094682D" w:rsidP="00363E76">
      <w:pPr>
        <w:keepNext/>
        <w:keepLines/>
        <w:jc w:val="both"/>
        <w:rPr>
          <w:rFonts w:ascii="Tahoma" w:hAnsi="Tahoma" w:cs="Tahoma"/>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860"/>
        <w:gridCol w:w="30"/>
        <w:gridCol w:w="2926"/>
      </w:tblGrid>
      <w:tr w:rsidR="0094682D" w:rsidRPr="00453F38" w14:paraId="44722129" w14:textId="77777777" w:rsidTr="00115A30">
        <w:trPr>
          <w:trHeight w:val="57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7474EB41" w14:textId="66BA446C" w:rsidR="0094682D" w:rsidRPr="00453F38" w:rsidRDefault="0094682D" w:rsidP="00115A30">
            <w:pPr>
              <w:keepNext/>
              <w:keepLines/>
              <w:jc w:val="both"/>
              <w:rPr>
                <w:rFonts w:ascii="Tahoma" w:hAnsi="Tahoma" w:cs="Tahoma"/>
              </w:rPr>
            </w:pPr>
            <w:r w:rsidRPr="00453F38">
              <w:rPr>
                <w:rFonts w:ascii="Tahoma" w:hAnsi="Tahoma" w:cs="Tahoma"/>
                <w:b/>
              </w:rPr>
              <w:t>Javno naročilo</w:t>
            </w:r>
            <w:r w:rsidRPr="00453F38">
              <w:rPr>
                <w:rFonts w:ascii="Tahoma" w:hAnsi="Tahoma" w:cs="Tahoma"/>
              </w:rPr>
              <w:t xml:space="preserve">: </w:t>
            </w:r>
            <w:r w:rsidR="002D0609">
              <w:rPr>
                <w:rFonts w:ascii="Tahoma" w:hAnsi="Tahoma" w:cs="Tahoma"/>
                <w:b/>
              </w:rPr>
              <w:t>LPT-211/25</w:t>
            </w:r>
            <w:r w:rsidRPr="00453F38">
              <w:rPr>
                <w:rFonts w:ascii="Tahoma" w:hAnsi="Tahoma" w:cs="Tahoma"/>
                <w:b/>
              </w:rPr>
              <w:t xml:space="preserve"> </w:t>
            </w:r>
            <w:r w:rsidRPr="0094682D">
              <w:rPr>
                <w:rFonts w:ascii="Tahoma" w:hAnsi="Tahoma" w:cs="Tahoma"/>
                <w:b/>
              </w:rPr>
              <w:t>Vzdrževanje SPRINKLER sistemov v PH Kongresni trg in ŠRC Stožice za obdobje 48 mesecev</w:t>
            </w:r>
          </w:p>
        </w:tc>
      </w:tr>
      <w:tr w:rsidR="0094682D" w:rsidRPr="00453F38" w14:paraId="63995780" w14:textId="77777777" w:rsidTr="00115A30">
        <w:trPr>
          <w:trHeight w:val="25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696F082B" w14:textId="77777777" w:rsidR="0094682D" w:rsidRPr="00453F38" w:rsidRDefault="0094682D" w:rsidP="00115A30">
            <w:pPr>
              <w:keepNext/>
              <w:keepLines/>
              <w:rPr>
                <w:rFonts w:ascii="Tahoma" w:hAnsi="Tahoma" w:cs="Tahoma"/>
                <w:sz w:val="18"/>
                <w:szCs w:val="18"/>
              </w:rPr>
            </w:pPr>
            <w:r w:rsidRPr="00453F38">
              <w:rPr>
                <w:rFonts w:ascii="Tahoma" w:hAnsi="Tahoma" w:cs="Tahoma"/>
                <w:b/>
                <w:sz w:val="18"/>
                <w:szCs w:val="18"/>
              </w:rPr>
              <w:t>PODATKI O PONUDNIKU/PARTNERJU</w:t>
            </w:r>
          </w:p>
        </w:tc>
      </w:tr>
      <w:tr w:rsidR="0094682D" w:rsidRPr="00453F38" w14:paraId="1D041E70" w14:textId="77777777" w:rsidTr="00115A30">
        <w:trPr>
          <w:trHeight w:val="412"/>
          <w:jc w:val="center"/>
        </w:trPr>
        <w:tc>
          <w:tcPr>
            <w:tcW w:w="3681" w:type="dxa"/>
            <w:tcBorders>
              <w:top w:val="single" w:sz="4" w:space="0" w:color="auto"/>
              <w:left w:val="single" w:sz="4" w:space="0" w:color="auto"/>
              <w:bottom w:val="single" w:sz="4" w:space="0" w:color="auto"/>
              <w:right w:val="single" w:sz="4" w:space="0" w:color="auto"/>
            </w:tcBorders>
            <w:vAlign w:val="center"/>
          </w:tcPr>
          <w:p w14:paraId="0CBEA956"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Naziv ponudnika/partnerja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097307EF" w14:textId="77777777" w:rsidR="0094682D" w:rsidRPr="00453F38" w:rsidRDefault="0094682D" w:rsidP="00115A30">
            <w:pPr>
              <w:keepNext/>
              <w:keepLines/>
              <w:rPr>
                <w:rFonts w:ascii="Tahoma" w:hAnsi="Tahoma" w:cs="Tahoma"/>
                <w:sz w:val="18"/>
                <w:szCs w:val="18"/>
              </w:rPr>
            </w:pPr>
          </w:p>
        </w:tc>
      </w:tr>
      <w:tr w:rsidR="0094682D" w:rsidRPr="00453F38" w14:paraId="65E3F910" w14:textId="77777777" w:rsidTr="00115A30">
        <w:trPr>
          <w:trHeight w:val="417"/>
          <w:jc w:val="center"/>
        </w:trPr>
        <w:tc>
          <w:tcPr>
            <w:tcW w:w="3681" w:type="dxa"/>
            <w:tcBorders>
              <w:top w:val="single" w:sz="4" w:space="0" w:color="auto"/>
              <w:left w:val="single" w:sz="4" w:space="0" w:color="auto"/>
              <w:bottom w:val="single" w:sz="4" w:space="0" w:color="auto"/>
              <w:right w:val="single" w:sz="4" w:space="0" w:color="auto"/>
            </w:tcBorders>
            <w:vAlign w:val="center"/>
          </w:tcPr>
          <w:p w14:paraId="42107485"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Polni naslov</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0C52F740" w14:textId="77777777" w:rsidR="0094682D" w:rsidRPr="00453F38" w:rsidRDefault="0094682D" w:rsidP="00115A30">
            <w:pPr>
              <w:keepNext/>
              <w:keepLines/>
              <w:rPr>
                <w:rFonts w:ascii="Tahoma" w:hAnsi="Tahoma" w:cs="Tahoma"/>
                <w:sz w:val="18"/>
                <w:szCs w:val="18"/>
              </w:rPr>
            </w:pPr>
          </w:p>
        </w:tc>
      </w:tr>
      <w:tr w:rsidR="0094682D" w:rsidRPr="00453F38" w14:paraId="31DCA431" w14:textId="77777777" w:rsidTr="00115A30">
        <w:trPr>
          <w:trHeight w:val="321"/>
          <w:jc w:val="center"/>
        </w:trPr>
        <w:tc>
          <w:tcPr>
            <w:tcW w:w="3681" w:type="dxa"/>
            <w:tcBorders>
              <w:top w:val="single" w:sz="4" w:space="0" w:color="auto"/>
              <w:left w:val="single" w:sz="4" w:space="0" w:color="auto"/>
              <w:bottom w:val="single" w:sz="4" w:space="0" w:color="auto"/>
              <w:right w:val="single" w:sz="4" w:space="0" w:color="auto"/>
            </w:tcBorders>
            <w:vAlign w:val="center"/>
          </w:tcPr>
          <w:p w14:paraId="75D6B818" w14:textId="77777777" w:rsidR="0094682D" w:rsidRPr="00453F38" w:rsidRDefault="0094682D" w:rsidP="00115A30">
            <w:pPr>
              <w:keepNext/>
              <w:keepLines/>
              <w:spacing w:line="276" w:lineRule="auto"/>
              <w:rPr>
                <w:rFonts w:ascii="Tahoma" w:hAnsi="Tahoma" w:cs="Tahoma"/>
                <w:sz w:val="18"/>
                <w:szCs w:val="18"/>
              </w:rPr>
            </w:pPr>
            <w:r w:rsidRPr="00453F38">
              <w:rPr>
                <w:rFonts w:ascii="Tahoma" w:hAnsi="Tahoma" w:cs="Tahoma"/>
                <w:sz w:val="18"/>
                <w:szCs w:val="18"/>
              </w:rPr>
              <w:t xml:space="preserve">Matična </w:t>
            </w:r>
            <w:r w:rsidRPr="00453F38">
              <w:rPr>
                <w:rFonts w:ascii="Tahoma" w:hAnsi="Tahoma" w:cs="Tahoma"/>
                <w:sz w:val="18"/>
                <w:szCs w:val="18"/>
                <w:u w:val="single"/>
              </w:rPr>
              <w:t>in</w:t>
            </w:r>
            <w:r w:rsidRPr="00453F38">
              <w:rPr>
                <w:rFonts w:ascii="Tahoma" w:hAnsi="Tahoma" w:cs="Tahoma"/>
                <w:sz w:val="18"/>
                <w:szCs w:val="18"/>
              </w:rPr>
              <w:t xml:space="preserve"> davčna številka ponudnika</w:t>
            </w:r>
          </w:p>
        </w:tc>
        <w:tc>
          <w:tcPr>
            <w:tcW w:w="2860" w:type="dxa"/>
            <w:tcBorders>
              <w:top w:val="single" w:sz="4" w:space="0" w:color="auto"/>
              <w:left w:val="single" w:sz="4" w:space="0" w:color="auto"/>
              <w:bottom w:val="single" w:sz="4" w:space="0" w:color="auto"/>
              <w:right w:val="single" w:sz="4" w:space="0" w:color="auto"/>
            </w:tcBorders>
            <w:vAlign w:val="center"/>
          </w:tcPr>
          <w:p w14:paraId="49617664" w14:textId="77777777" w:rsidR="0094682D" w:rsidRPr="00453F38" w:rsidRDefault="0094682D" w:rsidP="00115A30">
            <w:pPr>
              <w:keepNext/>
              <w:keepLines/>
              <w:spacing w:line="276" w:lineRule="auto"/>
              <w:rPr>
                <w:rFonts w:ascii="Tahoma" w:hAnsi="Tahoma" w:cs="Tahoma"/>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3B07B5F7" w14:textId="77777777" w:rsidR="0094682D" w:rsidRPr="00453F38" w:rsidRDefault="0094682D" w:rsidP="00115A30">
            <w:pPr>
              <w:keepNext/>
              <w:keepLines/>
              <w:spacing w:line="276" w:lineRule="auto"/>
              <w:rPr>
                <w:rFonts w:ascii="Tahoma" w:hAnsi="Tahoma" w:cs="Tahoma"/>
                <w:sz w:val="18"/>
                <w:szCs w:val="18"/>
              </w:rPr>
            </w:pPr>
          </w:p>
        </w:tc>
      </w:tr>
      <w:tr w:rsidR="0094682D" w:rsidRPr="00453F38" w14:paraId="2D0FE3A9" w14:textId="77777777" w:rsidTr="00115A30">
        <w:trPr>
          <w:trHeight w:val="282"/>
          <w:jc w:val="center"/>
        </w:trPr>
        <w:tc>
          <w:tcPr>
            <w:tcW w:w="3681" w:type="dxa"/>
            <w:tcBorders>
              <w:top w:val="single" w:sz="4" w:space="0" w:color="auto"/>
              <w:left w:val="single" w:sz="4" w:space="0" w:color="auto"/>
              <w:bottom w:val="single" w:sz="4" w:space="0" w:color="auto"/>
              <w:right w:val="single" w:sz="4" w:space="0" w:color="auto"/>
            </w:tcBorders>
            <w:vAlign w:val="center"/>
          </w:tcPr>
          <w:p w14:paraId="7893AF02" w14:textId="77777777" w:rsidR="0094682D" w:rsidRPr="00453F38" w:rsidRDefault="0094682D" w:rsidP="00115A30">
            <w:pPr>
              <w:keepNext/>
              <w:keepLines/>
              <w:spacing w:line="276" w:lineRule="auto"/>
              <w:rPr>
                <w:rFonts w:ascii="Tahoma" w:hAnsi="Tahoma" w:cs="Tahoma"/>
                <w:sz w:val="18"/>
                <w:szCs w:val="18"/>
              </w:rPr>
            </w:pPr>
            <w:r w:rsidRPr="00453F38">
              <w:rPr>
                <w:rFonts w:ascii="Tahoma" w:hAnsi="Tahoma" w:cs="Tahoma"/>
                <w:sz w:val="18"/>
                <w:szCs w:val="18"/>
              </w:rPr>
              <w:t>Transakcijski račun ponudnika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54ADDD4E" w14:textId="77777777" w:rsidR="0094682D" w:rsidRPr="00453F38" w:rsidRDefault="0094682D" w:rsidP="00115A30">
            <w:pPr>
              <w:keepNext/>
              <w:keepLines/>
              <w:spacing w:line="276" w:lineRule="auto"/>
              <w:rPr>
                <w:rFonts w:ascii="Tahoma" w:hAnsi="Tahoma" w:cs="Tahoma"/>
                <w:sz w:val="18"/>
                <w:szCs w:val="18"/>
              </w:rPr>
            </w:pPr>
          </w:p>
        </w:tc>
      </w:tr>
      <w:tr w:rsidR="0094682D" w:rsidRPr="00453F38" w14:paraId="1A3F9428" w14:textId="77777777" w:rsidTr="00115A30">
        <w:trPr>
          <w:trHeight w:val="29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559D9A91" w14:textId="77777777" w:rsidR="0094682D" w:rsidRPr="00453F38" w:rsidRDefault="0094682D" w:rsidP="00115A30">
            <w:pPr>
              <w:keepNext/>
              <w:keepLines/>
              <w:rPr>
                <w:sz w:val="18"/>
                <w:szCs w:val="18"/>
              </w:rPr>
            </w:pPr>
            <w:r w:rsidRPr="00453F38">
              <w:rPr>
                <w:rFonts w:ascii="Tahoma" w:hAnsi="Tahoma" w:cs="Tahoma"/>
                <w:b/>
                <w:sz w:val="18"/>
                <w:szCs w:val="18"/>
              </w:rPr>
              <w:t>ODGOVORNA OSEBA PONUDNIKA</w:t>
            </w:r>
          </w:p>
        </w:tc>
      </w:tr>
      <w:tr w:rsidR="0094682D" w:rsidRPr="00453F38" w14:paraId="3B5FFE2E" w14:textId="77777777" w:rsidTr="00115A30">
        <w:trPr>
          <w:trHeight w:val="509"/>
          <w:jc w:val="center"/>
        </w:trPr>
        <w:tc>
          <w:tcPr>
            <w:tcW w:w="3681" w:type="dxa"/>
            <w:tcBorders>
              <w:top w:val="single" w:sz="4" w:space="0" w:color="auto"/>
              <w:left w:val="single" w:sz="4" w:space="0" w:color="auto"/>
              <w:bottom w:val="single" w:sz="4" w:space="0" w:color="auto"/>
              <w:right w:val="single" w:sz="4" w:space="0" w:color="auto"/>
            </w:tcBorders>
            <w:vAlign w:val="center"/>
          </w:tcPr>
          <w:p w14:paraId="14237017"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Naziv odgovorne osebe</w:t>
            </w:r>
          </w:p>
          <w:p w14:paraId="2E8FE69E"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(podpisnik pogodbe/okvirnega sporazuma)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618F0114" w14:textId="77777777" w:rsidR="0094682D" w:rsidRPr="00453F38" w:rsidRDefault="0094682D" w:rsidP="00115A30">
            <w:pPr>
              <w:keepNext/>
              <w:keepLines/>
              <w:rPr>
                <w:sz w:val="18"/>
                <w:szCs w:val="18"/>
              </w:rPr>
            </w:pPr>
          </w:p>
          <w:p w14:paraId="4629599F" w14:textId="77777777" w:rsidR="0094682D" w:rsidRPr="00453F38" w:rsidRDefault="0094682D" w:rsidP="00115A30">
            <w:pPr>
              <w:keepNext/>
              <w:keepLines/>
              <w:rPr>
                <w:sz w:val="18"/>
                <w:szCs w:val="18"/>
              </w:rPr>
            </w:pPr>
          </w:p>
        </w:tc>
      </w:tr>
      <w:tr w:rsidR="0094682D" w:rsidRPr="00453F38" w14:paraId="1B6D1CCC" w14:textId="77777777" w:rsidTr="00115A30">
        <w:trPr>
          <w:trHeight w:val="371"/>
          <w:jc w:val="center"/>
        </w:trPr>
        <w:tc>
          <w:tcPr>
            <w:tcW w:w="3681" w:type="dxa"/>
            <w:tcBorders>
              <w:top w:val="single" w:sz="4" w:space="0" w:color="auto"/>
              <w:left w:val="single" w:sz="4" w:space="0" w:color="auto"/>
              <w:bottom w:val="single" w:sz="4" w:space="0" w:color="auto"/>
              <w:right w:val="single" w:sz="4" w:space="0" w:color="auto"/>
            </w:tcBorders>
            <w:vAlign w:val="center"/>
          </w:tcPr>
          <w:p w14:paraId="6CA7073F"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Funkcija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5ECDE23D" w14:textId="77777777" w:rsidR="0094682D" w:rsidRPr="00453F38" w:rsidRDefault="0094682D" w:rsidP="00115A30">
            <w:pPr>
              <w:keepNext/>
              <w:keepLines/>
              <w:rPr>
                <w:sz w:val="18"/>
                <w:szCs w:val="18"/>
              </w:rPr>
            </w:pPr>
          </w:p>
        </w:tc>
      </w:tr>
      <w:tr w:rsidR="0094682D" w:rsidRPr="00453F38" w14:paraId="1142BE51" w14:textId="77777777" w:rsidTr="00115A30">
        <w:trPr>
          <w:trHeight w:val="323"/>
          <w:jc w:val="center"/>
        </w:trPr>
        <w:tc>
          <w:tcPr>
            <w:tcW w:w="3681" w:type="dxa"/>
            <w:tcBorders>
              <w:top w:val="single" w:sz="4" w:space="0" w:color="auto"/>
              <w:left w:val="single" w:sz="4" w:space="0" w:color="auto"/>
              <w:bottom w:val="single" w:sz="4" w:space="0" w:color="auto"/>
              <w:right w:val="single" w:sz="4" w:space="0" w:color="auto"/>
            </w:tcBorders>
            <w:vAlign w:val="center"/>
          </w:tcPr>
          <w:p w14:paraId="43F68165"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 xml:space="preserve">Elektronska pošta </w:t>
            </w:r>
            <w:r w:rsidRPr="00453F38">
              <w:rPr>
                <w:rFonts w:ascii="Tahoma" w:hAnsi="Tahoma" w:cs="Tahoma"/>
                <w:sz w:val="18"/>
                <w:szCs w:val="18"/>
                <w:u w:val="single"/>
              </w:rPr>
              <w:t>in</w:t>
            </w:r>
            <w:r w:rsidRPr="00453F38">
              <w:rPr>
                <w:rFonts w:ascii="Tahoma" w:hAnsi="Tahoma" w:cs="Tahoma"/>
                <w:sz w:val="18"/>
                <w:szCs w:val="18"/>
              </w:rPr>
              <w:t xml:space="preserve"> telefon  </w:t>
            </w:r>
          </w:p>
        </w:tc>
        <w:tc>
          <w:tcPr>
            <w:tcW w:w="2860" w:type="dxa"/>
            <w:tcBorders>
              <w:top w:val="single" w:sz="4" w:space="0" w:color="auto"/>
              <w:left w:val="single" w:sz="4" w:space="0" w:color="auto"/>
              <w:bottom w:val="single" w:sz="4" w:space="0" w:color="auto"/>
              <w:right w:val="single" w:sz="4" w:space="0" w:color="auto"/>
            </w:tcBorders>
            <w:vAlign w:val="center"/>
          </w:tcPr>
          <w:p w14:paraId="62CEDDE0" w14:textId="77777777" w:rsidR="0094682D" w:rsidRPr="00453F38" w:rsidRDefault="0094682D" w:rsidP="00115A30">
            <w:pPr>
              <w:keepNext/>
              <w:keepLines/>
              <w:rPr>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3522C094" w14:textId="77777777" w:rsidR="0094682D" w:rsidRPr="00453F38" w:rsidRDefault="0094682D" w:rsidP="00115A30">
            <w:pPr>
              <w:keepNext/>
              <w:keepLines/>
              <w:rPr>
                <w:sz w:val="18"/>
                <w:szCs w:val="18"/>
              </w:rPr>
            </w:pPr>
          </w:p>
        </w:tc>
      </w:tr>
      <w:tr w:rsidR="0094682D" w:rsidRPr="00453F38" w14:paraId="3A2A6A22" w14:textId="77777777" w:rsidTr="00115A30">
        <w:trPr>
          <w:trHeight w:val="245"/>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488BE704" w14:textId="77777777" w:rsidR="0094682D" w:rsidRPr="00453F38" w:rsidRDefault="0094682D" w:rsidP="00115A30">
            <w:pPr>
              <w:keepNext/>
              <w:keepLines/>
              <w:rPr>
                <w:sz w:val="18"/>
                <w:szCs w:val="18"/>
              </w:rPr>
            </w:pPr>
            <w:r w:rsidRPr="00453F38">
              <w:rPr>
                <w:rFonts w:ascii="Tahoma" w:hAnsi="Tahoma" w:cs="Tahoma"/>
                <w:b/>
                <w:sz w:val="18"/>
                <w:szCs w:val="18"/>
              </w:rPr>
              <w:t>KONTAKTNA OSEBA PONUDNIKA</w:t>
            </w:r>
          </w:p>
        </w:tc>
      </w:tr>
      <w:tr w:rsidR="0094682D" w:rsidRPr="00453F38" w14:paraId="57962B1A" w14:textId="77777777" w:rsidTr="00115A30">
        <w:trPr>
          <w:trHeight w:val="413"/>
          <w:jc w:val="center"/>
        </w:trPr>
        <w:tc>
          <w:tcPr>
            <w:tcW w:w="3681" w:type="dxa"/>
            <w:tcBorders>
              <w:top w:val="single" w:sz="4" w:space="0" w:color="auto"/>
              <w:left w:val="single" w:sz="4" w:space="0" w:color="auto"/>
              <w:bottom w:val="single" w:sz="4" w:space="0" w:color="auto"/>
              <w:right w:val="single" w:sz="4" w:space="0" w:color="auto"/>
            </w:tcBorders>
            <w:vAlign w:val="center"/>
          </w:tcPr>
          <w:p w14:paraId="0836607D"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Naziv kontaktne osebe (v zvezi s ponudbo)</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29204F7D" w14:textId="77777777" w:rsidR="0094682D" w:rsidRPr="00453F38" w:rsidRDefault="0094682D" w:rsidP="00115A30">
            <w:pPr>
              <w:keepNext/>
              <w:keepLines/>
              <w:rPr>
                <w:sz w:val="18"/>
                <w:szCs w:val="18"/>
              </w:rPr>
            </w:pPr>
          </w:p>
        </w:tc>
      </w:tr>
      <w:tr w:rsidR="0094682D" w:rsidRPr="00453F38" w14:paraId="2EAFC869" w14:textId="77777777" w:rsidTr="00115A30">
        <w:trPr>
          <w:trHeight w:val="414"/>
          <w:jc w:val="center"/>
        </w:trPr>
        <w:tc>
          <w:tcPr>
            <w:tcW w:w="3681" w:type="dxa"/>
            <w:tcBorders>
              <w:top w:val="single" w:sz="4" w:space="0" w:color="auto"/>
              <w:left w:val="single" w:sz="4" w:space="0" w:color="auto"/>
              <w:bottom w:val="single" w:sz="4" w:space="0" w:color="auto"/>
              <w:right w:val="single" w:sz="4" w:space="0" w:color="auto"/>
            </w:tcBorders>
            <w:vAlign w:val="center"/>
          </w:tcPr>
          <w:p w14:paraId="3700633B"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 xml:space="preserve">Elektronska pošta </w:t>
            </w:r>
            <w:r w:rsidRPr="00453F38">
              <w:rPr>
                <w:rFonts w:ascii="Tahoma" w:hAnsi="Tahoma" w:cs="Tahoma"/>
                <w:sz w:val="18"/>
                <w:szCs w:val="18"/>
                <w:u w:val="single"/>
              </w:rPr>
              <w:t>in</w:t>
            </w:r>
            <w:r w:rsidRPr="00453F38">
              <w:rPr>
                <w:rFonts w:ascii="Tahoma" w:hAnsi="Tahoma" w:cs="Tahoma"/>
                <w:sz w:val="18"/>
                <w:szCs w:val="18"/>
              </w:rPr>
              <w:t xml:space="preserve"> telefon</w:t>
            </w:r>
          </w:p>
        </w:tc>
        <w:tc>
          <w:tcPr>
            <w:tcW w:w="2860" w:type="dxa"/>
            <w:tcBorders>
              <w:top w:val="single" w:sz="4" w:space="0" w:color="auto"/>
              <w:left w:val="single" w:sz="4" w:space="0" w:color="auto"/>
              <w:bottom w:val="single" w:sz="4" w:space="0" w:color="auto"/>
              <w:right w:val="single" w:sz="4" w:space="0" w:color="auto"/>
            </w:tcBorders>
            <w:vAlign w:val="center"/>
          </w:tcPr>
          <w:p w14:paraId="24EB9FA8" w14:textId="77777777" w:rsidR="0094682D" w:rsidRPr="00453F38" w:rsidRDefault="0094682D" w:rsidP="00115A30">
            <w:pPr>
              <w:keepNext/>
              <w:keepLines/>
              <w:rPr>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7E58C5F8" w14:textId="77777777" w:rsidR="0094682D" w:rsidRPr="00453F38" w:rsidRDefault="0094682D" w:rsidP="00115A30">
            <w:pPr>
              <w:keepNext/>
              <w:keepLines/>
              <w:rPr>
                <w:sz w:val="18"/>
                <w:szCs w:val="18"/>
              </w:rPr>
            </w:pPr>
          </w:p>
        </w:tc>
      </w:tr>
      <w:tr w:rsidR="0094682D" w:rsidRPr="00453F38" w14:paraId="56F1DA27" w14:textId="77777777" w:rsidTr="00115A30">
        <w:trPr>
          <w:trHeight w:val="267"/>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28A82DCD" w14:textId="77777777" w:rsidR="0094682D" w:rsidRPr="00453F38" w:rsidRDefault="0094682D" w:rsidP="00115A30">
            <w:pPr>
              <w:keepNext/>
              <w:keepLines/>
              <w:rPr>
                <w:sz w:val="18"/>
                <w:szCs w:val="18"/>
              </w:rPr>
            </w:pPr>
            <w:r w:rsidRPr="00453F38">
              <w:rPr>
                <w:rFonts w:ascii="Tahoma" w:hAnsi="Tahoma" w:cs="Tahoma"/>
                <w:b/>
                <w:sz w:val="18"/>
                <w:szCs w:val="18"/>
              </w:rPr>
              <w:t xml:space="preserve">OSTALI PODATKI </w:t>
            </w:r>
          </w:p>
        </w:tc>
      </w:tr>
      <w:tr w:rsidR="0094682D" w:rsidRPr="00453F38" w14:paraId="0107B47F" w14:textId="77777777" w:rsidTr="00115A30">
        <w:trPr>
          <w:trHeight w:val="602"/>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174AEB5A" w14:textId="77777777" w:rsidR="0094682D" w:rsidRPr="00453F38" w:rsidRDefault="0094682D" w:rsidP="00115A30">
            <w:pPr>
              <w:keepNext/>
              <w:keepLines/>
              <w:rPr>
                <w:rFonts w:ascii="Tahoma" w:hAnsi="Tahoma" w:cs="Tahoma"/>
                <w:sz w:val="14"/>
                <w:szCs w:val="14"/>
              </w:rPr>
            </w:pPr>
          </w:p>
          <w:p w14:paraId="3033A5BA"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 xml:space="preserve">Ponudnik je MSP* (ustrezno obkrožiti):    </w:t>
            </w:r>
            <w:r w:rsidRPr="00453F38">
              <w:rPr>
                <w:rFonts w:ascii="Tahoma" w:hAnsi="Tahoma" w:cs="Tahoma"/>
                <w:sz w:val="18"/>
                <w:szCs w:val="18"/>
                <w:u w:val="single"/>
              </w:rPr>
              <w:t>DA   /  NE</w:t>
            </w:r>
          </w:p>
          <w:p w14:paraId="486995BB" w14:textId="77777777" w:rsidR="0094682D" w:rsidRPr="00453F38" w:rsidRDefault="0094682D" w:rsidP="00115A30">
            <w:pPr>
              <w:keepNext/>
              <w:keepLines/>
              <w:rPr>
                <w:rFonts w:ascii="Tahoma" w:hAnsi="Tahoma" w:cs="Tahoma"/>
                <w:sz w:val="12"/>
                <w:szCs w:val="12"/>
              </w:rPr>
            </w:pPr>
          </w:p>
          <w:p w14:paraId="15A1F383" w14:textId="77777777" w:rsidR="0094682D" w:rsidRPr="00453F38" w:rsidRDefault="0094682D" w:rsidP="00115A30">
            <w:pPr>
              <w:keepNext/>
              <w:keepLines/>
              <w:rPr>
                <w:rFonts w:ascii="Tahoma" w:hAnsi="Tahoma" w:cs="Tahoma"/>
                <w:b/>
                <w:sz w:val="18"/>
                <w:szCs w:val="18"/>
              </w:rPr>
            </w:pPr>
            <w:r w:rsidRPr="00453F38">
              <w:rPr>
                <w:rFonts w:ascii="Tahoma" w:hAnsi="Tahoma" w:cs="Tahoma"/>
                <w:i/>
                <w:sz w:val="16"/>
                <w:szCs w:val="18"/>
              </w:rPr>
              <w:t xml:space="preserve">*MSP: </w:t>
            </w:r>
            <w:proofErr w:type="spellStart"/>
            <w:r w:rsidRPr="00453F38">
              <w:rPr>
                <w:rFonts w:ascii="Tahoma" w:hAnsi="Tahoma" w:cs="Tahoma"/>
                <w:i/>
                <w:sz w:val="16"/>
                <w:szCs w:val="18"/>
              </w:rPr>
              <w:t>mikro</w:t>
            </w:r>
            <w:proofErr w:type="spellEnd"/>
            <w:r w:rsidRPr="00453F38">
              <w:rPr>
                <w:rFonts w:ascii="Tahoma" w:hAnsi="Tahoma" w:cs="Tahoma"/>
                <w:i/>
                <w:sz w:val="16"/>
                <w:szCs w:val="18"/>
              </w:rPr>
              <w:t>, mala in srednje velika podjetja kot so opredeljena v Priporočilu Komisije 2003/361/ES</w:t>
            </w:r>
          </w:p>
        </w:tc>
      </w:tr>
      <w:tr w:rsidR="0094682D" w:rsidRPr="00453F38" w14:paraId="5FA6347D" w14:textId="77777777" w:rsidTr="00115A30">
        <w:trPr>
          <w:trHeight w:val="2177"/>
          <w:jc w:val="center"/>
        </w:trPr>
        <w:tc>
          <w:tcPr>
            <w:tcW w:w="3681" w:type="dxa"/>
            <w:tcBorders>
              <w:top w:val="single" w:sz="4" w:space="0" w:color="auto"/>
              <w:left w:val="single" w:sz="4" w:space="0" w:color="auto"/>
              <w:bottom w:val="single" w:sz="4" w:space="0" w:color="auto"/>
              <w:right w:val="single" w:sz="4" w:space="0" w:color="auto"/>
            </w:tcBorders>
            <w:vAlign w:val="center"/>
          </w:tcPr>
          <w:p w14:paraId="1FA41FB1" w14:textId="77777777" w:rsidR="0094682D" w:rsidRPr="00453F38" w:rsidRDefault="0094682D" w:rsidP="00115A30">
            <w:pPr>
              <w:keepNext/>
              <w:keepLines/>
              <w:rPr>
                <w:rFonts w:ascii="Tahoma" w:hAnsi="Tahoma" w:cs="Tahoma"/>
                <w:sz w:val="18"/>
                <w:szCs w:val="18"/>
              </w:rPr>
            </w:pPr>
            <w:r w:rsidRPr="00453F38">
              <w:rPr>
                <w:rFonts w:ascii="Tahoma" w:hAnsi="Tahoma" w:cs="Tahoma"/>
                <w:sz w:val="18"/>
                <w:szCs w:val="18"/>
              </w:rPr>
              <w:t xml:space="preserve">Predstavnik/i ponudnika, ki bo/do urejali izvajanje predmetne pogodbe/ okvirnega sporazuma </w:t>
            </w:r>
            <w:r w:rsidRPr="00453F38">
              <w:rPr>
                <w:rFonts w:ascii="Tahoma" w:hAnsi="Tahoma" w:cs="Tahoma"/>
                <w:i/>
                <w:sz w:val="18"/>
                <w:szCs w:val="18"/>
              </w:rPr>
              <w:t>(lahko je ista oseba)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76607B93" w14:textId="77777777" w:rsidR="0094682D" w:rsidRPr="00453F38" w:rsidRDefault="0094682D" w:rsidP="00115A30">
            <w:pPr>
              <w:keepNext/>
              <w:keepLines/>
              <w:spacing w:line="276" w:lineRule="auto"/>
              <w:jc w:val="both"/>
              <w:rPr>
                <w:rFonts w:ascii="Tahoma" w:hAnsi="Tahoma" w:cs="Tahoma"/>
                <w:sz w:val="18"/>
                <w:szCs w:val="18"/>
              </w:rPr>
            </w:pPr>
            <w:r w:rsidRPr="00453F38">
              <w:rPr>
                <w:rFonts w:ascii="Tahoma" w:hAnsi="Tahoma" w:cs="Tahoma"/>
                <w:sz w:val="18"/>
                <w:szCs w:val="18"/>
              </w:rPr>
              <w:t>Skrbnik pogodbe/okvirnega sporazuma:</w:t>
            </w:r>
          </w:p>
          <w:p w14:paraId="6E71BD88" w14:textId="77777777" w:rsidR="0094682D" w:rsidRPr="00453F38" w:rsidRDefault="0094682D" w:rsidP="00115A30">
            <w:pPr>
              <w:keepNext/>
              <w:keepLines/>
              <w:spacing w:line="276" w:lineRule="auto"/>
              <w:ind w:right="-47"/>
              <w:jc w:val="both"/>
              <w:rPr>
                <w:rFonts w:ascii="Tahoma" w:hAnsi="Tahoma" w:cs="Tahoma"/>
                <w:sz w:val="17"/>
                <w:szCs w:val="17"/>
              </w:rPr>
            </w:pPr>
            <w:r w:rsidRPr="00453F38">
              <w:rPr>
                <w:rFonts w:ascii="Tahoma" w:hAnsi="Tahoma" w:cs="Tahoma"/>
                <w:sz w:val="17"/>
                <w:szCs w:val="17"/>
              </w:rPr>
              <w:t xml:space="preserve">g./ga.________________________________; tel.: ____________________; </w:t>
            </w:r>
          </w:p>
          <w:p w14:paraId="1C810E0F" w14:textId="77777777" w:rsidR="0094682D" w:rsidRPr="00453F38" w:rsidRDefault="0094682D" w:rsidP="00115A30">
            <w:pPr>
              <w:keepNext/>
              <w:keepLines/>
              <w:spacing w:line="276" w:lineRule="auto"/>
              <w:jc w:val="both"/>
              <w:rPr>
                <w:rFonts w:ascii="Tahoma" w:hAnsi="Tahoma" w:cs="Tahoma"/>
                <w:sz w:val="17"/>
                <w:szCs w:val="17"/>
              </w:rPr>
            </w:pPr>
            <w:r w:rsidRPr="00453F38">
              <w:rPr>
                <w:rFonts w:ascii="Tahoma" w:hAnsi="Tahoma" w:cs="Tahoma"/>
                <w:sz w:val="17"/>
                <w:szCs w:val="17"/>
              </w:rPr>
              <w:t>e - mail: ___________________________________.</w:t>
            </w:r>
          </w:p>
          <w:p w14:paraId="1E050E79" w14:textId="77777777" w:rsidR="0094682D" w:rsidRPr="00453F38" w:rsidRDefault="0094682D" w:rsidP="00115A30">
            <w:pPr>
              <w:keepNext/>
              <w:keepLines/>
              <w:jc w:val="both"/>
              <w:rPr>
                <w:rFonts w:ascii="Tahoma" w:hAnsi="Tahoma" w:cs="Tahoma"/>
                <w:snapToGrid w:val="0"/>
                <w:sz w:val="10"/>
                <w:szCs w:val="18"/>
              </w:rPr>
            </w:pPr>
          </w:p>
          <w:p w14:paraId="4308F433" w14:textId="77777777" w:rsidR="0094682D" w:rsidRPr="00453F38" w:rsidRDefault="0094682D" w:rsidP="00115A30">
            <w:pPr>
              <w:keepNext/>
              <w:keepLines/>
              <w:spacing w:line="276" w:lineRule="auto"/>
              <w:jc w:val="both"/>
              <w:rPr>
                <w:rFonts w:ascii="Tahoma" w:hAnsi="Tahoma" w:cs="Tahoma"/>
                <w:sz w:val="18"/>
                <w:szCs w:val="18"/>
              </w:rPr>
            </w:pPr>
            <w:r w:rsidRPr="00453F38">
              <w:rPr>
                <w:rFonts w:ascii="Tahoma" w:hAnsi="Tahoma" w:cs="Tahoma"/>
                <w:sz w:val="18"/>
                <w:szCs w:val="18"/>
              </w:rPr>
              <w:t xml:space="preserve">Kontaktna oseba pogodbe/okvirnega sporazuma: </w:t>
            </w:r>
          </w:p>
          <w:p w14:paraId="498D23DD" w14:textId="77777777" w:rsidR="0094682D" w:rsidRPr="00453F38" w:rsidRDefault="0094682D" w:rsidP="00115A30">
            <w:pPr>
              <w:keepNext/>
              <w:keepLines/>
              <w:spacing w:line="276" w:lineRule="auto"/>
              <w:ind w:right="-47"/>
              <w:jc w:val="both"/>
              <w:rPr>
                <w:rFonts w:ascii="Tahoma" w:hAnsi="Tahoma" w:cs="Tahoma"/>
                <w:sz w:val="17"/>
                <w:szCs w:val="17"/>
              </w:rPr>
            </w:pPr>
            <w:r w:rsidRPr="00453F38">
              <w:rPr>
                <w:rFonts w:ascii="Tahoma" w:hAnsi="Tahoma" w:cs="Tahoma"/>
                <w:sz w:val="17"/>
                <w:szCs w:val="17"/>
              </w:rPr>
              <w:t xml:space="preserve">g./ga.________________________________; tel.: ____________________; </w:t>
            </w:r>
          </w:p>
          <w:p w14:paraId="46A5BF3C" w14:textId="77777777" w:rsidR="0094682D" w:rsidRPr="00453F38" w:rsidRDefault="0094682D" w:rsidP="00115A30">
            <w:pPr>
              <w:keepNext/>
              <w:keepLines/>
              <w:jc w:val="both"/>
              <w:rPr>
                <w:rFonts w:ascii="Tahoma" w:hAnsi="Tahoma" w:cs="Tahoma"/>
                <w:sz w:val="18"/>
                <w:szCs w:val="18"/>
              </w:rPr>
            </w:pPr>
            <w:r w:rsidRPr="00453F38">
              <w:rPr>
                <w:rFonts w:ascii="Tahoma" w:hAnsi="Tahoma" w:cs="Tahoma"/>
                <w:sz w:val="17"/>
                <w:szCs w:val="17"/>
              </w:rPr>
              <w:t>e - mail: ___________________________________.</w:t>
            </w:r>
          </w:p>
        </w:tc>
      </w:tr>
      <w:tr w:rsidR="0094682D" w:rsidRPr="00453F38" w14:paraId="4E6C4FF9" w14:textId="77777777" w:rsidTr="00115A30">
        <w:trPr>
          <w:trHeight w:val="283"/>
          <w:jc w:val="center"/>
        </w:trPr>
        <w:tc>
          <w:tcPr>
            <w:tcW w:w="3681" w:type="dxa"/>
            <w:vMerge w:val="restart"/>
            <w:tcBorders>
              <w:top w:val="single" w:sz="4" w:space="0" w:color="auto"/>
              <w:left w:val="single" w:sz="4" w:space="0" w:color="auto"/>
              <w:right w:val="single" w:sz="4" w:space="0" w:color="auto"/>
            </w:tcBorders>
            <w:vAlign w:val="center"/>
          </w:tcPr>
          <w:p w14:paraId="06389B7F" w14:textId="77777777" w:rsidR="0094682D" w:rsidRPr="00453F38" w:rsidRDefault="0094682D" w:rsidP="00115A30">
            <w:pPr>
              <w:keepNext/>
              <w:keepLines/>
              <w:rPr>
                <w:rFonts w:ascii="Tahoma" w:hAnsi="Tahoma" w:cs="Tahoma"/>
                <w:b/>
                <w:sz w:val="16"/>
                <w:szCs w:val="18"/>
              </w:rPr>
            </w:pPr>
            <w:r w:rsidRPr="00453F38">
              <w:rPr>
                <w:rFonts w:ascii="Tahoma" w:hAnsi="Tahoma" w:cs="Tahoma"/>
                <w:b/>
                <w:sz w:val="16"/>
                <w:szCs w:val="18"/>
              </w:rPr>
              <w:t>NAVEDITE VSE</w:t>
            </w:r>
            <w:r w:rsidRPr="00453F38">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453F38">
              <w:rPr>
                <w:rFonts w:ascii="Tahoma" w:hAnsi="Tahoma" w:cs="Tahoma"/>
                <w:b/>
                <w:sz w:val="16"/>
                <w:szCs w:val="18"/>
              </w:rPr>
              <w:t>ter</w:t>
            </w:r>
            <w:r w:rsidRPr="00453F38">
              <w:rPr>
                <w:rFonts w:ascii="Tahoma" w:hAnsi="Tahoma" w:cs="Tahoma"/>
                <w:sz w:val="16"/>
                <w:szCs w:val="18"/>
              </w:rPr>
              <w:t xml:space="preserve"> njihov </w:t>
            </w:r>
            <w:r w:rsidRPr="00453F38">
              <w:rPr>
                <w:rFonts w:ascii="Tahoma" w:hAnsi="Tahoma" w:cs="Tahoma"/>
                <w:b/>
                <w:sz w:val="16"/>
                <w:szCs w:val="18"/>
              </w:rPr>
              <w:t>EMŠO</w:t>
            </w:r>
          </w:p>
          <w:p w14:paraId="44B202D2" w14:textId="77777777" w:rsidR="0094682D" w:rsidRPr="00453F38" w:rsidRDefault="0094682D" w:rsidP="00115A30">
            <w:pPr>
              <w:keepNext/>
              <w:keepLines/>
              <w:rPr>
                <w:rFonts w:ascii="Tahoma" w:hAnsi="Tahoma" w:cs="Tahoma"/>
                <w:sz w:val="8"/>
                <w:szCs w:val="18"/>
              </w:rPr>
            </w:pPr>
          </w:p>
          <w:p w14:paraId="7C230827" w14:textId="77777777" w:rsidR="0094682D" w:rsidRPr="00453F38" w:rsidRDefault="0094682D" w:rsidP="00115A30">
            <w:pPr>
              <w:keepNext/>
              <w:keepLines/>
              <w:rPr>
                <w:rFonts w:ascii="Tahoma" w:hAnsi="Tahoma" w:cs="Tahoma"/>
                <w:i/>
                <w:sz w:val="16"/>
                <w:szCs w:val="18"/>
              </w:rPr>
            </w:pPr>
          </w:p>
          <w:p w14:paraId="66FCC683" w14:textId="77777777" w:rsidR="0094682D" w:rsidRPr="00453F38" w:rsidRDefault="0094682D" w:rsidP="00115A30">
            <w:pPr>
              <w:keepNext/>
              <w:keepLines/>
              <w:rPr>
                <w:rFonts w:ascii="Tahoma" w:hAnsi="Tahoma" w:cs="Tahoma"/>
                <w:i/>
                <w:sz w:val="18"/>
                <w:szCs w:val="18"/>
              </w:rPr>
            </w:pPr>
            <w:r w:rsidRPr="00453F38">
              <w:rPr>
                <w:rFonts w:ascii="Tahoma" w:hAnsi="Tahoma" w:cs="Tahoma"/>
                <w:i/>
                <w:sz w:val="16"/>
                <w:szCs w:val="18"/>
              </w:rPr>
              <w:t>EMŠO se potrebuje zgolj zaradi potreb pri preverjanju nekaznovanosti v e-Dosje-u</w:t>
            </w:r>
          </w:p>
        </w:tc>
        <w:tc>
          <w:tcPr>
            <w:tcW w:w="2890" w:type="dxa"/>
            <w:gridSpan w:val="2"/>
            <w:tcBorders>
              <w:top w:val="single" w:sz="4" w:space="0" w:color="auto"/>
              <w:left w:val="single" w:sz="4" w:space="0" w:color="auto"/>
              <w:bottom w:val="single" w:sz="4" w:space="0" w:color="auto"/>
              <w:right w:val="single" w:sz="4" w:space="0" w:color="auto"/>
            </w:tcBorders>
            <w:vAlign w:val="center"/>
          </w:tcPr>
          <w:p w14:paraId="0A5883A8" w14:textId="77777777" w:rsidR="0094682D" w:rsidRPr="00453F38" w:rsidRDefault="0094682D" w:rsidP="00115A30">
            <w:pPr>
              <w:keepNext/>
              <w:keepLines/>
              <w:spacing w:line="276" w:lineRule="auto"/>
              <w:jc w:val="center"/>
              <w:rPr>
                <w:rFonts w:ascii="Tahoma" w:hAnsi="Tahoma" w:cs="Tahoma"/>
                <w:sz w:val="18"/>
                <w:szCs w:val="18"/>
              </w:rPr>
            </w:pPr>
            <w:r w:rsidRPr="00453F38">
              <w:rPr>
                <w:rFonts w:ascii="Tahoma" w:hAnsi="Tahoma" w:cs="Tahoma"/>
                <w:sz w:val="18"/>
                <w:szCs w:val="18"/>
              </w:rPr>
              <w:t>Ime in priimek</w:t>
            </w:r>
          </w:p>
        </w:tc>
        <w:tc>
          <w:tcPr>
            <w:tcW w:w="2926" w:type="dxa"/>
            <w:tcBorders>
              <w:top w:val="single" w:sz="4" w:space="0" w:color="auto"/>
              <w:left w:val="single" w:sz="4" w:space="0" w:color="auto"/>
              <w:bottom w:val="single" w:sz="4" w:space="0" w:color="auto"/>
              <w:right w:val="single" w:sz="4" w:space="0" w:color="auto"/>
            </w:tcBorders>
            <w:vAlign w:val="center"/>
          </w:tcPr>
          <w:p w14:paraId="00BF855F" w14:textId="77777777" w:rsidR="0094682D" w:rsidRPr="00453F38" w:rsidRDefault="0094682D" w:rsidP="00115A30">
            <w:pPr>
              <w:keepNext/>
              <w:keepLines/>
              <w:spacing w:line="276" w:lineRule="auto"/>
              <w:jc w:val="center"/>
              <w:rPr>
                <w:rFonts w:ascii="Tahoma" w:hAnsi="Tahoma" w:cs="Tahoma"/>
                <w:sz w:val="18"/>
                <w:szCs w:val="18"/>
              </w:rPr>
            </w:pPr>
            <w:r w:rsidRPr="00453F38">
              <w:rPr>
                <w:rFonts w:ascii="Tahoma" w:hAnsi="Tahoma" w:cs="Tahoma"/>
                <w:sz w:val="18"/>
                <w:szCs w:val="18"/>
              </w:rPr>
              <w:t>EMŠO</w:t>
            </w:r>
          </w:p>
        </w:tc>
      </w:tr>
      <w:tr w:rsidR="0094682D" w:rsidRPr="00453F38" w14:paraId="20B8B352" w14:textId="77777777" w:rsidTr="00115A30">
        <w:trPr>
          <w:trHeight w:val="1359"/>
          <w:jc w:val="center"/>
        </w:trPr>
        <w:tc>
          <w:tcPr>
            <w:tcW w:w="3681" w:type="dxa"/>
            <w:vMerge/>
            <w:tcBorders>
              <w:left w:val="single" w:sz="4" w:space="0" w:color="auto"/>
              <w:bottom w:val="single" w:sz="4" w:space="0" w:color="auto"/>
              <w:right w:val="single" w:sz="4" w:space="0" w:color="auto"/>
            </w:tcBorders>
            <w:vAlign w:val="center"/>
          </w:tcPr>
          <w:p w14:paraId="2C44E1B8" w14:textId="77777777" w:rsidR="0094682D" w:rsidRPr="00453F38" w:rsidRDefault="0094682D" w:rsidP="00115A30">
            <w:pPr>
              <w:keepNext/>
              <w:keepLines/>
              <w:rPr>
                <w:rFonts w:ascii="Tahoma" w:hAnsi="Tahoma" w:cs="Tahoma"/>
                <w:sz w:val="16"/>
                <w:szCs w:val="18"/>
              </w:rPr>
            </w:pPr>
          </w:p>
        </w:tc>
        <w:tc>
          <w:tcPr>
            <w:tcW w:w="2890" w:type="dxa"/>
            <w:gridSpan w:val="2"/>
            <w:tcBorders>
              <w:top w:val="single" w:sz="4" w:space="0" w:color="auto"/>
              <w:left w:val="single" w:sz="4" w:space="0" w:color="auto"/>
              <w:bottom w:val="single" w:sz="4" w:space="0" w:color="auto"/>
              <w:right w:val="single" w:sz="4" w:space="0" w:color="auto"/>
            </w:tcBorders>
            <w:vAlign w:val="center"/>
          </w:tcPr>
          <w:p w14:paraId="6994221D" w14:textId="77777777" w:rsidR="0094682D" w:rsidRPr="00453F38" w:rsidRDefault="0094682D" w:rsidP="00115A30">
            <w:pPr>
              <w:keepNext/>
              <w:keepLines/>
              <w:spacing w:line="276" w:lineRule="auto"/>
              <w:jc w:val="both"/>
              <w:rPr>
                <w:rFonts w:ascii="Tahoma" w:hAnsi="Tahoma" w:cs="Tahoma"/>
                <w:sz w:val="18"/>
                <w:szCs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72ED9D4E" w14:textId="77777777" w:rsidR="0094682D" w:rsidRPr="00453F38" w:rsidRDefault="0094682D" w:rsidP="00115A30">
            <w:pPr>
              <w:keepNext/>
              <w:keepLines/>
              <w:spacing w:line="276" w:lineRule="auto"/>
              <w:jc w:val="both"/>
              <w:rPr>
                <w:rFonts w:ascii="Tahoma" w:hAnsi="Tahoma" w:cs="Tahoma"/>
                <w:sz w:val="18"/>
                <w:szCs w:val="18"/>
              </w:rPr>
            </w:pPr>
          </w:p>
        </w:tc>
      </w:tr>
    </w:tbl>
    <w:p w14:paraId="68C41F89" w14:textId="77777777" w:rsidR="0094682D" w:rsidRPr="00453F38" w:rsidRDefault="0094682D" w:rsidP="0094682D">
      <w:pPr>
        <w:keepNext/>
        <w:keepLines/>
        <w:tabs>
          <w:tab w:val="left" w:pos="567"/>
          <w:tab w:val="num" w:pos="851"/>
          <w:tab w:val="left" w:pos="993"/>
        </w:tabs>
        <w:jc w:val="both"/>
        <w:rPr>
          <w:rFonts w:ascii="Tahoma" w:hAnsi="Tahoma" w:cs="Tahoma"/>
        </w:rPr>
      </w:pPr>
    </w:p>
    <w:p w14:paraId="46FAC74D" w14:textId="77777777" w:rsidR="0094682D" w:rsidRPr="00453F38" w:rsidRDefault="0094682D" w:rsidP="0094682D">
      <w:pPr>
        <w:keepNext/>
        <w:keepLines/>
        <w:tabs>
          <w:tab w:val="left" w:pos="2835"/>
        </w:tabs>
        <w:ind w:left="-142"/>
        <w:jc w:val="both"/>
        <w:rPr>
          <w:rFonts w:ascii="Tahoma" w:hAnsi="Tahoma" w:cs="Tahoma"/>
        </w:rPr>
      </w:pPr>
      <w:r w:rsidRPr="00453F38">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94682D" w:rsidRPr="00453F38" w14:paraId="1343EB43" w14:textId="77777777" w:rsidTr="00115A30">
        <w:trPr>
          <w:trHeight w:val="235"/>
        </w:trPr>
        <w:tc>
          <w:tcPr>
            <w:tcW w:w="3446" w:type="dxa"/>
            <w:tcBorders>
              <w:bottom w:val="single" w:sz="4" w:space="0" w:color="auto"/>
            </w:tcBorders>
          </w:tcPr>
          <w:p w14:paraId="1DBCAA78" w14:textId="77777777" w:rsidR="0094682D" w:rsidRPr="00453F38" w:rsidRDefault="0094682D" w:rsidP="00115A30">
            <w:pPr>
              <w:keepNext/>
              <w:keepLines/>
              <w:jc w:val="both"/>
              <w:rPr>
                <w:rFonts w:ascii="Tahoma" w:hAnsi="Tahoma" w:cs="Tahoma"/>
                <w:snapToGrid w:val="0"/>
                <w:color w:val="000000"/>
                <w:sz w:val="22"/>
              </w:rPr>
            </w:pPr>
          </w:p>
          <w:p w14:paraId="69E47ABC" w14:textId="77777777" w:rsidR="0094682D" w:rsidRPr="00453F38" w:rsidRDefault="0094682D" w:rsidP="00115A30">
            <w:pPr>
              <w:keepNext/>
              <w:keepLines/>
              <w:jc w:val="both"/>
              <w:rPr>
                <w:rFonts w:ascii="Tahoma" w:hAnsi="Tahoma" w:cs="Tahoma"/>
                <w:snapToGrid w:val="0"/>
                <w:color w:val="000000"/>
              </w:rPr>
            </w:pPr>
          </w:p>
        </w:tc>
        <w:tc>
          <w:tcPr>
            <w:tcW w:w="2586" w:type="dxa"/>
          </w:tcPr>
          <w:p w14:paraId="7D456086" w14:textId="77777777" w:rsidR="0094682D" w:rsidRPr="00453F38" w:rsidRDefault="0094682D" w:rsidP="00115A30">
            <w:pPr>
              <w:keepNext/>
              <w:keepLines/>
              <w:jc w:val="center"/>
              <w:rPr>
                <w:rFonts w:ascii="Tahoma" w:hAnsi="Tahoma" w:cs="Tahoma"/>
                <w:snapToGrid w:val="0"/>
                <w:color w:val="000000"/>
              </w:rPr>
            </w:pPr>
          </w:p>
        </w:tc>
        <w:tc>
          <w:tcPr>
            <w:tcW w:w="3732" w:type="dxa"/>
            <w:tcBorders>
              <w:bottom w:val="single" w:sz="4" w:space="0" w:color="auto"/>
            </w:tcBorders>
          </w:tcPr>
          <w:p w14:paraId="6994F9E6" w14:textId="77777777" w:rsidR="0094682D" w:rsidRPr="00453F38" w:rsidRDefault="0094682D" w:rsidP="00115A30">
            <w:pPr>
              <w:keepNext/>
              <w:keepLines/>
              <w:tabs>
                <w:tab w:val="left" w:pos="567"/>
                <w:tab w:val="num" w:pos="851"/>
                <w:tab w:val="left" w:pos="993"/>
              </w:tabs>
              <w:jc w:val="both"/>
              <w:rPr>
                <w:rFonts w:ascii="Tahoma" w:hAnsi="Tahoma" w:cs="Tahoma"/>
                <w:snapToGrid w:val="0"/>
                <w:color w:val="000000"/>
              </w:rPr>
            </w:pPr>
          </w:p>
        </w:tc>
      </w:tr>
      <w:tr w:rsidR="0094682D" w:rsidRPr="00453F38" w14:paraId="53B9D3B3" w14:textId="77777777" w:rsidTr="00115A30">
        <w:trPr>
          <w:trHeight w:val="235"/>
        </w:trPr>
        <w:tc>
          <w:tcPr>
            <w:tcW w:w="3446" w:type="dxa"/>
            <w:tcBorders>
              <w:top w:val="single" w:sz="4" w:space="0" w:color="auto"/>
            </w:tcBorders>
          </w:tcPr>
          <w:p w14:paraId="2FA522BC" w14:textId="77777777" w:rsidR="0094682D" w:rsidRPr="00453F38" w:rsidRDefault="0094682D" w:rsidP="00115A30">
            <w:pPr>
              <w:keepNext/>
              <w:keepLines/>
              <w:jc w:val="center"/>
              <w:rPr>
                <w:rFonts w:ascii="Tahoma" w:hAnsi="Tahoma" w:cs="Tahoma"/>
                <w:snapToGrid w:val="0"/>
                <w:color w:val="000000"/>
              </w:rPr>
            </w:pPr>
            <w:r w:rsidRPr="00453F38">
              <w:rPr>
                <w:rFonts w:ascii="Tahoma" w:hAnsi="Tahoma" w:cs="Tahoma"/>
                <w:snapToGrid w:val="0"/>
                <w:color w:val="000000"/>
              </w:rPr>
              <w:t>(</w:t>
            </w:r>
            <w:r w:rsidRPr="00453F38">
              <w:rPr>
                <w:rFonts w:ascii="Tahoma" w:hAnsi="Tahoma" w:cs="Tahoma"/>
                <w:snapToGrid w:val="0"/>
                <w:color w:val="000000"/>
                <w:sz w:val="18"/>
              </w:rPr>
              <w:t>kraj, datum</w:t>
            </w:r>
            <w:r w:rsidRPr="00453F38">
              <w:rPr>
                <w:rFonts w:ascii="Tahoma" w:hAnsi="Tahoma" w:cs="Tahoma"/>
                <w:snapToGrid w:val="0"/>
                <w:color w:val="000000"/>
              </w:rPr>
              <w:t>)</w:t>
            </w:r>
          </w:p>
        </w:tc>
        <w:tc>
          <w:tcPr>
            <w:tcW w:w="2586" w:type="dxa"/>
          </w:tcPr>
          <w:p w14:paraId="6D326561" w14:textId="77777777" w:rsidR="0094682D" w:rsidRPr="00453F38" w:rsidRDefault="0094682D" w:rsidP="00115A30">
            <w:pPr>
              <w:keepNext/>
              <w:keepLines/>
              <w:jc w:val="center"/>
              <w:rPr>
                <w:rFonts w:ascii="Tahoma" w:hAnsi="Tahoma" w:cs="Tahoma"/>
                <w:snapToGrid w:val="0"/>
                <w:color w:val="000000"/>
              </w:rPr>
            </w:pPr>
            <w:r w:rsidRPr="00453F38">
              <w:rPr>
                <w:rFonts w:ascii="Tahoma" w:hAnsi="Tahoma" w:cs="Tahoma"/>
                <w:snapToGrid w:val="0"/>
                <w:color w:val="000000"/>
              </w:rPr>
              <w:t>žig</w:t>
            </w:r>
          </w:p>
        </w:tc>
        <w:tc>
          <w:tcPr>
            <w:tcW w:w="3732" w:type="dxa"/>
            <w:tcBorders>
              <w:top w:val="single" w:sz="4" w:space="0" w:color="auto"/>
            </w:tcBorders>
          </w:tcPr>
          <w:p w14:paraId="41682756" w14:textId="77777777" w:rsidR="0094682D" w:rsidRPr="00453F38" w:rsidRDefault="0094682D" w:rsidP="00115A30">
            <w:pPr>
              <w:keepNext/>
              <w:keepLines/>
              <w:jc w:val="both"/>
              <w:rPr>
                <w:rFonts w:ascii="Tahoma" w:hAnsi="Tahoma" w:cs="Tahoma"/>
                <w:snapToGrid w:val="0"/>
                <w:color w:val="000000"/>
              </w:rPr>
            </w:pPr>
            <w:r w:rsidRPr="00453F38">
              <w:rPr>
                <w:rFonts w:ascii="Tahoma" w:hAnsi="Tahoma" w:cs="Tahoma"/>
                <w:snapToGrid w:val="0"/>
                <w:color w:val="000000"/>
              </w:rPr>
              <w:t>(</w:t>
            </w:r>
            <w:r w:rsidRPr="00453F38">
              <w:rPr>
                <w:rFonts w:ascii="Tahoma" w:hAnsi="Tahoma" w:cs="Tahoma"/>
                <w:snapToGrid w:val="0"/>
                <w:color w:val="000000"/>
                <w:sz w:val="18"/>
              </w:rPr>
              <w:t>Naziv in podpis odgovorne osebe ponudnika</w:t>
            </w:r>
            <w:r w:rsidRPr="00453F38">
              <w:rPr>
                <w:rFonts w:ascii="Tahoma" w:hAnsi="Tahoma" w:cs="Tahoma"/>
                <w:snapToGrid w:val="0"/>
                <w:color w:val="000000"/>
              </w:rPr>
              <w:t>)</w:t>
            </w:r>
          </w:p>
        </w:tc>
      </w:tr>
    </w:tbl>
    <w:p w14:paraId="1AFB627B" w14:textId="77777777" w:rsidR="0094682D" w:rsidRPr="00453F38" w:rsidRDefault="0094682D" w:rsidP="0094682D">
      <w:pPr>
        <w:keepNext/>
        <w:keepLines/>
        <w:tabs>
          <w:tab w:val="left" w:pos="567"/>
          <w:tab w:val="num" w:pos="851"/>
          <w:tab w:val="left" w:pos="993"/>
        </w:tabs>
        <w:jc w:val="both"/>
        <w:rPr>
          <w:rFonts w:ascii="Tahoma" w:hAnsi="Tahoma" w:cs="Tahoma"/>
          <w:b/>
          <w:i/>
          <w:sz w:val="24"/>
          <w:szCs w:val="17"/>
        </w:rPr>
      </w:pPr>
    </w:p>
    <w:p w14:paraId="38FDC41A" w14:textId="77777777" w:rsidR="0094682D" w:rsidRPr="00453F38" w:rsidRDefault="0094682D" w:rsidP="0094682D">
      <w:pPr>
        <w:keepNext/>
        <w:keepLines/>
        <w:tabs>
          <w:tab w:val="left" w:pos="567"/>
          <w:tab w:val="num" w:pos="851"/>
          <w:tab w:val="left" w:pos="993"/>
        </w:tabs>
        <w:jc w:val="both"/>
        <w:rPr>
          <w:rFonts w:ascii="Tahoma" w:hAnsi="Tahoma" w:cs="Tahoma"/>
          <w:i/>
          <w:sz w:val="18"/>
          <w:szCs w:val="17"/>
        </w:rPr>
      </w:pPr>
      <w:r w:rsidRPr="00453F38">
        <w:rPr>
          <w:rFonts w:ascii="Tahoma" w:hAnsi="Tahoma" w:cs="Tahoma"/>
          <w:b/>
          <w:i/>
          <w:sz w:val="18"/>
          <w:szCs w:val="17"/>
        </w:rPr>
        <w:t xml:space="preserve">Navodilo: </w:t>
      </w:r>
      <w:r w:rsidRPr="00453F38">
        <w:rPr>
          <w:rFonts w:ascii="Tahoma" w:hAnsi="Tahoma" w:cs="Tahoma"/>
          <w:i/>
          <w:sz w:val="18"/>
          <w:szCs w:val="17"/>
        </w:rPr>
        <w:t xml:space="preserve">V primeru, da odda več ponudnikov </w:t>
      </w:r>
      <w:r w:rsidRPr="00453F38">
        <w:rPr>
          <w:rFonts w:ascii="Tahoma" w:hAnsi="Tahoma" w:cs="Tahoma"/>
          <w:i/>
          <w:sz w:val="18"/>
          <w:szCs w:val="17"/>
          <w:u w:val="single"/>
        </w:rPr>
        <w:t>skupno ponudbo</w:t>
      </w:r>
      <w:r w:rsidRPr="00453F38">
        <w:rPr>
          <w:rFonts w:ascii="Tahoma" w:hAnsi="Tahoma" w:cs="Tahoma"/>
          <w:i/>
          <w:sz w:val="18"/>
          <w:szCs w:val="17"/>
        </w:rPr>
        <w:t xml:space="preserve">, morajo razmnožen obrazec priloge 1 izpolniti </w:t>
      </w:r>
      <w:r w:rsidRPr="00453F38">
        <w:rPr>
          <w:rFonts w:ascii="Tahoma" w:hAnsi="Tahoma" w:cs="Tahoma"/>
          <w:b/>
          <w:i/>
          <w:sz w:val="18"/>
          <w:szCs w:val="17"/>
        </w:rPr>
        <w:t>VSI</w:t>
      </w:r>
      <w:r w:rsidRPr="00453F38">
        <w:rPr>
          <w:rFonts w:ascii="Tahoma" w:hAnsi="Tahoma" w:cs="Tahoma"/>
          <w:i/>
          <w:sz w:val="18"/>
          <w:szCs w:val="17"/>
        </w:rPr>
        <w:t xml:space="preserve"> ponudniki – partnerji. V primeru skupne ponudbe se k prilogi 1 priloži </w:t>
      </w:r>
      <w:r w:rsidRPr="00453F38">
        <w:rPr>
          <w:rFonts w:ascii="Tahoma" w:hAnsi="Tahoma" w:cs="Tahoma"/>
          <w:i/>
          <w:sz w:val="18"/>
          <w:szCs w:val="17"/>
          <w:u w:val="single"/>
        </w:rPr>
        <w:t>pravni akt o skupni izvedbi naročila</w:t>
      </w:r>
      <w:r w:rsidRPr="00453F38">
        <w:rPr>
          <w:rFonts w:ascii="Tahoma" w:hAnsi="Tahoma" w:cs="Tahoma"/>
          <w:i/>
          <w:sz w:val="18"/>
          <w:szCs w:val="17"/>
        </w:rPr>
        <w:t>.</w:t>
      </w:r>
    </w:p>
    <w:p w14:paraId="7A58F4DB" w14:textId="77777777" w:rsidR="0094682D" w:rsidRPr="00453F38" w:rsidRDefault="0094682D" w:rsidP="0094682D">
      <w:pPr>
        <w:keepNext/>
        <w:keepLines/>
        <w:tabs>
          <w:tab w:val="left" w:pos="567"/>
          <w:tab w:val="num" w:pos="851"/>
          <w:tab w:val="left" w:pos="993"/>
        </w:tabs>
        <w:jc w:val="both"/>
        <w:rPr>
          <w:rFonts w:ascii="Tahoma" w:hAnsi="Tahoma" w:cs="Tahoma"/>
          <w:b/>
          <w:i/>
          <w:sz w:val="18"/>
          <w:szCs w:val="17"/>
          <w:u w:val="single"/>
        </w:rPr>
      </w:pPr>
    </w:p>
    <w:p w14:paraId="41B6667A" w14:textId="77777777" w:rsidR="0094682D" w:rsidRPr="00453F38" w:rsidRDefault="0094682D" w:rsidP="0094682D">
      <w:pPr>
        <w:keepNext/>
        <w:keepLines/>
        <w:tabs>
          <w:tab w:val="left" w:pos="567"/>
          <w:tab w:val="num" w:pos="851"/>
          <w:tab w:val="left" w:pos="993"/>
        </w:tabs>
        <w:jc w:val="both"/>
        <w:rPr>
          <w:rFonts w:ascii="Tahoma" w:hAnsi="Tahoma" w:cs="Tahoma"/>
          <w:b/>
          <w:i/>
          <w:iCs/>
          <w:sz w:val="18"/>
          <w:szCs w:val="17"/>
          <w:u w:val="single"/>
        </w:rPr>
      </w:pPr>
      <w:r w:rsidRPr="00453F38">
        <w:rPr>
          <w:rFonts w:ascii="Tahoma" w:hAnsi="Tahoma" w:cs="Tahoma"/>
          <w:i/>
          <w:iCs/>
          <w:sz w:val="18"/>
          <w:szCs w:val="17"/>
        </w:rPr>
        <w:t xml:space="preserve">Ponudnik </w:t>
      </w:r>
      <w:r w:rsidRPr="00453F38">
        <w:rPr>
          <w:rFonts w:ascii="Tahoma" w:hAnsi="Tahoma" w:cs="Tahoma"/>
          <w:i/>
          <w:iCs/>
          <w:sz w:val="18"/>
          <w:szCs w:val="17"/>
          <w:u w:val="single"/>
        </w:rPr>
        <w:t>obrazec</w:t>
      </w:r>
      <w:r w:rsidRPr="00453F38">
        <w:rPr>
          <w:rFonts w:ascii="Tahoma" w:hAnsi="Tahoma" w:cs="Tahoma"/>
          <w:b/>
          <w:i/>
          <w:iCs/>
          <w:sz w:val="18"/>
          <w:szCs w:val="17"/>
        </w:rPr>
        <w:t xml:space="preserve"> </w:t>
      </w:r>
      <w:r w:rsidRPr="00453F38">
        <w:rPr>
          <w:rFonts w:ascii="Tahoma" w:hAnsi="Tahoma" w:cs="Tahoma"/>
          <w:i/>
          <w:iCs/>
          <w:sz w:val="18"/>
          <w:szCs w:val="17"/>
        </w:rPr>
        <w:t>v okviru sistema e-JN</w:t>
      </w:r>
      <w:r w:rsidRPr="00453F38">
        <w:rPr>
          <w:rFonts w:ascii="Tahoma" w:hAnsi="Tahoma" w:cs="Tahoma"/>
          <w:b/>
          <w:i/>
          <w:iCs/>
          <w:sz w:val="18"/>
          <w:szCs w:val="17"/>
        </w:rPr>
        <w:t xml:space="preserve"> </w:t>
      </w:r>
      <w:r w:rsidRPr="00453F38">
        <w:rPr>
          <w:rFonts w:ascii="Tahoma" w:hAnsi="Tahoma" w:cs="Tahoma"/>
          <w:b/>
          <w:i/>
          <w:iCs/>
          <w:sz w:val="18"/>
          <w:szCs w:val="17"/>
          <w:u w:val="single"/>
        </w:rPr>
        <w:t>naloži v Razdelek »DOKUMENTI«, del »Ostale priloge«!!!</w:t>
      </w:r>
    </w:p>
    <w:p w14:paraId="00EEA651" w14:textId="5E6F3084" w:rsidR="0094682D" w:rsidRDefault="0094682D" w:rsidP="00363E76">
      <w:pPr>
        <w:keepNext/>
        <w:keepLines/>
        <w:jc w:val="both"/>
        <w:rPr>
          <w:rFonts w:ascii="Tahoma" w:hAnsi="Tahoma" w:cs="Tahoma"/>
        </w:rPr>
      </w:pPr>
    </w:p>
    <w:p w14:paraId="6AA50F8B" w14:textId="595239C3" w:rsidR="0094682D" w:rsidRDefault="0094682D" w:rsidP="00363E7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94682D" w:rsidRPr="00453F38" w14:paraId="75938097" w14:textId="77777777" w:rsidTr="006A5130">
        <w:trPr>
          <w:trHeight w:val="284"/>
        </w:trPr>
        <w:tc>
          <w:tcPr>
            <w:tcW w:w="599" w:type="dxa"/>
            <w:tcBorders>
              <w:top w:val="single" w:sz="4" w:space="0" w:color="auto"/>
              <w:bottom w:val="single" w:sz="4" w:space="0" w:color="auto"/>
              <w:right w:val="nil"/>
            </w:tcBorders>
          </w:tcPr>
          <w:p w14:paraId="46057F4E" w14:textId="77777777" w:rsidR="0094682D" w:rsidRPr="00453F38" w:rsidRDefault="0094682D" w:rsidP="00115A30">
            <w:pPr>
              <w:keepNext/>
              <w:keepLines/>
              <w:jc w:val="right"/>
              <w:rPr>
                <w:rFonts w:ascii="Tahoma" w:hAnsi="Tahoma" w:cs="Tahoma"/>
              </w:rPr>
            </w:pPr>
            <w:bookmarkStart w:id="22" w:name="_Hlk216354411"/>
            <w:r w:rsidRPr="00453F38">
              <w:lastRenderedPageBreak/>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5BF1A575" w14:textId="282EAB28" w:rsidR="0094682D" w:rsidRPr="00453F38" w:rsidRDefault="00C9342F" w:rsidP="00413E50">
            <w:pPr>
              <w:keepNext/>
              <w:keepLines/>
              <w:spacing w:after="100" w:afterAutospacing="1"/>
              <w:jc w:val="both"/>
              <w:rPr>
                <w:rFonts w:ascii="Tahoma" w:hAnsi="Tahoma" w:cs="Tahoma"/>
              </w:rPr>
            </w:pPr>
            <w:r>
              <w:rPr>
                <w:rFonts w:ascii="Tahoma" w:hAnsi="Tahoma" w:cs="Tahoma"/>
              </w:rPr>
              <w:t>PONUDBA</w:t>
            </w:r>
          </w:p>
        </w:tc>
        <w:tc>
          <w:tcPr>
            <w:tcW w:w="850" w:type="dxa"/>
            <w:tcBorders>
              <w:top w:val="single" w:sz="4" w:space="0" w:color="auto"/>
              <w:bottom w:val="single" w:sz="4" w:space="0" w:color="auto"/>
              <w:right w:val="nil"/>
            </w:tcBorders>
          </w:tcPr>
          <w:p w14:paraId="60655657" w14:textId="77777777" w:rsidR="0094682D" w:rsidRPr="00453F38" w:rsidRDefault="0094682D" w:rsidP="006A5130">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2AAE2378" w14:textId="77B7684C" w:rsidR="0094682D" w:rsidRPr="00453F38" w:rsidRDefault="0094682D" w:rsidP="006A5130">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2</w:t>
            </w:r>
          </w:p>
        </w:tc>
      </w:tr>
      <w:bookmarkEnd w:id="22"/>
    </w:tbl>
    <w:p w14:paraId="54C8F250" w14:textId="3C04BA02" w:rsidR="0094682D" w:rsidRDefault="0094682D" w:rsidP="00036CF6">
      <w:pPr>
        <w:keepNext/>
        <w:keepLines/>
        <w:jc w:val="both"/>
        <w:rPr>
          <w:rFonts w:ascii="Tahoma" w:hAnsi="Tahoma" w:cs="Tahoma"/>
          <w:b/>
        </w:rPr>
      </w:pPr>
    </w:p>
    <w:p w14:paraId="5AB2FC3A" w14:textId="2C99113F" w:rsidR="003438F1" w:rsidRDefault="003438F1" w:rsidP="003438F1">
      <w:pPr>
        <w:keepNext/>
        <w:keepLines/>
        <w:spacing w:after="60" w:line="288" w:lineRule="auto"/>
        <w:contextualSpacing/>
        <w:jc w:val="both"/>
        <w:rPr>
          <w:rFonts w:ascii="Tahoma" w:hAnsi="Tahoma" w:cs="Tahoma"/>
          <w:color w:val="000000"/>
        </w:rPr>
      </w:pPr>
      <w:r w:rsidRPr="00453F38">
        <w:rPr>
          <w:rFonts w:ascii="Tahoma" w:hAnsi="Tahoma" w:cs="Tahoma"/>
        </w:rPr>
        <w:t xml:space="preserve">Ponudnik _______________________________________________________________, ki oddajamo ponudbo za javno naročilo št. </w:t>
      </w:r>
      <w:r w:rsidRPr="00453F38">
        <w:rPr>
          <w:rFonts w:ascii="Tahoma" w:hAnsi="Tahoma" w:cs="Tahoma"/>
          <w:b/>
        </w:rPr>
        <w:t xml:space="preserve">VKS-142/25 </w:t>
      </w:r>
      <w:r w:rsidR="002D0609">
        <w:rPr>
          <w:rFonts w:ascii="Tahoma" w:hAnsi="Tahoma" w:cs="Tahoma"/>
          <w:b/>
          <w:noProof/>
        </w:rPr>
        <w:t>LPT-211/25</w:t>
      </w:r>
      <w:r w:rsidRPr="00036CF6">
        <w:rPr>
          <w:rFonts w:ascii="Tahoma" w:hAnsi="Tahoma" w:cs="Tahoma"/>
          <w:b/>
          <w:noProof/>
        </w:rPr>
        <w:t xml:space="preserve"> Vzdrževanje SPRINKLER sistemov v PH Kongresni trg in ŠRC Stožice za obdobje 48 mesecev</w:t>
      </w:r>
      <w:r w:rsidRPr="00453F38">
        <w:rPr>
          <w:rFonts w:ascii="Tahoma" w:hAnsi="Tahoma" w:cs="Tahoma"/>
          <w:color w:val="000000"/>
        </w:rPr>
        <w:t xml:space="preserve">, </w:t>
      </w:r>
      <w:r>
        <w:rPr>
          <w:rFonts w:ascii="Tahoma" w:hAnsi="Tahoma" w:cs="Tahoma"/>
          <w:color w:val="000000"/>
        </w:rPr>
        <w:t>p</w:t>
      </w:r>
      <w:r w:rsidRPr="00453F38">
        <w:rPr>
          <w:rFonts w:ascii="Tahoma" w:hAnsi="Tahoma" w:cs="Tahoma"/>
          <w:color w:val="000000"/>
        </w:rPr>
        <w:t>rilagamo</w:t>
      </w:r>
      <w:r>
        <w:rPr>
          <w:rFonts w:ascii="Tahoma" w:hAnsi="Tahoma" w:cs="Tahoma"/>
          <w:color w:val="000000"/>
        </w:rPr>
        <w:t xml:space="preserve"> </w:t>
      </w:r>
    </w:p>
    <w:p w14:paraId="2554B67F" w14:textId="7B933DB3" w:rsidR="003438F1" w:rsidRPr="003438F1" w:rsidRDefault="003438F1" w:rsidP="003438F1">
      <w:pPr>
        <w:keepNext/>
        <w:keepLines/>
        <w:spacing w:after="60" w:line="288" w:lineRule="auto"/>
        <w:contextualSpacing/>
        <w:jc w:val="both"/>
        <w:rPr>
          <w:rFonts w:ascii="Tahoma" w:hAnsi="Tahoma" w:cs="Tahoma"/>
          <w:color w:val="000000"/>
        </w:rPr>
      </w:pPr>
      <w:r w:rsidRPr="00453F38">
        <w:rPr>
          <w:rFonts w:ascii="Tahoma" w:hAnsi="Tahoma" w:cs="Tahoma"/>
        </w:rPr>
        <w:t xml:space="preserve">PONUDBO št.:  ___________ </w:t>
      </w:r>
    </w:p>
    <w:p w14:paraId="3DE9EE38" w14:textId="77777777" w:rsidR="003438F1" w:rsidRPr="00453F38" w:rsidRDefault="003438F1" w:rsidP="003438F1">
      <w:pPr>
        <w:keepNext/>
        <w:keepLines/>
        <w:spacing w:after="60"/>
        <w:contextualSpacing/>
        <w:jc w:val="both"/>
        <w:rPr>
          <w:rFonts w:ascii="Tahoma" w:hAnsi="Tahoma" w:cs="Tahoma"/>
        </w:rPr>
      </w:pPr>
    </w:p>
    <w:p w14:paraId="5264AA24" w14:textId="77777777" w:rsidR="003438F1" w:rsidRPr="00453F38" w:rsidRDefault="003438F1" w:rsidP="003438F1">
      <w:pPr>
        <w:keepNext/>
        <w:keepLines/>
        <w:ind w:left="1080" w:hanging="1080"/>
        <w:jc w:val="both"/>
        <w:rPr>
          <w:rFonts w:ascii="Tahoma" w:hAnsi="Tahoma" w:cs="Tahoma"/>
          <w:b/>
        </w:rPr>
      </w:pPr>
      <w:r w:rsidRPr="00453F38">
        <w:rPr>
          <w:rFonts w:ascii="Tahoma" w:hAnsi="Tahoma" w:cs="Tahoma"/>
        </w:rPr>
        <w:t>Ponudbo oddajamo (označi):</w:t>
      </w:r>
      <w:r w:rsidRPr="00453F38">
        <w:rPr>
          <w:rFonts w:ascii="Tahoma" w:hAnsi="Tahoma" w:cs="Tahoma"/>
          <w:b/>
        </w:rPr>
        <w:t xml:space="preserve"> </w:t>
      </w:r>
    </w:p>
    <w:p w14:paraId="7AE01213" w14:textId="77777777" w:rsidR="003438F1" w:rsidRPr="00453F38" w:rsidRDefault="003438F1" w:rsidP="003438F1">
      <w:pPr>
        <w:keepNext/>
        <w:keepLines/>
        <w:ind w:left="1080" w:hanging="1080"/>
        <w:jc w:val="both"/>
        <w:rPr>
          <w:rFonts w:ascii="Tahoma" w:hAnsi="Tahoma" w:cs="Tahoma"/>
          <w:b/>
          <w:sz w:val="18"/>
          <w:szCs w:val="18"/>
        </w:rPr>
      </w:pPr>
    </w:p>
    <w:p w14:paraId="01224B6E" w14:textId="77777777" w:rsidR="003438F1" w:rsidRPr="00453F38" w:rsidRDefault="003438F1" w:rsidP="003438F1">
      <w:pPr>
        <w:keepNext/>
        <w:keepLines/>
        <w:ind w:left="1080" w:hanging="1080"/>
        <w:jc w:val="both"/>
        <w:rPr>
          <w:rFonts w:ascii="Tahoma" w:hAnsi="Tahoma" w:cs="Tahoma"/>
          <w:bCs/>
          <w:sz w:val="18"/>
          <w:szCs w:val="18"/>
        </w:rPr>
      </w:pPr>
      <w:r w:rsidRPr="00453F38">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3CB5681E" wp14:editId="166829F5">
                <wp:simplePos x="0" y="0"/>
                <wp:positionH relativeFrom="margin">
                  <wp:posOffset>1509598</wp:posOffset>
                </wp:positionH>
                <wp:positionV relativeFrom="paragraph">
                  <wp:posOffset>12119</wp:posOffset>
                </wp:positionV>
                <wp:extent cx="260985" cy="233045"/>
                <wp:effectExtent l="0" t="0" r="24765" b="14605"/>
                <wp:wrapNone/>
                <wp:docPr id="34" name="Pravokotnik 34"/>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7D624D65" w14:textId="77777777"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5681E" id="Pravokotnik 34" o:spid="_x0000_s1026" style="position:absolute;left:0;text-align:left;margin-left:118.85pt;margin-top:.95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" filled="f" strokecolor="windowText" strokeweight="1pt">
                <v:textbox inset="1mm,0,0,0">
                  <w:txbxContent>
                    <w:p w14:paraId="7D624D65" w14:textId="77777777"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351E546D" wp14:editId="6799AAD1">
                <wp:simplePos x="0" y="0"/>
                <wp:positionH relativeFrom="margin">
                  <wp:posOffset>150495</wp:posOffset>
                </wp:positionH>
                <wp:positionV relativeFrom="paragraph">
                  <wp:posOffset>5080</wp:posOffset>
                </wp:positionV>
                <wp:extent cx="260985" cy="233045"/>
                <wp:effectExtent l="0" t="0" r="24765" b="14605"/>
                <wp:wrapNone/>
                <wp:docPr id="5" name="Pravokotnik 5"/>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907F71D" w14:textId="095C8C84"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E546D" id="Pravokotnik 5"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" filled="f" strokecolor="windowText" strokeweight="1pt">
                <v:textbox inset="1mm,0,0,0">
                  <w:txbxContent>
                    <w:p w14:paraId="1907F71D" w14:textId="095C8C84"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0D3B103C" wp14:editId="2DEA8E63">
                <wp:simplePos x="0" y="0"/>
                <wp:positionH relativeFrom="margin">
                  <wp:posOffset>2977515</wp:posOffset>
                </wp:positionH>
                <wp:positionV relativeFrom="paragraph">
                  <wp:posOffset>5080</wp:posOffset>
                </wp:positionV>
                <wp:extent cx="260985" cy="242570"/>
                <wp:effectExtent l="0" t="0" r="24765" b="24130"/>
                <wp:wrapNone/>
                <wp:docPr id="8" name="Pravokotnik 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4C5190DA" w14:textId="4C97AFC1"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B103C" id="Pravokotnik 8"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1Scz5bwIAAMwEAAAOAAAAAAAAAAAAAAAA&#10;AC4CAABkcnMvZTJvRG9jLnhtbFBLAQItABQABgAIAAAAIQA+J7K93AAAAAcBAAAPAAAAAAAAAAAA&#10;AAAAAMkEAABkcnMvZG93bnJldi54bWxQSwUGAAAAAAQABADzAAAA0gUAAAAA&#10;" filled="f" strokecolor="windowText" strokeweight="1pt">
                <v:textbox inset="1mm,0,0,0">
                  <w:txbxContent>
                    <w:p w14:paraId="4C5190DA" w14:textId="4C97AFC1"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1A653579" wp14:editId="37C11DB4">
                <wp:simplePos x="0" y="0"/>
                <wp:positionH relativeFrom="margin">
                  <wp:posOffset>4395768</wp:posOffset>
                </wp:positionH>
                <wp:positionV relativeFrom="paragraph">
                  <wp:posOffset>5456</wp:posOffset>
                </wp:positionV>
                <wp:extent cx="251927" cy="242596"/>
                <wp:effectExtent l="0" t="0" r="15240" b="24130"/>
                <wp:wrapNone/>
                <wp:docPr id="9" name="Pravokotnik 9"/>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517E571F" w14:textId="77777777"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53579" id="Pravokotnik 9"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UGVZGm4CAADMBAAADgAAAAAAAAAAAAAAAAAu&#10;AgAAZHJzL2Uyb0RvYy54bWxQSwECLQAUAAYACAAAACEA8uJrxtsAAAAHAQAADwAAAAAAAAAAAAAA&#10;AADIBAAAZHJzL2Rvd25yZXYueG1sUEsFBgAAAAAEAAQA8wAAANAFAAAAAA==&#10;" filled="f" strokecolor="windowText" strokeweight="1pt">
                <v:textbox inset="1mm,0,0,0">
                  <w:txbxContent>
                    <w:p w14:paraId="517E571F" w14:textId="77777777" w:rsidR="003438F1" w:rsidRPr="003438F1" w:rsidRDefault="003438F1" w:rsidP="003438F1">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sz w:val="18"/>
          <w:szCs w:val="18"/>
        </w:rPr>
        <w:t xml:space="preserve">               </w:t>
      </w:r>
      <w:r w:rsidRPr="00453F38">
        <w:rPr>
          <w:rFonts w:ascii="Tahoma" w:hAnsi="Tahoma" w:cs="Tahoma"/>
          <w:bCs/>
          <w:sz w:val="18"/>
          <w:szCs w:val="18"/>
        </w:rPr>
        <w:t xml:space="preserve">samostojno         </w:t>
      </w:r>
      <w:r w:rsidRPr="00453F38">
        <w:rPr>
          <w:rFonts w:ascii="Tahoma" w:hAnsi="Tahoma" w:cs="Tahoma"/>
          <w:b/>
          <w:sz w:val="18"/>
          <w:szCs w:val="18"/>
        </w:rPr>
        <w:t xml:space="preserve">                </w:t>
      </w:r>
      <w:r w:rsidRPr="00453F38">
        <w:rPr>
          <w:rFonts w:ascii="Tahoma" w:hAnsi="Tahoma" w:cs="Tahoma"/>
          <w:bCs/>
          <w:sz w:val="18"/>
          <w:szCs w:val="18"/>
        </w:rPr>
        <w:t>skupna ponudba</w:t>
      </w:r>
      <w:r w:rsidRPr="00453F38">
        <w:rPr>
          <w:rFonts w:ascii="Tahoma" w:hAnsi="Tahoma" w:cs="Tahoma"/>
          <w:b/>
          <w:sz w:val="18"/>
          <w:szCs w:val="18"/>
        </w:rPr>
        <w:t xml:space="preserve">                 </w:t>
      </w:r>
      <w:r w:rsidRPr="00453F38">
        <w:rPr>
          <w:rFonts w:ascii="Tahoma" w:hAnsi="Tahoma" w:cs="Tahoma"/>
          <w:bCs/>
          <w:sz w:val="18"/>
          <w:szCs w:val="18"/>
        </w:rPr>
        <w:t xml:space="preserve">s podizvajalci                     uporaba zmogljivosti </w:t>
      </w:r>
    </w:p>
    <w:p w14:paraId="1BB47D6D" w14:textId="77777777" w:rsidR="003438F1" w:rsidRPr="00453F38" w:rsidRDefault="003438F1" w:rsidP="003438F1">
      <w:pPr>
        <w:keepNext/>
        <w:keepLines/>
        <w:ind w:left="1080" w:hanging="1080"/>
        <w:jc w:val="both"/>
        <w:rPr>
          <w:rFonts w:ascii="Tahoma" w:hAnsi="Tahoma" w:cs="Tahoma"/>
          <w:b/>
          <w:sz w:val="18"/>
          <w:szCs w:val="18"/>
        </w:rPr>
      </w:pPr>
      <w:r w:rsidRPr="00453F38">
        <w:rPr>
          <w:rFonts w:ascii="Tahoma" w:hAnsi="Tahoma" w:cs="Tahoma"/>
          <w:bCs/>
          <w:sz w:val="18"/>
          <w:szCs w:val="18"/>
        </w:rPr>
        <w:t xml:space="preserve">                                                                                                                                     drugih subjektov</w:t>
      </w:r>
    </w:p>
    <w:p w14:paraId="763C767E" w14:textId="77777777" w:rsidR="003438F1" w:rsidRPr="00453F38" w:rsidRDefault="003438F1" w:rsidP="003438F1">
      <w:pPr>
        <w:keepNext/>
        <w:keepLines/>
        <w:contextualSpacing/>
        <w:jc w:val="both"/>
        <w:rPr>
          <w:rFonts w:ascii="Tahoma" w:hAnsi="Tahoma" w:cs="Tahoma"/>
        </w:rPr>
      </w:pPr>
    </w:p>
    <w:p w14:paraId="089AB873" w14:textId="77777777" w:rsidR="003438F1" w:rsidRPr="00453F38" w:rsidRDefault="003438F1" w:rsidP="003438F1">
      <w:pPr>
        <w:keepNext/>
        <w:keepLines/>
        <w:jc w:val="both"/>
        <w:rPr>
          <w:rFonts w:ascii="Tahoma" w:hAnsi="Tahoma" w:cs="Tahoma"/>
          <w:b/>
          <w:sz w:val="16"/>
          <w:szCs w:val="16"/>
        </w:rPr>
      </w:pPr>
    </w:p>
    <w:p w14:paraId="32A2C89A" w14:textId="77777777" w:rsidR="003438F1" w:rsidRPr="00453F38" w:rsidRDefault="003438F1" w:rsidP="003438F1">
      <w:pPr>
        <w:pStyle w:val="Odstavekseznama"/>
        <w:keepNext/>
        <w:keepLines/>
        <w:numPr>
          <w:ilvl w:val="0"/>
          <w:numId w:val="42"/>
        </w:numPr>
        <w:ind w:left="426" w:hanging="426"/>
        <w:rPr>
          <w:rFonts w:ascii="Tahoma" w:hAnsi="Tahoma" w:cs="Tahoma"/>
          <w:b/>
        </w:rPr>
      </w:pPr>
      <w:r w:rsidRPr="00453F38">
        <w:rPr>
          <w:rFonts w:ascii="Tahoma" w:hAnsi="Tahoma" w:cs="Tahoma"/>
          <w:b/>
        </w:rPr>
        <w:t>SKUPNA PONUDBENA VREDNOST ZA OBDOBJE 48 mesecev</w:t>
      </w:r>
    </w:p>
    <w:p w14:paraId="29F697F5" w14:textId="77777777" w:rsidR="003438F1" w:rsidRPr="00453F38" w:rsidRDefault="003438F1" w:rsidP="003438F1">
      <w:pPr>
        <w:pStyle w:val="Odstavekseznama"/>
        <w:keepNext/>
        <w:keepLines/>
        <w:ind w:left="426"/>
        <w:rPr>
          <w:rFonts w:ascii="Tahoma" w:hAnsi="Tahoma" w:cs="Tahoma"/>
          <w: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722"/>
      </w:tblGrid>
      <w:tr w:rsidR="003438F1" w:rsidRPr="00453F38" w14:paraId="3464AFA8" w14:textId="77777777" w:rsidTr="00115A30">
        <w:tc>
          <w:tcPr>
            <w:tcW w:w="6237" w:type="dxa"/>
            <w:shd w:val="clear" w:color="auto" w:fill="auto"/>
          </w:tcPr>
          <w:p w14:paraId="74306DF0" w14:textId="77777777" w:rsidR="003438F1" w:rsidRPr="00453F38" w:rsidRDefault="003438F1" w:rsidP="00115A30">
            <w:pPr>
              <w:keepNext/>
              <w:keepLines/>
              <w:rPr>
                <w:rFonts w:ascii="Tahoma" w:hAnsi="Tahoma" w:cs="Tahoma"/>
              </w:rPr>
            </w:pPr>
          </w:p>
          <w:p w14:paraId="00F68B86" w14:textId="77777777" w:rsidR="003438F1" w:rsidRPr="00453F38" w:rsidRDefault="003438F1" w:rsidP="00115A30">
            <w:pPr>
              <w:keepNext/>
              <w:keepLines/>
              <w:rPr>
                <w:rFonts w:ascii="Tahoma" w:hAnsi="Tahoma" w:cs="Tahoma"/>
                <w:b/>
              </w:rPr>
            </w:pPr>
            <w:r w:rsidRPr="00453F38">
              <w:rPr>
                <w:rFonts w:ascii="Tahoma" w:hAnsi="Tahoma" w:cs="Tahoma"/>
                <w:b/>
              </w:rPr>
              <w:t xml:space="preserve">SKUPNA PONUDBENA VREDNOST brez DDV </w:t>
            </w:r>
            <w:r w:rsidRPr="00453F38">
              <w:rPr>
                <w:rFonts w:ascii="Tahoma" w:hAnsi="Tahoma" w:cs="Tahoma"/>
              </w:rPr>
              <w:t>(za 48 mesecev)</w:t>
            </w:r>
          </w:p>
        </w:tc>
        <w:tc>
          <w:tcPr>
            <w:tcW w:w="2722" w:type="dxa"/>
            <w:shd w:val="clear" w:color="auto" w:fill="auto"/>
            <w:vAlign w:val="center"/>
          </w:tcPr>
          <w:p w14:paraId="0D53468F" w14:textId="77777777" w:rsidR="003438F1" w:rsidRPr="00453F38" w:rsidRDefault="003438F1" w:rsidP="00115A30">
            <w:pPr>
              <w:keepNext/>
              <w:keepLines/>
              <w:jc w:val="right"/>
              <w:rPr>
                <w:rFonts w:ascii="Tahoma" w:hAnsi="Tahoma" w:cs="Tahoma"/>
              </w:rPr>
            </w:pPr>
          </w:p>
          <w:p w14:paraId="4EC69C3D" w14:textId="77777777" w:rsidR="003438F1" w:rsidRPr="00453F38" w:rsidRDefault="003438F1" w:rsidP="00115A30">
            <w:pPr>
              <w:keepNext/>
              <w:keepLines/>
              <w:jc w:val="right"/>
              <w:rPr>
                <w:rFonts w:ascii="Tahoma" w:hAnsi="Tahoma" w:cs="Tahoma"/>
              </w:rPr>
            </w:pPr>
            <w:r w:rsidRPr="00453F38">
              <w:rPr>
                <w:rFonts w:ascii="Tahoma" w:hAnsi="Tahoma" w:cs="Tahoma"/>
              </w:rPr>
              <w:t>EUR</w:t>
            </w:r>
          </w:p>
        </w:tc>
      </w:tr>
      <w:tr w:rsidR="003438F1" w:rsidRPr="00453F38" w14:paraId="0F1969DC" w14:textId="77777777" w:rsidTr="00115A30">
        <w:trPr>
          <w:trHeight w:val="376"/>
        </w:trPr>
        <w:tc>
          <w:tcPr>
            <w:tcW w:w="6237" w:type="dxa"/>
            <w:shd w:val="clear" w:color="auto" w:fill="auto"/>
            <w:vAlign w:val="bottom"/>
          </w:tcPr>
          <w:p w14:paraId="15B399F3" w14:textId="77777777" w:rsidR="003438F1" w:rsidRPr="00453F38" w:rsidRDefault="003438F1" w:rsidP="00115A30">
            <w:pPr>
              <w:keepNext/>
              <w:keepLines/>
              <w:rPr>
                <w:rFonts w:ascii="Tahoma" w:hAnsi="Tahoma" w:cs="Tahoma"/>
              </w:rPr>
            </w:pPr>
            <w:r w:rsidRPr="00453F38">
              <w:rPr>
                <w:rFonts w:ascii="Tahoma" w:hAnsi="Tahoma" w:cs="Tahoma"/>
              </w:rPr>
              <w:t>DDV …… %</w:t>
            </w:r>
          </w:p>
        </w:tc>
        <w:tc>
          <w:tcPr>
            <w:tcW w:w="2722" w:type="dxa"/>
            <w:shd w:val="clear" w:color="auto" w:fill="auto"/>
            <w:vAlign w:val="bottom"/>
          </w:tcPr>
          <w:p w14:paraId="2625B18E" w14:textId="77777777" w:rsidR="003438F1" w:rsidRPr="00453F38" w:rsidRDefault="003438F1" w:rsidP="00115A30">
            <w:pPr>
              <w:keepNext/>
              <w:keepLines/>
              <w:jc w:val="right"/>
              <w:rPr>
                <w:rFonts w:ascii="Tahoma" w:hAnsi="Tahoma" w:cs="Tahoma"/>
              </w:rPr>
            </w:pPr>
            <w:r w:rsidRPr="00453F38">
              <w:rPr>
                <w:rFonts w:ascii="Tahoma" w:hAnsi="Tahoma" w:cs="Tahoma"/>
              </w:rPr>
              <w:t>EUR</w:t>
            </w:r>
          </w:p>
        </w:tc>
      </w:tr>
      <w:tr w:rsidR="003438F1" w:rsidRPr="00453F38" w14:paraId="7FB74A9E" w14:textId="77777777" w:rsidTr="00115A30">
        <w:tc>
          <w:tcPr>
            <w:tcW w:w="6237" w:type="dxa"/>
            <w:shd w:val="clear" w:color="auto" w:fill="auto"/>
          </w:tcPr>
          <w:p w14:paraId="5CFEC528" w14:textId="77777777" w:rsidR="003438F1" w:rsidRPr="00453F38" w:rsidRDefault="003438F1" w:rsidP="00115A30">
            <w:pPr>
              <w:keepNext/>
              <w:keepLines/>
              <w:rPr>
                <w:rFonts w:ascii="Tahoma" w:hAnsi="Tahoma" w:cs="Tahoma"/>
              </w:rPr>
            </w:pPr>
          </w:p>
          <w:p w14:paraId="34DE7E20" w14:textId="77777777" w:rsidR="003438F1" w:rsidRPr="00453F38" w:rsidRDefault="003438F1" w:rsidP="00115A30">
            <w:pPr>
              <w:keepNext/>
              <w:keepLines/>
              <w:rPr>
                <w:rFonts w:ascii="Tahoma" w:hAnsi="Tahoma" w:cs="Tahoma"/>
              </w:rPr>
            </w:pPr>
            <w:r w:rsidRPr="00453F38">
              <w:rPr>
                <w:rFonts w:ascii="Tahoma" w:hAnsi="Tahoma" w:cs="Tahoma"/>
              </w:rPr>
              <w:t>SKUPNA PONUDBENA VREDNOST z DDV (za 48 mesecev)</w:t>
            </w:r>
          </w:p>
        </w:tc>
        <w:tc>
          <w:tcPr>
            <w:tcW w:w="2722" w:type="dxa"/>
            <w:shd w:val="clear" w:color="auto" w:fill="auto"/>
            <w:vAlign w:val="center"/>
          </w:tcPr>
          <w:p w14:paraId="56996F5C" w14:textId="77777777" w:rsidR="003438F1" w:rsidRPr="00453F38" w:rsidRDefault="003438F1" w:rsidP="00115A30">
            <w:pPr>
              <w:keepNext/>
              <w:keepLines/>
              <w:jc w:val="right"/>
              <w:rPr>
                <w:rFonts w:ascii="Tahoma" w:hAnsi="Tahoma" w:cs="Tahoma"/>
              </w:rPr>
            </w:pPr>
          </w:p>
          <w:p w14:paraId="5751FF2D" w14:textId="77777777" w:rsidR="003438F1" w:rsidRPr="00453F38" w:rsidRDefault="003438F1" w:rsidP="00115A30">
            <w:pPr>
              <w:keepNext/>
              <w:keepLines/>
              <w:jc w:val="right"/>
              <w:rPr>
                <w:rFonts w:ascii="Tahoma" w:hAnsi="Tahoma" w:cs="Tahoma"/>
              </w:rPr>
            </w:pPr>
            <w:r w:rsidRPr="00453F38">
              <w:rPr>
                <w:rFonts w:ascii="Tahoma" w:hAnsi="Tahoma" w:cs="Tahoma"/>
              </w:rPr>
              <w:t>EUR</w:t>
            </w:r>
          </w:p>
        </w:tc>
      </w:tr>
    </w:tbl>
    <w:p w14:paraId="35B69778" w14:textId="77777777" w:rsidR="003438F1" w:rsidRPr="00453F38" w:rsidRDefault="003438F1" w:rsidP="003438F1">
      <w:pPr>
        <w:keepNext/>
        <w:keepLines/>
        <w:rPr>
          <w:rFonts w:ascii="Tahoma" w:hAnsi="Tahoma" w:cs="Tahoma"/>
          <w:b/>
        </w:rPr>
      </w:pPr>
    </w:p>
    <w:p w14:paraId="38DDAB0A" w14:textId="77777777" w:rsidR="003438F1" w:rsidRPr="00453F38" w:rsidRDefault="003438F1" w:rsidP="003438F1">
      <w:pPr>
        <w:keepNext/>
        <w:keepLines/>
        <w:rPr>
          <w:rFonts w:ascii="Tahoma" w:hAnsi="Tahoma" w:cs="Tahoma"/>
          <w:b/>
        </w:rPr>
      </w:pPr>
    </w:p>
    <w:p w14:paraId="2AF76D4F" w14:textId="77777777" w:rsidR="003438F1" w:rsidRPr="00453F38" w:rsidRDefault="003438F1" w:rsidP="003438F1">
      <w:pPr>
        <w:pStyle w:val="Odstavekseznama"/>
        <w:keepNext/>
        <w:keepLines/>
        <w:numPr>
          <w:ilvl w:val="0"/>
          <w:numId w:val="42"/>
        </w:numPr>
        <w:ind w:left="426" w:hanging="426"/>
        <w:rPr>
          <w:rFonts w:ascii="Tahoma" w:hAnsi="Tahoma" w:cs="Tahoma"/>
          <w:b/>
        </w:rPr>
      </w:pPr>
      <w:r w:rsidRPr="00453F38">
        <w:rPr>
          <w:rFonts w:ascii="Tahoma" w:hAnsi="Tahoma" w:cs="Tahoma"/>
          <w:b/>
        </w:rPr>
        <w:t>VELJAVNOST PONUDBE</w:t>
      </w:r>
    </w:p>
    <w:p w14:paraId="71293EE5" w14:textId="77777777" w:rsidR="003438F1" w:rsidRPr="00453F38" w:rsidRDefault="003438F1" w:rsidP="003438F1">
      <w:pPr>
        <w:keepNext/>
        <w:keepLines/>
        <w:jc w:val="both"/>
        <w:rPr>
          <w:rFonts w:ascii="Tahoma" w:hAnsi="Tahoma" w:cs="Tahoma"/>
          <w:sz w:val="16"/>
          <w:szCs w:val="16"/>
        </w:rPr>
      </w:pPr>
    </w:p>
    <w:p w14:paraId="565ED72B" w14:textId="616645F9" w:rsidR="003438F1" w:rsidRPr="00453F38" w:rsidRDefault="003438F1" w:rsidP="003438F1">
      <w:pPr>
        <w:keepNext/>
        <w:keepLines/>
        <w:jc w:val="both"/>
        <w:rPr>
          <w:rFonts w:ascii="Tahoma" w:hAnsi="Tahoma" w:cs="Tahoma"/>
        </w:rPr>
      </w:pPr>
      <w:r w:rsidRPr="00453F38">
        <w:rPr>
          <w:rFonts w:ascii="Tahoma" w:hAnsi="Tahoma" w:cs="Tahoma"/>
        </w:rPr>
        <w:t xml:space="preserve">Veljavnost ponudbe je  </w:t>
      </w:r>
      <w:r w:rsidRPr="00453F38">
        <w:rPr>
          <w:rFonts w:ascii="Tahoma" w:hAnsi="Tahoma" w:cs="Tahoma"/>
          <w:snapToGrid w:val="0"/>
          <w:color w:val="000000"/>
          <w:sz w:val="28"/>
        </w:rPr>
        <w:t xml:space="preserve">_______ </w:t>
      </w:r>
      <w:r w:rsidRPr="00453F38">
        <w:rPr>
          <w:rFonts w:ascii="Tahoma" w:hAnsi="Tahoma" w:cs="Tahoma"/>
          <w:snapToGrid w:val="0"/>
        </w:rPr>
        <w:t xml:space="preserve">mesece, šteto od </w:t>
      </w:r>
      <w:r>
        <w:rPr>
          <w:rFonts w:ascii="Tahoma" w:hAnsi="Tahoma" w:cs="Tahoma"/>
          <w:snapToGrid w:val="0"/>
        </w:rPr>
        <w:t xml:space="preserve">datuma določenega </w:t>
      </w:r>
      <w:r w:rsidRPr="00453F38">
        <w:rPr>
          <w:rFonts w:ascii="Tahoma" w:hAnsi="Tahoma" w:cs="Tahoma"/>
          <w:snapToGrid w:val="0"/>
        </w:rPr>
        <w:t>za predložitev ponudb (najmanj 4 mesece).</w:t>
      </w:r>
    </w:p>
    <w:p w14:paraId="0F716FC1" w14:textId="77777777" w:rsidR="003438F1" w:rsidRPr="00453F38" w:rsidRDefault="003438F1" w:rsidP="003438F1">
      <w:pPr>
        <w:keepNext/>
        <w:keepLines/>
        <w:jc w:val="both"/>
        <w:rPr>
          <w:rFonts w:ascii="Tahoma" w:hAnsi="Tahoma" w:cs="Tahoma"/>
          <w:b/>
        </w:rPr>
      </w:pPr>
    </w:p>
    <w:p w14:paraId="0DD8FE82" w14:textId="77777777" w:rsidR="003438F1" w:rsidRPr="00453F38" w:rsidRDefault="003438F1" w:rsidP="003438F1">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438F1" w:rsidRPr="00453F38" w14:paraId="1C52E0A6" w14:textId="77777777" w:rsidTr="00115A30">
        <w:trPr>
          <w:trHeight w:val="235"/>
        </w:trPr>
        <w:tc>
          <w:tcPr>
            <w:tcW w:w="3402" w:type="dxa"/>
            <w:tcBorders>
              <w:bottom w:val="single" w:sz="4" w:space="0" w:color="auto"/>
            </w:tcBorders>
          </w:tcPr>
          <w:p w14:paraId="58A867F7" w14:textId="77777777" w:rsidR="003438F1" w:rsidRPr="00453F38" w:rsidRDefault="003438F1" w:rsidP="00115A30">
            <w:pPr>
              <w:keepNext/>
              <w:keepLines/>
              <w:jc w:val="both"/>
              <w:rPr>
                <w:rFonts w:ascii="Tahoma" w:hAnsi="Tahoma" w:cs="Tahoma"/>
                <w:snapToGrid w:val="0"/>
                <w:color w:val="000000"/>
              </w:rPr>
            </w:pPr>
          </w:p>
        </w:tc>
        <w:tc>
          <w:tcPr>
            <w:tcW w:w="2977" w:type="dxa"/>
          </w:tcPr>
          <w:p w14:paraId="4FA9450C" w14:textId="77777777" w:rsidR="003438F1" w:rsidRPr="00453F38" w:rsidRDefault="003438F1" w:rsidP="00115A30">
            <w:pPr>
              <w:keepNext/>
              <w:keepLines/>
              <w:jc w:val="center"/>
              <w:rPr>
                <w:rFonts w:ascii="Tahoma" w:hAnsi="Tahoma" w:cs="Tahoma"/>
                <w:snapToGrid w:val="0"/>
                <w:color w:val="000000"/>
              </w:rPr>
            </w:pPr>
          </w:p>
        </w:tc>
        <w:tc>
          <w:tcPr>
            <w:tcW w:w="3119" w:type="dxa"/>
            <w:tcBorders>
              <w:bottom w:val="single" w:sz="4" w:space="0" w:color="auto"/>
            </w:tcBorders>
          </w:tcPr>
          <w:p w14:paraId="2BCAC0CA" w14:textId="77777777" w:rsidR="003438F1" w:rsidRPr="00453F38" w:rsidRDefault="003438F1" w:rsidP="00115A30">
            <w:pPr>
              <w:keepNext/>
              <w:keepLines/>
              <w:tabs>
                <w:tab w:val="left" w:pos="567"/>
                <w:tab w:val="num" w:pos="851"/>
                <w:tab w:val="left" w:pos="993"/>
              </w:tabs>
              <w:jc w:val="both"/>
              <w:rPr>
                <w:rFonts w:ascii="Tahoma" w:hAnsi="Tahoma" w:cs="Tahoma"/>
                <w:snapToGrid w:val="0"/>
                <w:color w:val="000000"/>
              </w:rPr>
            </w:pPr>
          </w:p>
        </w:tc>
      </w:tr>
      <w:tr w:rsidR="003438F1" w:rsidRPr="00453F38" w14:paraId="715C773E" w14:textId="77777777" w:rsidTr="00115A30">
        <w:trPr>
          <w:trHeight w:val="235"/>
        </w:trPr>
        <w:tc>
          <w:tcPr>
            <w:tcW w:w="3402" w:type="dxa"/>
            <w:tcBorders>
              <w:top w:val="single" w:sz="4" w:space="0" w:color="auto"/>
            </w:tcBorders>
          </w:tcPr>
          <w:p w14:paraId="3280FCEC" w14:textId="77777777" w:rsidR="003438F1" w:rsidRPr="00453F38" w:rsidRDefault="003438F1" w:rsidP="00115A30">
            <w:pPr>
              <w:keepNext/>
              <w:keepLines/>
              <w:jc w:val="center"/>
              <w:rPr>
                <w:rFonts w:ascii="Tahoma" w:hAnsi="Tahoma" w:cs="Tahoma"/>
                <w:snapToGrid w:val="0"/>
                <w:color w:val="000000"/>
              </w:rPr>
            </w:pPr>
            <w:r w:rsidRPr="00453F38">
              <w:rPr>
                <w:rFonts w:ascii="Tahoma" w:hAnsi="Tahoma" w:cs="Tahoma"/>
                <w:snapToGrid w:val="0"/>
                <w:color w:val="000000"/>
              </w:rPr>
              <w:t>(Kraj, datum)</w:t>
            </w:r>
          </w:p>
        </w:tc>
        <w:tc>
          <w:tcPr>
            <w:tcW w:w="2977" w:type="dxa"/>
          </w:tcPr>
          <w:p w14:paraId="1973C18E" w14:textId="77777777" w:rsidR="003438F1" w:rsidRPr="00453F38" w:rsidRDefault="003438F1" w:rsidP="00115A30">
            <w:pPr>
              <w:keepNext/>
              <w:keepLines/>
              <w:jc w:val="center"/>
              <w:rPr>
                <w:rFonts w:ascii="Tahoma" w:hAnsi="Tahoma" w:cs="Tahoma"/>
                <w:snapToGrid w:val="0"/>
                <w:color w:val="000000"/>
              </w:rPr>
            </w:pPr>
            <w:r w:rsidRPr="00453F38">
              <w:rPr>
                <w:rFonts w:ascii="Tahoma" w:hAnsi="Tahoma" w:cs="Tahoma"/>
                <w:snapToGrid w:val="0"/>
                <w:color w:val="000000"/>
              </w:rPr>
              <w:t>žig</w:t>
            </w:r>
          </w:p>
        </w:tc>
        <w:tc>
          <w:tcPr>
            <w:tcW w:w="3119" w:type="dxa"/>
            <w:tcBorders>
              <w:top w:val="single" w:sz="4" w:space="0" w:color="auto"/>
            </w:tcBorders>
          </w:tcPr>
          <w:p w14:paraId="08D51392" w14:textId="77777777" w:rsidR="003438F1" w:rsidRPr="00453F38" w:rsidRDefault="003438F1" w:rsidP="00115A30">
            <w:pPr>
              <w:keepNext/>
              <w:keepLines/>
              <w:jc w:val="center"/>
              <w:rPr>
                <w:rFonts w:ascii="Tahoma" w:hAnsi="Tahoma" w:cs="Tahoma"/>
                <w:snapToGrid w:val="0"/>
                <w:color w:val="000000"/>
              </w:rPr>
            </w:pPr>
            <w:r w:rsidRPr="00453F38">
              <w:rPr>
                <w:rFonts w:ascii="Tahoma" w:hAnsi="Tahoma" w:cs="Tahoma"/>
                <w:snapToGrid w:val="0"/>
                <w:color w:val="000000"/>
              </w:rPr>
              <w:t>(Podpis odgovorne osebe)</w:t>
            </w:r>
          </w:p>
        </w:tc>
      </w:tr>
    </w:tbl>
    <w:p w14:paraId="03577000" w14:textId="77777777" w:rsidR="003438F1" w:rsidRPr="00453F38" w:rsidRDefault="003438F1" w:rsidP="003438F1">
      <w:pPr>
        <w:keepNext/>
        <w:keepLines/>
        <w:spacing w:line="276" w:lineRule="auto"/>
        <w:jc w:val="both"/>
        <w:rPr>
          <w:rFonts w:ascii="Tahoma" w:hAnsi="Tahoma" w:cs="Tahoma"/>
          <w:b/>
          <w:i/>
          <w:sz w:val="16"/>
          <w:szCs w:val="16"/>
        </w:rPr>
      </w:pPr>
    </w:p>
    <w:p w14:paraId="4C7067D2" w14:textId="77777777" w:rsidR="003438F1" w:rsidRPr="00453F38" w:rsidRDefault="003438F1" w:rsidP="003438F1">
      <w:pPr>
        <w:keepNext/>
        <w:keepLines/>
        <w:spacing w:line="276" w:lineRule="auto"/>
        <w:jc w:val="both"/>
        <w:rPr>
          <w:rFonts w:ascii="Tahoma" w:hAnsi="Tahoma" w:cs="Tahoma"/>
          <w:b/>
          <w:i/>
          <w:sz w:val="16"/>
          <w:szCs w:val="16"/>
        </w:rPr>
      </w:pPr>
    </w:p>
    <w:p w14:paraId="0F4BC97F" w14:textId="77777777" w:rsidR="003438F1" w:rsidRPr="00453F38" w:rsidRDefault="003438F1" w:rsidP="003438F1">
      <w:pPr>
        <w:keepNext/>
        <w:keepLines/>
        <w:spacing w:line="276" w:lineRule="auto"/>
        <w:jc w:val="both"/>
        <w:rPr>
          <w:rFonts w:ascii="Tahoma" w:hAnsi="Tahoma" w:cs="Tahoma"/>
          <w:b/>
          <w:i/>
          <w:sz w:val="16"/>
          <w:szCs w:val="16"/>
        </w:rPr>
      </w:pPr>
      <w:r w:rsidRPr="00453F38">
        <w:rPr>
          <w:rFonts w:ascii="Tahoma" w:hAnsi="Tahoma" w:cs="Tahoma"/>
          <w:b/>
          <w:i/>
          <w:sz w:val="16"/>
          <w:szCs w:val="16"/>
        </w:rPr>
        <w:t xml:space="preserve">Navodilo: </w:t>
      </w:r>
    </w:p>
    <w:p w14:paraId="697DB752" w14:textId="77777777" w:rsidR="003438F1" w:rsidRPr="00453F38" w:rsidRDefault="003438F1" w:rsidP="003438F1">
      <w:pPr>
        <w:keepNext/>
        <w:keepLines/>
        <w:spacing w:line="276" w:lineRule="auto"/>
        <w:jc w:val="both"/>
        <w:rPr>
          <w:rFonts w:ascii="Tahoma" w:hAnsi="Tahoma" w:cs="Tahoma"/>
          <w:b/>
          <w:i/>
          <w:sz w:val="16"/>
          <w:szCs w:val="16"/>
          <w:u w:val="single"/>
        </w:rPr>
      </w:pPr>
      <w:r w:rsidRPr="00453F38">
        <w:rPr>
          <w:rFonts w:ascii="Tahoma" w:hAnsi="Tahoma" w:cs="Tahoma"/>
          <w:i/>
          <w:sz w:val="16"/>
          <w:szCs w:val="16"/>
        </w:rPr>
        <w:t xml:space="preserve">Ponudnik </w:t>
      </w:r>
      <w:r w:rsidRPr="00453F38">
        <w:rPr>
          <w:rFonts w:ascii="Tahoma" w:hAnsi="Tahoma" w:cs="Tahoma"/>
          <w:b/>
          <w:i/>
          <w:sz w:val="16"/>
          <w:szCs w:val="16"/>
          <w:u w:val="single"/>
        </w:rPr>
        <w:t>mora</w:t>
      </w:r>
      <w:r w:rsidRPr="00453F38">
        <w:rPr>
          <w:rFonts w:ascii="Tahoma" w:hAnsi="Tahoma" w:cs="Tahoma"/>
          <w:i/>
          <w:sz w:val="16"/>
          <w:szCs w:val="16"/>
          <w:u w:val="single"/>
        </w:rPr>
        <w:t xml:space="preserve"> Prilogo 2</w:t>
      </w:r>
      <w:r>
        <w:rPr>
          <w:rFonts w:ascii="Tahoma" w:hAnsi="Tahoma" w:cs="Tahoma"/>
          <w:i/>
          <w:sz w:val="16"/>
          <w:szCs w:val="16"/>
          <w:u w:val="single"/>
        </w:rPr>
        <w:t xml:space="preserve"> </w:t>
      </w:r>
      <w:r w:rsidRPr="00453F38">
        <w:rPr>
          <w:rFonts w:ascii="Tahoma" w:hAnsi="Tahoma" w:cs="Tahoma"/>
          <w:i/>
          <w:sz w:val="16"/>
          <w:szCs w:val="16"/>
        </w:rPr>
        <w:t>v okviru sistema e-JN</w:t>
      </w:r>
      <w:r w:rsidRPr="00453F38">
        <w:rPr>
          <w:rFonts w:ascii="Tahoma" w:hAnsi="Tahoma" w:cs="Tahoma"/>
          <w:b/>
          <w:i/>
          <w:sz w:val="16"/>
          <w:szCs w:val="16"/>
        </w:rPr>
        <w:t xml:space="preserve"> </w:t>
      </w:r>
      <w:r w:rsidRPr="00453F38">
        <w:rPr>
          <w:rFonts w:ascii="Tahoma" w:hAnsi="Tahoma" w:cs="Tahoma"/>
          <w:b/>
          <w:i/>
          <w:sz w:val="16"/>
          <w:szCs w:val="16"/>
          <w:u w:val="single"/>
        </w:rPr>
        <w:t>naložiti ločeno v Razdelek »Skupna ponudbena vrednost«, del »Predračun««!!</w:t>
      </w:r>
    </w:p>
    <w:p w14:paraId="16EEA8BF" w14:textId="77777777" w:rsidR="003438F1" w:rsidRPr="00453F38" w:rsidRDefault="003438F1" w:rsidP="003438F1">
      <w:pPr>
        <w:keepNext/>
        <w:keepLines/>
        <w:spacing w:line="276" w:lineRule="auto"/>
        <w:jc w:val="both"/>
        <w:rPr>
          <w:rFonts w:ascii="Tahoma" w:hAnsi="Tahoma" w:cs="Tahoma"/>
          <w:b/>
          <w:i/>
          <w:sz w:val="16"/>
          <w:szCs w:val="16"/>
          <w:u w:val="single"/>
        </w:rPr>
      </w:pPr>
    </w:p>
    <w:p w14:paraId="5CCC66B3" w14:textId="77777777" w:rsidR="003438F1" w:rsidRPr="00453F38" w:rsidRDefault="003438F1" w:rsidP="003438F1">
      <w:pPr>
        <w:keepNext/>
        <w:keepLines/>
        <w:rPr>
          <w:rFonts w:ascii="Tahoma" w:hAnsi="Tahoma" w:cs="Tahoma"/>
          <w:b/>
          <w:sz w:val="16"/>
          <w:szCs w:val="16"/>
        </w:rPr>
      </w:pPr>
      <w:r w:rsidRPr="00453F38">
        <w:rPr>
          <w:rFonts w:ascii="Tahoma" w:hAnsi="Tahoma" w:cs="Tahoma"/>
          <w:b/>
          <w:sz w:val="16"/>
          <w:szCs w:val="16"/>
        </w:rPr>
        <w:t>OPOMBA:</w:t>
      </w:r>
    </w:p>
    <w:p w14:paraId="288CCD86" w14:textId="77777777" w:rsidR="003438F1" w:rsidRDefault="003438F1" w:rsidP="003438F1">
      <w:pPr>
        <w:keepNext/>
        <w:keepLines/>
        <w:rPr>
          <w:rFonts w:ascii="Tahoma" w:hAnsi="Tahoma" w:cs="Tahoma"/>
          <w:i/>
          <w:sz w:val="16"/>
          <w:szCs w:val="16"/>
        </w:rPr>
      </w:pPr>
      <w:r w:rsidRPr="00453F38">
        <w:rPr>
          <w:rFonts w:ascii="Tahoma" w:hAnsi="Tahoma" w:cs="Tahoma"/>
          <w:i/>
          <w:sz w:val="16"/>
          <w:szCs w:val="16"/>
        </w:rPr>
        <w:t>Ponudnik mora k prilogi priložiti izpolnjen, žigosan in podpisan ponudbeni predračun v .</w:t>
      </w:r>
      <w:proofErr w:type="spellStart"/>
      <w:r w:rsidRPr="00453F38">
        <w:rPr>
          <w:rFonts w:ascii="Tahoma" w:hAnsi="Tahoma" w:cs="Tahoma"/>
          <w:i/>
          <w:sz w:val="16"/>
          <w:szCs w:val="16"/>
        </w:rPr>
        <w:t>pdf</w:t>
      </w:r>
      <w:proofErr w:type="spellEnd"/>
      <w:r w:rsidRPr="00453F38">
        <w:rPr>
          <w:rFonts w:ascii="Tahoma" w:hAnsi="Tahoma" w:cs="Tahoma"/>
          <w:i/>
          <w:sz w:val="16"/>
          <w:szCs w:val="16"/>
        </w:rPr>
        <w:t xml:space="preserve"> in .</w:t>
      </w:r>
      <w:proofErr w:type="spellStart"/>
      <w:r w:rsidRPr="00453F38">
        <w:rPr>
          <w:rFonts w:ascii="Tahoma" w:hAnsi="Tahoma" w:cs="Tahoma"/>
          <w:i/>
          <w:sz w:val="16"/>
          <w:szCs w:val="16"/>
        </w:rPr>
        <w:t>xlsx</w:t>
      </w:r>
      <w:proofErr w:type="spellEnd"/>
      <w:r w:rsidRPr="00453F38">
        <w:rPr>
          <w:rFonts w:ascii="Tahoma" w:hAnsi="Tahoma" w:cs="Tahoma"/>
          <w:i/>
          <w:sz w:val="16"/>
          <w:szCs w:val="16"/>
        </w:rPr>
        <w:t xml:space="preserve"> obliki.</w:t>
      </w:r>
    </w:p>
    <w:p w14:paraId="1205FDBC" w14:textId="77777777" w:rsidR="003438F1" w:rsidRDefault="003438F1" w:rsidP="00036CF6">
      <w:pPr>
        <w:keepNext/>
        <w:keepLines/>
        <w:jc w:val="both"/>
        <w:rPr>
          <w:rFonts w:ascii="Tahoma" w:hAnsi="Tahoma" w:cs="Tahoma"/>
          <w:noProof/>
        </w:rPr>
      </w:pPr>
    </w:p>
    <w:p w14:paraId="6126D3C1" w14:textId="77777777" w:rsidR="003438F1" w:rsidRDefault="003438F1" w:rsidP="00036CF6">
      <w:pPr>
        <w:keepNext/>
        <w:keepLines/>
        <w:jc w:val="both"/>
        <w:rPr>
          <w:rFonts w:ascii="Tahoma" w:hAnsi="Tahoma" w:cs="Tahoma"/>
          <w:noProof/>
        </w:rPr>
      </w:pPr>
    </w:p>
    <w:p w14:paraId="1A9685B7" w14:textId="37A08FF1" w:rsidR="006F5B34" w:rsidRPr="00036CF6" w:rsidRDefault="006F5B34" w:rsidP="00036CF6">
      <w:pPr>
        <w:keepNext/>
        <w:keepLines/>
        <w:jc w:val="both"/>
        <w:rPr>
          <w:rFonts w:ascii="Tahoma" w:hAnsi="Tahoma" w:cs="Tahoma"/>
        </w:rPr>
      </w:pPr>
    </w:p>
    <w:p w14:paraId="0136F895" w14:textId="142FAB80" w:rsidR="009C5D74" w:rsidRPr="00036CF6" w:rsidRDefault="009C5D74" w:rsidP="00036CF6">
      <w:pPr>
        <w:keepNext/>
        <w:keepLines/>
        <w:jc w:val="both"/>
        <w:rPr>
          <w:rFonts w:ascii="Tahoma" w:hAnsi="Tahoma" w:cs="Tahoma"/>
          <w:b/>
          <w:i/>
        </w:rPr>
      </w:pPr>
    </w:p>
    <w:p w14:paraId="03D2FAC3" w14:textId="25869966" w:rsidR="009C5D74" w:rsidRPr="00036CF6" w:rsidRDefault="009C5D74" w:rsidP="00036CF6">
      <w:pPr>
        <w:keepNext/>
        <w:keepLines/>
        <w:jc w:val="both"/>
        <w:rPr>
          <w:rFonts w:ascii="Tahoma" w:hAnsi="Tahoma" w:cs="Tahoma"/>
          <w:b/>
          <w:i/>
        </w:rPr>
      </w:pPr>
    </w:p>
    <w:p w14:paraId="25379349" w14:textId="77777777" w:rsidR="00E73CA3" w:rsidRPr="00036CF6" w:rsidRDefault="00E73CA3" w:rsidP="00036CF6">
      <w:pPr>
        <w:keepNext/>
        <w:keepLines/>
        <w:rPr>
          <w:rFonts w:ascii="Tahoma" w:hAnsi="Tahoma" w:cs="Tahoma"/>
        </w:rPr>
      </w:pPr>
    </w:p>
    <w:p w14:paraId="25B7C24C" w14:textId="77777777" w:rsidR="00607A8F" w:rsidRPr="00036CF6" w:rsidRDefault="00607A8F" w:rsidP="00036CF6">
      <w:pPr>
        <w:keepNext/>
        <w:keepLines/>
        <w:rPr>
          <w:rFonts w:ascii="Tahoma" w:hAnsi="Tahoma" w:cs="Tahoma"/>
        </w:rPr>
      </w:pPr>
    </w:p>
    <w:p w14:paraId="5C716FE2" w14:textId="77777777" w:rsidR="00607A8F" w:rsidRPr="00036CF6" w:rsidRDefault="00607A8F" w:rsidP="00036CF6">
      <w:pPr>
        <w:keepNext/>
        <w:keepLines/>
        <w:rPr>
          <w:rFonts w:ascii="Tahoma" w:hAnsi="Tahoma" w:cs="Tahoma"/>
        </w:rPr>
      </w:pPr>
    </w:p>
    <w:p w14:paraId="3FC34C6E" w14:textId="77777777" w:rsidR="00607A8F" w:rsidRPr="00036CF6" w:rsidRDefault="00607A8F" w:rsidP="00036CF6">
      <w:pPr>
        <w:keepNext/>
        <w:keepLines/>
        <w:rPr>
          <w:rFonts w:ascii="Tahoma" w:hAnsi="Tahoma" w:cs="Tahoma"/>
        </w:rPr>
      </w:pPr>
    </w:p>
    <w:p w14:paraId="46CB16EA" w14:textId="77777777" w:rsidR="00607A8F" w:rsidRPr="00036CF6" w:rsidRDefault="00607A8F" w:rsidP="00036CF6">
      <w:pPr>
        <w:keepNext/>
        <w:keepLines/>
        <w:rPr>
          <w:rFonts w:ascii="Tahoma" w:hAnsi="Tahoma" w:cs="Tahoma"/>
        </w:rPr>
      </w:pPr>
    </w:p>
    <w:p w14:paraId="27EAFE1C" w14:textId="400E83CE" w:rsidR="00607A8F" w:rsidRDefault="00607A8F" w:rsidP="00036CF6">
      <w:pPr>
        <w:keepNext/>
        <w:keepLines/>
        <w:rPr>
          <w:rFonts w:ascii="Tahoma" w:hAnsi="Tahoma" w:cs="Tahoma"/>
        </w:rPr>
      </w:pPr>
    </w:p>
    <w:p w14:paraId="07E33C0C" w14:textId="33835367" w:rsidR="00984D57" w:rsidRDefault="00984D57" w:rsidP="00036CF6">
      <w:pPr>
        <w:keepNext/>
        <w:keepLines/>
        <w:rPr>
          <w:rFonts w:ascii="Tahoma" w:hAnsi="Tahoma" w:cs="Tahoma"/>
        </w:rPr>
      </w:pPr>
    </w:p>
    <w:p w14:paraId="5023755A" w14:textId="58AFC12D" w:rsidR="00984D57" w:rsidRDefault="00984D57" w:rsidP="00036CF6">
      <w:pPr>
        <w:keepNext/>
        <w:keepLines/>
        <w:rPr>
          <w:rFonts w:ascii="Tahoma" w:hAnsi="Tahoma" w:cs="Tahoma"/>
        </w:rPr>
      </w:pPr>
    </w:p>
    <w:p w14:paraId="6992BC4D" w14:textId="77777777" w:rsidR="00062772" w:rsidRDefault="00062772" w:rsidP="00036CF6">
      <w:pPr>
        <w:keepNext/>
        <w:keepLines/>
        <w:rPr>
          <w:rFonts w:ascii="Tahoma" w:hAnsi="Tahoma" w:cs="Tahoma"/>
        </w:rPr>
      </w:pPr>
    </w:p>
    <w:p w14:paraId="11B2DED9" w14:textId="161BF816" w:rsidR="003438F1" w:rsidRDefault="003438F1" w:rsidP="00036CF6">
      <w:pPr>
        <w:keepNext/>
        <w:keepLines/>
        <w:rPr>
          <w:rFonts w:ascii="Tahoma" w:hAnsi="Tahoma" w:cs="Tahoma"/>
        </w:rPr>
      </w:pPr>
    </w:p>
    <w:p w14:paraId="4A0921E2" w14:textId="77777777" w:rsidR="003438F1" w:rsidRPr="00036CF6" w:rsidRDefault="003438F1" w:rsidP="00036CF6">
      <w:pPr>
        <w:keepNext/>
        <w:keepLines/>
        <w:rPr>
          <w:rFonts w:ascii="Tahoma" w:hAnsi="Tahoma" w:cs="Tahoma"/>
        </w:rPr>
      </w:pPr>
    </w:p>
    <w:p w14:paraId="69424365" w14:textId="227F48D1" w:rsidR="00607A8F" w:rsidRDefault="00607A8F" w:rsidP="00036CF6">
      <w:pPr>
        <w:keepNext/>
        <w:keepLines/>
        <w:rPr>
          <w:rFonts w:ascii="Tahoma" w:hAnsi="Tahoma" w:cs="Tahoma"/>
        </w:rPr>
      </w:pPr>
    </w:p>
    <w:p w14:paraId="08194947" w14:textId="77777777" w:rsidR="006A18E0" w:rsidRPr="00036CF6" w:rsidRDefault="006A18E0" w:rsidP="00036CF6">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94682D" w:rsidRPr="00453F38" w14:paraId="3BD1EB6D" w14:textId="77777777" w:rsidTr="00413E50">
        <w:trPr>
          <w:trHeight w:val="284"/>
        </w:trPr>
        <w:tc>
          <w:tcPr>
            <w:tcW w:w="599" w:type="dxa"/>
            <w:tcBorders>
              <w:top w:val="single" w:sz="4" w:space="0" w:color="auto"/>
              <w:bottom w:val="single" w:sz="4" w:space="0" w:color="auto"/>
              <w:right w:val="nil"/>
            </w:tcBorders>
          </w:tcPr>
          <w:p w14:paraId="031F7CA2" w14:textId="77777777" w:rsidR="0094682D" w:rsidRPr="00453F38" w:rsidRDefault="0094682D" w:rsidP="00115A30">
            <w:pPr>
              <w:keepNext/>
              <w:keepLines/>
              <w:jc w:val="right"/>
              <w:rPr>
                <w:rFonts w:ascii="Tahoma" w:hAnsi="Tahoma" w:cs="Tahoma"/>
              </w:rPr>
            </w:pPr>
            <w:bookmarkStart w:id="23" w:name="_Hlk216359662"/>
            <w:r w:rsidRPr="00453F38">
              <w:lastRenderedPageBreak/>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69FD0354" w14:textId="6D2745FC" w:rsidR="0094682D" w:rsidRPr="00453F38" w:rsidRDefault="0094682D" w:rsidP="00413E50">
            <w:pPr>
              <w:keepNext/>
              <w:keepLines/>
              <w:jc w:val="both"/>
              <w:rPr>
                <w:rFonts w:ascii="Tahoma" w:hAnsi="Tahoma" w:cs="Tahoma"/>
              </w:rPr>
            </w:pPr>
            <w:r>
              <w:rPr>
                <w:rFonts w:ascii="Tahoma" w:hAnsi="Tahoma" w:cs="Tahoma"/>
                <w:noProof/>
              </w:rPr>
              <w:t>PONUDBENI PREDRAČUN – PRILOGA K PONUDBI</w:t>
            </w:r>
          </w:p>
        </w:tc>
        <w:tc>
          <w:tcPr>
            <w:tcW w:w="851" w:type="dxa"/>
            <w:tcBorders>
              <w:top w:val="single" w:sz="4" w:space="0" w:color="auto"/>
              <w:left w:val="single" w:sz="4" w:space="0" w:color="auto"/>
              <w:bottom w:val="single" w:sz="4" w:space="0" w:color="auto"/>
              <w:right w:val="nil"/>
            </w:tcBorders>
          </w:tcPr>
          <w:p w14:paraId="2A759B5D" w14:textId="6DE295D7" w:rsidR="0094682D" w:rsidRPr="00453F38" w:rsidRDefault="0094682D" w:rsidP="00115A30">
            <w:pPr>
              <w:keepNext/>
              <w:keepLines/>
              <w:rPr>
                <w:rFonts w:ascii="Tahoma" w:hAnsi="Tahoma" w:cs="Tahoma"/>
                <w:b/>
                <w:iCs/>
              </w:rPr>
            </w:pPr>
            <w:r w:rsidRPr="00453F38">
              <w:rPr>
                <w:rFonts w:ascii="Tahoma" w:hAnsi="Tahoma" w:cs="Tahoma"/>
                <w:b/>
                <w:iCs/>
              </w:rPr>
              <w:t xml:space="preserve"> </w:t>
            </w:r>
          </w:p>
        </w:tc>
        <w:tc>
          <w:tcPr>
            <w:tcW w:w="567" w:type="dxa"/>
            <w:tcBorders>
              <w:top w:val="single" w:sz="4" w:space="0" w:color="auto"/>
              <w:left w:val="nil"/>
              <w:bottom w:val="single" w:sz="4" w:space="0" w:color="auto"/>
              <w:right w:val="single" w:sz="4" w:space="0" w:color="auto"/>
            </w:tcBorders>
          </w:tcPr>
          <w:p w14:paraId="7CD61433" w14:textId="753DCC8B" w:rsidR="0094682D" w:rsidRPr="00453F38" w:rsidRDefault="0094682D" w:rsidP="0094682D">
            <w:pPr>
              <w:keepNext/>
              <w:keepLines/>
              <w:rPr>
                <w:rFonts w:ascii="Tahoma" w:hAnsi="Tahoma" w:cs="Tahoma"/>
                <w:b/>
                <w:iCs/>
              </w:rPr>
            </w:pPr>
          </w:p>
        </w:tc>
      </w:tr>
      <w:bookmarkEnd w:id="23"/>
    </w:tbl>
    <w:p w14:paraId="4C39717E" w14:textId="77777777" w:rsidR="0094682D" w:rsidRDefault="0094682D" w:rsidP="00036CF6">
      <w:pPr>
        <w:keepNext/>
        <w:keepLines/>
        <w:jc w:val="both"/>
        <w:rPr>
          <w:rFonts w:ascii="Tahoma" w:hAnsi="Tahoma" w:cs="Tahoma"/>
        </w:rPr>
      </w:pPr>
    </w:p>
    <w:p w14:paraId="0A8E3C80" w14:textId="52C3CA56" w:rsidR="00607A8F" w:rsidRPr="00036CF6" w:rsidRDefault="00607A8F" w:rsidP="00036CF6">
      <w:pPr>
        <w:keepNext/>
        <w:keepLines/>
        <w:jc w:val="both"/>
        <w:rPr>
          <w:rFonts w:ascii="Tahoma" w:hAnsi="Tahoma" w:cs="Tahoma"/>
        </w:rPr>
      </w:pPr>
      <w:r w:rsidRPr="00036CF6">
        <w:rPr>
          <w:rFonts w:ascii="Tahoma" w:hAnsi="Tahoma" w:cs="Tahoma"/>
        </w:rPr>
        <w:t xml:space="preserve">Obrazec predračuna </w:t>
      </w:r>
      <w:r w:rsidR="009C5D74" w:rsidRPr="00036CF6">
        <w:rPr>
          <w:rFonts w:ascii="Tahoma" w:hAnsi="Tahoma" w:cs="Tahoma"/>
        </w:rPr>
        <w:t xml:space="preserve">s popisom del </w:t>
      </w:r>
      <w:r w:rsidRPr="00036CF6">
        <w:rPr>
          <w:rFonts w:ascii="Tahoma" w:hAnsi="Tahoma" w:cs="Tahoma"/>
        </w:rPr>
        <w:t xml:space="preserve">je sestavni in neločljivi del razpisne dokumentacije in je na voljo v elektronski (Excel) obliki na spletni strani, na mestu kjer je objavljena razpisna dokumentacija. </w:t>
      </w:r>
    </w:p>
    <w:p w14:paraId="0DB3A43D" w14:textId="77777777" w:rsidR="00607A8F" w:rsidRPr="00036CF6" w:rsidRDefault="00607A8F" w:rsidP="00036CF6">
      <w:pPr>
        <w:keepNext/>
        <w:keepLines/>
        <w:jc w:val="both"/>
        <w:rPr>
          <w:rFonts w:ascii="Tahoma" w:hAnsi="Tahoma" w:cs="Tahoma"/>
        </w:rPr>
      </w:pPr>
    </w:p>
    <w:p w14:paraId="09408A65" w14:textId="77777777" w:rsidR="00607A8F" w:rsidRPr="00036CF6" w:rsidRDefault="00607A8F" w:rsidP="00036CF6">
      <w:pPr>
        <w:keepNext/>
        <w:keepLines/>
        <w:jc w:val="both"/>
        <w:rPr>
          <w:rFonts w:ascii="Tahoma" w:hAnsi="Tahoma" w:cs="Tahoma"/>
        </w:rPr>
      </w:pPr>
      <w:r w:rsidRPr="00036CF6">
        <w:rPr>
          <w:rFonts w:ascii="Tahoma" w:hAnsi="Tahoma" w:cs="Tahoma"/>
          <w:u w:val="single"/>
        </w:rPr>
        <w:t>Ponudnik mora v celice v stolpcih cena (»Cena na enoto v EUR brez DDV«) vnesti cene za vse postavke predračuna</w:t>
      </w:r>
      <w:r w:rsidRPr="00036CF6">
        <w:rPr>
          <w:rFonts w:ascii="Tahoma" w:hAnsi="Tahoma" w:cs="Tahoma"/>
        </w:rPr>
        <w:t xml:space="preserve">. Cene morajo biti izražene v EUR brez DDV (vsebovati morajo vse stroške in popuste), </w:t>
      </w:r>
      <w:r w:rsidRPr="00036CF6">
        <w:rPr>
          <w:rFonts w:ascii="Tahoma" w:hAnsi="Tahoma" w:cs="Tahoma"/>
          <w:u w:val="single"/>
        </w:rPr>
        <w:t>zaokrožene na do 4 decimalki</w:t>
      </w:r>
      <w:r w:rsidRPr="00036CF6">
        <w:rPr>
          <w:rFonts w:ascii="Tahoma" w:hAnsi="Tahoma" w:cs="Tahoma"/>
        </w:rPr>
        <w:t xml:space="preserve">. </w:t>
      </w:r>
    </w:p>
    <w:p w14:paraId="46F016B6" w14:textId="77777777" w:rsidR="00607A8F" w:rsidRPr="00036CF6" w:rsidRDefault="00607A8F" w:rsidP="00036CF6">
      <w:pPr>
        <w:keepNext/>
        <w:keepLines/>
        <w:jc w:val="both"/>
        <w:rPr>
          <w:rFonts w:ascii="Tahoma" w:hAnsi="Tahoma" w:cs="Tahoma"/>
        </w:rPr>
      </w:pPr>
    </w:p>
    <w:p w14:paraId="3FB0724E" w14:textId="7904C46A" w:rsidR="00607A8F" w:rsidRPr="00036CF6" w:rsidRDefault="00607A8F" w:rsidP="00036CF6">
      <w:pPr>
        <w:keepNext/>
        <w:keepLines/>
        <w:jc w:val="both"/>
        <w:rPr>
          <w:rFonts w:ascii="Tahoma" w:hAnsi="Tahoma" w:cs="Tahoma"/>
          <w:u w:val="single"/>
        </w:rPr>
      </w:pPr>
      <w:r w:rsidRPr="00036CF6">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036CF6" w:rsidRDefault="00607A8F" w:rsidP="00036CF6">
      <w:pPr>
        <w:keepNext/>
        <w:keepLines/>
        <w:jc w:val="both"/>
        <w:rPr>
          <w:rFonts w:ascii="Tahoma" w:hAnsi="Tahoma" w:cs="Tahoma"/>
        </w:rPr>
      </w:pPr>
    </w:p>
    <w:p w14:paraId="767B636D" w14:textId="77777777" w:rsidR="00607A8F" w:rsidRPr="00036CF6" w:rsidRDefault="00607A8F" w:rsidP="00036CF6">
      <w:pPr>
        <w:keepNext/>
        <w:keepLines/>
        <w:jc w:val="both"/>
        <w:rPr>
          <w:rFonts w:ascii="Tahoma" w:hAnsi="Tahoma" w:cs="Tahoma"/>
        </w:rPr>
      </w:pPr>
      <w:r w:rsidRPr="00036CF6">
        <w:rPr>
          <w:rFonts w:ascii="Tahoma" w:hAnsi="Tahoma" w:cs="Tahoma"/>
        </w:rPr>
        <w:t>Zmnožek količin in cen, vsoto postavk oz. ostale računske operacije izvrši računalniški program avtomatsko po vnosu cen v obrazec predračuna.</w:t>
      </w:r>
    </w:p>
    <w:p w14:paraId="76A2453B" w14:textId="77777777" w:rsidR="00607A8F" w:rsidRPr="00036CF6" w:rsidRDefault="00607A8F" w:rsidP="00036CF6">
      <w:pPr>
        <w:keepNext/>
        <w:keepLines/>
        <w:jc w:val="both"/>
        <w:rPr>
          <w:rFonts w:ascii="Tahoma" w:hAnsi="Tahoma" w:cs="Tahoma"/>
        </w:rPr>
      </w:pPr>
    </w:p>
    <w:p w14:paraId="4A46D35B" w14:textId="6510E0A3" w:rsidR="00607A8F" w:rsidRPr="00036CF6" w:rsidRDefault="00607A8F"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rPr>
        <w:t>mora</w:t>
      </w:r>
      <w:r w:rsidRPr="00036CF6">
        <w:rPr>
          <w:rFonts w:ascii="Tahoma" w:hAnsi="Tahoma" w:cs="Tahoma"/>
        </w:rPr>
        <w:t xml:space="preserve"> v prilogi priložiti izpolnjen, natisnjen in podpisan predračun, ki ga je natisnil iz elektronske (Excel) oblike. Zaželeno je, da identičnega priloži tudi v elektronski obliki (</w:t>
      </w:r>
      <w:r w:rsidRPr="00036CF6">
        <w:rPr>
          <w:rFonts w:ascii="Tahoma" w:hAnsi="Tahoma" w:cs="Tahoma"/>
          <w:b/>
          <w:u w:val="single"/>
        </w:rPr>
        <w:t>v Excel obliki</w:t>
      </w:r>
      <w:r w:rsidRPr="00036CF6">
        <w:rPr>
          <w:rFonts w:ascii="Tahoma" w:hAnsi="Tahoma" w:cs="Tahoma"/>
        </w:rPr>
        <w:t>).</w:t>
      </w:r>
    </w:p>
    <w:p w14:paraId="1A272BB1" w14:textId="77777777" w:rsidR="00607A8F" w:rsidRPr="00036CF6" w:rsidRDefault="00607A8F" w:rsidP="00036CF6">
      <w:pPr>
        <w:keepNext/>
        <w:keepLines/>
        <w:jc w:val="both"/>
        <w:rPr>
          <w:rFonts w:ascii="Tahoma" w:hAnsi="Tahoma" w:cs="Tahoma"/>
        </w:rPr>
      </w:pPr>
    </w:p>
    <w:p w14:paraId="6BC3F2C6" w14:textId="77777777" w:rsidR="00607A8F" w:rsidRPr="00036CF6" w:rsidRDefault="00607A8F" w:rsidP="00036CF6">
      <w:pPr>
        <w:keepNext/>
        <w:keepLines/>
        <w:jc w:val="both"/>
        <w:rPr>
          <w:rFonts w:ascii="Tahoma" w:hAnsi="Tahoma" w:cs="Tahoma"/>
          <w:i/>
        </w:rPr>
      </w:pPr>
      <w:r w:rsidRPr="00036CF6">
        <w:rPr>
          <w:rFonts w:ascii="Tahoma" w:hAnsi="Tahoma" w:cs="Tahoma"/>
          <w:i/>
        </w:rPr>
        <w:t xml:space="preserve">V primeru razlikovanja med tiskano in elektronsko verzijo, bo naročnik upošteval tiskano verzijo. </w:t>
      </w:r>
    </w:p>
    <w:p w14:paraId="57458F16" w14:textId="77777777" w:rsidR="00607A8F" w:rsidRPr="00036CF6" w:rsidRDefault="00607A8F" w:rsidP="00036CF6">
      <w:pPr>
        <w:keepNext/>
        <w:keepLines/>
        <w:jc w:val="both"/>
        <w:rPr>
          <w:rFonts w:ascii="Tahoma" w:hAnsi="Tahoma" w:cs="Tahoma"/>
          <w:i/>
        </w:rPr>
      </w:pPr>
    </w:p>
    <w:p w14:paraId="228F3442" w14:textId="77777777" w:rsidR="00607A8F" w:rsidRPr="00036CF6" w:rsidRDefault="00607A8F" w:rsidP="00036CF6">
      <w:pPr>
        <w:keepNext/>
        <w:keepLines/>
        <w:jc w:val="both"/>
        <w:rPr>
          <w:rFonts w:ascii="Tahoma" w:hAnsi="Tahoma" w:cs="Tahoma"/>
          <w:b/>
          <w:i/>
        </w:rPr>
      </w:pPr>
      <w:r w:rsidRPr="00036CF6">
        <w:rPr>
          <w:rFonts w:ascii="Tahoma" w:hAnsi="Tahoma" w:cs="Tahoma"/>
          <w:b/>
          <w:i/>
        </w:rPr>
        <w:t>Ponudniki ponudbenega predračuna ne smejo kakorkoli spreminjati, dodajati vrstice, stolpce ali celice ter spreminjati formule, ki jih je nastavil naročnik ali kakorkoli drugače dopolnjevati.</w:t>
      </w:r>
    </w:p>
    <w:p w14:paraId="6AD485B7" w14:textId="77777777" w:rsidR="00607A8F" w:rsidRPr="00036CF6" w:rsidRDefault="00607A8F" w:rsidP="00036CF6">
      <w:pPr>
        <w:keepNext/>
        <w:keepLines/>
        <w:ind w:left="357"/>
        <w:rPr>
          <w:rFonts w:ascii="Tahoma" w:hAnsi="Tahoma" w:cs="Tahoma"/>
          <w:b/>
        </w:rPr>
      </w:pPr>
    </w:p>
    <w:p w14:paraId="7908CA0B" w14:textId="5B65B64A" w:rsidR="00607A8F" w:rsidRDefault="00607A8F" w:rsidP="00036CF6">
      <w:pPr>
        <w:keepNext/>
        <w:keepLines/>
        <w:ind w:left="357"/>
        <w:rPr>
          <w:rFonts w:ascii="Tahoma" w:hAnsi="Tahoma" w:cs="Tahoma"/>
          <w:b/>
        </w:rPr>
      </w:pPr>
    </w:p>
    <w:p w14:paraId="680F10E5" w14:textId="77777777" w:rsidR="003438F1" w:rsidRPr="00036CF6" w:rsidRDefault="003438F1" w:rsidP="00036CF6">
      <w:pPr>
        <w:keepNext/>
        <w:keepLines/>
        <w:ind w:left="357"/>
        <w:rPr>
          <w:rFonts w:ascii="Tahoma" w:hAnsi="Tahoma" w:cs="Tahoma"/>
          <w:b/>
        </w:rPr>
      </w:pPr>
    </w:p>
    <w:p w14:paraId="613C1097" w14:textId="77777777" w:rsidR="00607A8F" w:rsidRPr="00036CF6" w:rsidRDefault="00607A8F" w:rsidP="00036CF6">
      <w:pPr>
        <w:keepNext/>
        <w:keepLines/>
        <w:spacing w:line="276" w:lineRule="auto"/>
        <w:jc w:val="both"/>
        <w:rPr>
          <w:rFonts w:ascii="Tahoma" w:hAnsi="Tahoma" w:cs="Tahoma"/>
          <w:b/>
          <w:i/>
        </w:rPr>
      </w:pPr>
      <w:r w:rsidRPr="00036CF6">
        <w:rPr>
          <w:rFonts w:ascii="Tahoma" w:hAnsi="Tahoma" w:cs="Tahoma"/>
          <w:b/>
          <w:i/>
        </w:rPr>
        <w:t xml:space="preserve">Navodilo: </w:t>
      </w:r>
    </w:p>
    <w:p w14:paraId="58554FCA" w14:textId="1E45F277" w:rsidR="00607A8F" w:rsidRPr="003438F1" w:rsidRDefault="00607A8F" w:rsidP="00036CF6">
      <w:pPr>
        <w:keepNext/>
        <w:keepLines/>
        <w:spacing w:line="276" w:lineRule="auto"/>
        <w:jc w:val="both"/>
        <w:rPr>
          <w:rFonts w:ascii="Tahoma" w:hAnsi="Tahoma" w:cs="Tahoma"/>
          <w:b/>
          <w:i/>
        </w:rPr>
      </w:pPr>
      <w:r w:rsidRPr="003438F1">
        <w:rPr>
          <w:rFonts w:ascii="Tahoma" w:hAnsi="Tahoma" w:cs="Tahoma"/>
          <w:i/>
        </w:rPr>
        <w:t xml:space="preserve">Ponudnik </w:t>
      </w:r>
      <w:r w:rsidRPr="003438F1">
        <w:rPr>
          <w:rFonts w:ascii="Tahoma" w:hAnsi="Tahoma" w:cs="Tahoma"/>
          <w:b/>
          <w:i/>
        </w:rPr>
        <w:t>mora</w:t>
      </w:r>
      <w:r w:rsidRPr="003438F1">
        <w:rPr>
          <w:rFonts w:ascii="Tahoma" w:hAnsi="Tahoma" w:cs="Tahoma"/>
          <w:i/>
        </w:rPr>
        <w:t xml:space="preserve"> </w:t>
      </w:r>
      <w:r w:rsidRPr="003438F1">
        <w:rPr>
          <w:rFonts w:ascii="Tahoma" w:hAnsi="Tahoma" w:cs="Tahoma"/>
          <w:b/>
          <w:i/>
        </w:rPr>
        <w:t>ponudbeni predračun</w:t>
      </w:r>
      <w:r w:rsidR="003438F1" w:rsidRPr="003438F1">
        <w:rPr>
          <w:rFonts w:ascii="Tahoma" w:hAnsi="Tahoma" w:cs="Tahoma"/>
          <w:i/>
        </w:rPr>
        <w:t xml:space="preserve"> </w:t>
      </w:r>
      <w:r w:rsidRPr="003438F1">
        <w:rPr>
          <w:rFonts w:ascii="Tahoma" w:hAnsi="Tahoma" w:cs="Tahoma"/>
          <w:i/>
        </w:rPr>
        <w:t>v okviru sistema e-JN</w:t>
      </w:r>
      <w:r w:rsidRPr="003438F1">
        <w:rPr>
          <w:rFonts w:ascii="Tahoma" w:hAnsi="Tahoma" w:cs="Tahoma"/>
          <w:b/>
          <w:i/>
        </w:rPr>
        <w:t xml:space="preserve"> naložiti ločeno v Razdelek »DOKUMENTI«, del »Ostale priloge«!!! </w:t>
      </w:r>
    </w:p>
    <w:p w14:paraId="52D51FCE" w14:textId="77777777" w:rsidR="00607A8F" w:rsidRPr="00036CF6" w:rsidRDefault="00607A8F" w:rsidP="00036CF6">
      <w:pPr>
        <w:keepNext/>
        <w:keepLines/>
        <w:rPr>
          <w:rFonts w:ascii="Tahoma" w:hAnsi="Tahoma" w:cs="Tahoma"/>
        </w:rPr>
      </w:pPr>
    </w:p>
    <w:p w14:paraId="100E75E7" w14:textId="5714C4F7" w:rsidR="000165B3" w:rsidRPr="00036CF6" w:rsidRDefault="000165B3" w:rsidP="00036CF6">
      <w:pPr>
        <w:keepNext/>
        <w:keepLines/>
        <w:rPr>
          <w:rFonts w:ascii="Tahoma" w:hAnsi="Tahoma" w:cs="Tahoma"/>
        </w:rPr>
      </w:pPr>
      <w:r w:rsidRPr="00036CF6">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94682D" w:rsidRPr="00453F38" w14:paraId="2E52B916" w14:textId="77777777" w:rsidTr="006A5130">
        <w:trPr>
          <w:trHeight w:val="284"/>
        </w:trPr>
        <w:tc>
          <w:tcPr>
            <w:tcW w:w="599" w:type="dxa"/>
            <w:tcBorders>
              <w:top w:val="single" w:sz="4" w:space="0" w:color="auto"/>
              <w:bottom w:val="single" w:sz="4" w:space="0" w:color="auto"/>
              <w:right w:val="nil"/>
            </w:tcBorders>
          </w:tcPr>
          <w:p w14:paraId="57701138" w14:textId="77777777" w:rsidR="0094682D" w:rsidRPr="00453F38" w:rsidRDefault="0094682D" w:rsidP="00115A30">
            <w:pPr>
              <w:keepNext/>
              <w:keepLines/>
              <w:jc w:val="right"/>
              <w:rPr>
                <w:rFonts w:ascii="Tahoma" w:hAnsi="Tahoma" w:cs="Tahoma"/>
              </w:rPr>
            </w:pPr>
            <w:r w:rsidRPr="00453F38">
              <w:lastRenderedPageBreak/>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015177C6" w14:textId="6C0E260A" w:rsidR="0094682D" w:rsidRPr="00453F38" w:rsidRDefault="0094682D" w:rsidP="00413E50">
            <w:pPr>
              <w:keepNext/>
              <w:keepLines/>
              <w:jc w:val="both"/>
              <w:rPr>
                <w:rFonts w:ascii="Tahoma" w:hAnsi="Tahoma" w:cs="Tahoma"/>
                <w:noProof/>
              </w:rPr>
            </w:pPr>
            <w:r w:rsidRPr="00036CF6">
              <w:rPr>
                <w:rFonts w:ascii="Tahoma" w:hAnsi="Tahoma" w:cs="Tahoma"/>
                <w:noProof/>
              </w:rPr>
              <w:t>ESPD – PONUDNIK/GLAVNI PARTNER</w:t>
            </w:r>
          </w:p>
        </w:tc>
        <w:tc>
          <w:tcPr>
            <w:tcW w:w="851" w:type="dxa"/>
            <w:tcBorders>
              <w:top w:val="single" w:sz="4" w:space="0" w:color="auto"/>
              <w:left w:val="single" w:sz="4" w:space="0" w:color="auto"/>
              <w:bottom w:val="single" w:sz="4" w:space="0" w:color="auto"/>
              <w:right w:val="nil"/>
            </w:tcBorders>
          </w:tcPr>
          <w:p w14:paraId="2D6CA605" w14:textId="77777777" w:rsidR="0094682D" w:rsidRPr="00453F38" w:rsidRDefault="0094682D" w:rsidP="006A5130">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3C29E569" w14:textId="4BB7AA14" w:rsidR="0094682D" w:rsidRPr="00453F38" w:rsidRDefault="0094682D" w:rsidP="006A5130">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3/1</w:t>
            </w:r>
          </w:p>
        </w:tc>
      </w:tr>
    </w:tbl>
    <w:p w14:paraId="5467A17A" w14:textId="77777777" w:rsidR="0094682D" w:rsidRDefault="0094682D" w:rsidP="00036CF6">
      <w:pPr>
        <w:keepNext/>
        <w:keepLines/>
        <w:jc w:val="both"/>
        <w:rPr>
          <w:rFonts w:ascii="Tahoma" w:hAnsi="Tahoma" w:cs="Tahoma"/>
          <w:noProof/>
        </w:rPr>
      </w:pPr>
    </w:p>
    <w:p w14:paraId="7EB866BB" w14:textId="26AA9C50" w:rsidR="0037044D" w:rsidRPr="00036CF6" w:rsidRDefault="0037044D" w:rsidP="00036CF6">
      <w:pPr>
        <w:keepNext/>
        <w:keepLines/>
        <w:jc w:val="both"/>
        <w:rPr>
          <w:rFonts w:ascii="Tahoma" w:hAnsi="Tahoma" w:cs="Tahoma"/>
          <w:noProof/>
        </w:rPr>
      </w:pPr>
      <w:r w:rsidRPr="00036CF6">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036CF6">
        <w:rPr>
          <w:rFonts w:ascii="Tahoma" w:hAnsi="Tahoma" w:cs="Tahoma"/>
          <w:b/>
          <w:noProof/>
          <w:u w:val="single"/>
        </w:rPr>
        <w:t xml:space="preserve">v </w:t>
      </w:r>
      <w:r w:rsidR="00BA38F2" w:rsidRPr="00036CF6">
        <w:rPr>
          <w:rFonts w:ascii="Tahoma" w:hAnsi="Tahoma" w:cs="Tahoma"/>
          <w:b/>
          <w:noProof/>
          <w:u w:val="single"/>
        </w:rPr>
        <w:t>Razdelek »DOKUMENTI«, del »ESPD-ponudnik«</w:t>
      </w:r>
      <w:r w:rsidRPr="00036CF6">
        <w:rPr>
          <w:rFonts w:ascii="Tahoma" w:hAnsi="Tahoma" w:cs="Tahoma"/>
          <w:noProof/>
          <w:u w:val="single"/>
        </w:rPr>
        <w:t>.</w:t>
      </w:r>
      <w:r w:rsidRPr="00036CF6">
        <w:rPr>
          <w:rFonts w:ascii="Tahoma" w:hAnsi="Tahoma" w:cs="Tahoma"/>
          <w:noProof/>
        </w:rPr>
        <w:t xml:space="preserve"> </w:t>
      </w:r>
    </w:p>
    <w:p w14:paraId="034A1663" w14:textId="77777777" w:rsidR="0037044D" w:rsidRPr="00036CF6" w:rsidRDefault="0037044D" w:rsidP="00036CF6">
      <w:pPr>
        <w:keepNext/>
        <w:keepLines/>
        <w:jc w:val="both"/>
        <w:rPr>
          <w:rFonts w:ascii="Tahoma" w:hAnsi="Tahoma" w:cs="Tahoma"/>
          <w:i/>
          <w:noProof/>
        </w:rPr>
      </w:pPr>
    </w:p>
    <w:p w14:paraId="4C499095" w14:textId="77777777" w:rsidR="0037044D" w:rsidRPr="00036CF6" w:rsidRDefault="0037044D" w:rsidP="00036CF6">
      <w:pPr>
        <w:keepNext/>
        <w:keepLines/>
        <w:jc w:val="both"/>
        <w:rPr>
          <w:rFonts w:ascii="Tahoma" w:hAnsi="Tahoma" w:cs="Tahoma"/>
          <w:noProof/>
        </w:rPr>
      </w:pPr>
      <w:r w:rsidRPr="00036CF6">
        <w:rPr>
          <w:rFonts w:ascii="Tahoma" w:hAnsi="Tahoma" w:cs="Tahoma"/>
          <w:i/>
          <w:noProof/>
        </w:rPr>
        <w:t xml:space="preserve">Tudi če ponudnik naloži podpisan ESPD v .pdf format, bo ta hkrati s podpisom ponudbe podpisan še enkrat. </w:t>
      </w:r>
    </w:p>
    <w:p w14:paraId="3D3C7BF3" w14:textId="77777777" w:rsidR="00F05E6C" w:rsidRPr="00036CF6" w:rsidRDefault="00F05E6C" w:rsidP="00036CF6">
      <w:pPr>
        <w:keepNext/>
        <w:keepLines/>
        <w:tabs>
          <w:tab w:val="left" w:pos="284"/>
        </w:tabs>
        <w:jc w:val="center"/>
        <w:rPr>
          <w:rFonts w:ascii="Tahoma" w:hAnsi="Tahoma" w:cs="Tahoma"/>
          <w:b/>
        </w:rPr>
      </w:pPr>
    </w:p>
    <w:p w14:paraId="546BDF42" w14:textId="77777777" w:rsidR="00F05E6C" w:rsidRPr="00036CF6" w:rsidRDefault="00F05E6C" w:rsidP="00036CF6">
      <w:pPr>
        <w:keepNext/>
        <w:keepLines/>
        <w:tabs>
          <w:tab w:val="left" w:pos="284"/>
        </w:tabs>
        <w:jc w:val="center"/>
        <w:rPr>
          <w:rFonts w:ascii="Tahoma" w:hAnsi="Tahoma" w:cs="Tahoma"/>
          <w:b/>
        </w:rPr>
      </w:pPr>
    </w:p>
    <w:p w14:paraId="4960D9D7" w14:textId="77777777" w:rsidR="00F05E6C" w:rsidRPr="00036CF6" w:rsidRDefault="00F05E6C" w:rsidP="00036CF6">
      <w:pPr>
        <w:keepNext/>
        <w:keepLines/>
        <w:tabs>
          <w:tab w:val="left" w:pos="284"/>
        </w:tabs>
        <w:jc w:val="center"/>
        <w:rPr>
          <w:rFonts w:ascii="Tahoma" w:hAnsi="Tahoma" w:cs="Tahoma"/>
          <w:b/>
        </w:rPr>
      </w:pPr>
    </w:p>
    <w:p w14:paraId="2391F868" w14:textId="77777777" w:rsidR="00F05E6C" w:rsidRPr="00036CF6" w:rsidRDefault="00F05E6C" w:rsidP="00036CF6">
      <w:pPr>
        <w:keepNext/>
        <w:keepLines/>
        <w:tabs>
          <w:tab w:val="left" w:pos="284"/>
        </w:tabs>
        <w:jc w:val="center"/>
        <w:rPr>
          <w:rFonts w:ascii="Tahoma" w:hAnsi="Tahoma" w:cs="Tahoma"/>
          <w:b/>
        </w:rPr>
      </w:pPr>
    </w:p>
    <w:p w14:paraId="31F36574" w14:textId="77777777" w:rsidR="00F05E6C" w:rsidRPr="00036CF6" w:rsidRDefault="00F05E6C" w:rsidP="00036CF6">
      <w:pPr>
        <w:keepNext/>
        <w:keepLines/>
        <w:tabs>
          <w:tab w:val="left" w:pos="284"/>
        </w:tabs>
        <w:jc w:val="center"/>
        <w:rPr>
          <w:rFonts w:ascii="Tahoma" w:hAnsi="Tahoma" w:cs="Tahoma"/>
          <w:b/>
        </w:rPr>
      </w:pPr>
    </w:p>
    <w:p w14:paraId="6187EB68" w14:textId="77777777" w:rsidR="00F05E6C" w:rsidRPr="00036CF6" w:rsidRDefault="00F05E6C" w:rsidP="00036CF6">
      <w:pPr>
        <w:keepNext/>
        <w:keepLines/>
        <w:tabs>
          <w:tab w:val="left" w:pos="284"/>
        </w:tabs>
        <w:jc w:val="center"/>
        <w:rPr>
          <w:rFonts w:ascii="Tahoma" w:hAnsi="Tahoma" w:cs="Tahoma"/>
          <w:b/>
        </w:rPr>
      </w:pPr>
    </w:p>
    <w:p w14:paraId="365ECD92" w14:textId="77777777" w:rsidR="0037044D" w:rsidRPr="00036CF6" w:rsidRDefault="0037044D" w:rsidP="00036CF6">
      <w:pPr>
        <w:keepNext/>
        <w:keepLines/>
        <w:rPr>
          <w:rFonts w:ascii="Tahoma" w:hAnsi="Tahoma" w:cs="Tahoma"/>
        </w:rPr>
      </w:pPr>
      <w:r w:rsidRPr="00036CF6">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94682D" w:rsidRPr="00453F38" w14:paraId="2B90E75D" w14:textId="77777777" w:rsidTr="006A5130">
        <w:trPr>
          <w:trHeight w:val="284"/>
        </w:trPr>
        <w:tc>
          <w:tcPr>
            <w:tcW w:w="599" w:type="dxa"/>
            <w:tcBorders>
              <w:top w:val="single" w:sz="4" w:space="0" w:color="auto"/>
              <w:bottom w:val="single" w:sz="4" w:space="0" w:color="auto"/>
              <w:right w:val="nil"/>
            </w:tcBorders>
          </w:tcPr>
          <w:p w14:paraId="4882E465" w14:textId="77777777" w:rsidR="0094682D" w:rsidRPr="00453F38" w:rsidRDefault="0094682D" w:rsidP="00115A30">
            <w:pPr>
              <w:keepNext/>
              <w:keepLines/>
              <w:jc w:val="right"/>
              <w:rPr>
                <w:rFonts w:ascii="Tahoma" w:hAnsi="Tahoma" w:cs="Tahoma"/>
              </w:rPr>
            </w:pPr>
            <w:r w:rsidRPr="00453F38">
              <w:lastRenderedPageBreak/>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6080CDFB" w14:textId="279467C3" w:rsidR="00C9342F" w:rsidRPr="00453F38" w:rsidRDefault="0094682D" w:rsidP="00115A30">
            <w:pPr>
              <w:keepNext/>
              <w:keepLines/>
              <w:jc w:val="both"/>
              <w:rPr>
                <w:rFonts w:ascii="Tahoma" w:hAnsi="Tahoma" w:cs="Tahoma"/>
                <w:noProof/>
              </w:rPr>
            </w:pPr>
            <w:r w:rsidRPr="00036CF6">
              <w:rPr>
                <w:rFonts w:ascii="Tahoma" w:hAnsi="Tahoma" w:cs="Tahoma"/>
                <w:noProof/>
              </w:rPr>
              <w:t>ESPD – OSTALI SODELUJOČI</w:t>
            </w:r>
          </w:p>
        </w:tc>
        <w:tc>
          <w:tcPr>
            <w:tcW w:w="851" w:type="dxa"/>
            <w:tcBorders>
              <w:top w:val="single" w:sz="4" w:space="0" w:color="auto"/>
              <w:left w:val="single" w:sz="4" w:space="0" w:color="auto"/>
              <w:bottom w:val="single" w:sz="4" w:space="0" w:color="auto"/>
              <w:right w:val="nil"/>
            </w:tcBorders>
          </w:tcPr>
          <w:p w14:paraId="486B077A" w14:textId="77777777" w:rsidR="0094682D" w:rsidRPr="00453F38" w:rsidRDefault="0094682D" w:rsidP="006A5130">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4D0A9F5F" w14:textId="749C0017" w:rsidR="0094682D" w:rsidRPr="00453F38" w:rsidRDefault="0094682D" w:rsidP="006A5130">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3/2</w:t>
            </w:r>
          </w:p>
        </w:tc>
      </w:tr>
    </w:tbl>
    <w:p w14:paraId="072C45EA" w14:textId="77777777" w:rsidR="0094682D" w:rsidRDefault="0094682D" w:rsidP="00036CF6">
      <w:pPr>
        <w:keepNext/>
        <w:keepLines/>
        <w:jc w:val="both"/>
        <w:rPr>
          <w:rFonts w:ascii="Tahoma" w:hAnsi="Tahoma" w:cs="Tahoma"/>
          <w:noProof/>
        </w:rPr>
      </w:pPr>
    </w:p>
    <w:p w14:paraId="43BF93E5" w14:textId="3AA5D6C0" w:rsidR="0037044D" w:rsidRPr="00036CF6" w:rsidRDefault="0037044D" w:rsidP="00036CF6">
      <w:pPr>
        <w:keepNext/>
        <w:keepLines/>
        <w:jc w:val="both"/>
        <w:rPr>
          <w:rFonts w:ascii="Tahoma" w:hAnsi="Tahoma" w:cs="Tahoma"/>
          <w:bCs/>
          <w:noProof/>
        </w:rPr>
      </w:pPr>
      <w:r w:rsidRPr="00036CF6">
        <w:rPr>
          <w:rFonts w:ascii="Tahoma" w:hAnsi="Tahoma" w:cs="Tahoma"/>
          <w:noProof/>
        </w:rPr>
        <w:t xml:space="preserve">Za vse v ponudbi navedene </w:t>
      </w:r>
      <w:r w:rsidRPr="00036CF6">
        <w:rPr>
          <w:rFonts w:ascii="Tahoma" w:hAnsi="Tahoma" w:cs="Tahoma"/>
          <w:noProof/>
          <w:u w:val="single"/>
        </w:rPr>
        <w:t>partnerje</w:t>
      </w:r>
      <w:r w:rsidRPr="00036CF6">
        <w:rPr>
          <w:rFonts w:ascii="Tahoma" w:hAnsi="Tahoma" w:cs="Tahoma"/>
          <w:noProof/>
        </w:rPr>
        <w:t xml:space="preserve"> </w:t>
      </w:r>
      <w:r w:rsidRPr="00036CF6">
        <w:rPr>
          <w:rFonts w:ascii="Tahoma" w:hAnsi="Tahoma" w:cs="Tahoma"/>
          <w:i/>
          <w:noProof/>
        </w:rPr>
        <w:t>(v primeru skupne ponudbe)</w:t>
      </w:r>
      <w:r w:rsidRPr="00036CF6">
        <w:rPr>
          <w:rFonts w:ascii="Tahoma" w:hAnsi="Tahoma" w:cs="Tahoma"/>
          <w:noProof/>
        </w:rPr>
        <w:t xml:space="preserve">, in/ali </w:t>
      </w:r>
      <w:r w:rsidRPr="00036CF6">
        <w:rPr>
          <w:rFonts w:ascii="Tahoma" w:hAnsi="Tahoma" w:cs="Tahoma"/>
          <w:noProof/>
          <w:u w:val="single"/>
        </w:rPr>
        <w:t>podizvajalce</w:t>
      </w:r>
      <w:r w:rsidRPr="00036CF6">
        <w:rPr>
          <w:rFonts w:ascii="Tahoma" w:hAnsi="Tahoma" w:cs="Tahoma"/>
          <w:iCs/>
          <w:noProof/>
        </w:rPr>
        <w:t xml:space="preserve"> </w:t>
      </w:r>
      <w:r w:rsidRPr="00036CF6">
        <w:rPr>
          <w:rFonts w:ascii="Tahoma" w:hAnsi="Tahoma" w:cs="Tahoma"/>
          <w:i/>
          <w:iCs/>
          <w:noProof/>
        </w:rPr>
        <w:t>(če ponudnik izvaja javno naročilo s podizvajalci)</w:t>
      </w:r>
      <w:r w:rsidRPr="00036CF6">
        <w:rPr>
          <w:rFonts w:ascii="Tahoma" w:hAnsi="Tahoma" w:cs="Tahoma"/>
          <w:iCs/>
          <w:noProof/>
        </w:rPr>
        <w:t xml:space="preserve"> in/ali </w:t>
      </w:r>
      <w:r w:rsidRPr="00036CF6">
        <w:rPr>
          <w:rFonts w:ascii="Tahoma" w:hAnsi="Tahoma" w:cs="Tahoma"/>
          <w:iCs/>
          <w:noProof/>
          <w:u w:val="single"/>
        </w:rPr>
        <w:t>subjekte, katerih zmogljivost uporablja ponudnik</w:t>
      </w:r>
      <w:r w:rsidRPr="00036CF6">
        <w:rPr>
          <w:rFonts w:ascii="Tahoma" w:hAnsi="Tahoma" w:cs="Tahoma"/>
          <w:iCs/>
          <w:noProof/>
        </w:rPr>
        <w:t xml:space="preserve"> </w:t>
      </w:r>
      <w:r w:rsidRPr="00036CF6">
        <w:rPr>
          <w:rFonts w:ascii="Tahoma" w:hAnsi="Tahoma" w:cs="Tahoma"/>
          <w:i/>
          <w:iCs/>
          <w:noProof/>
        </w:rPr>
        <w:t>(v kolikor bo ponudnik uporabil zmogljivosti drugih subjektov za izvedbo javnega naročila)</w:t>
      </w:r>
      <w:r w:rsidRPr="00036CF6">
        <w:rPr>
          <w:rFonts w:ascii="Tahoma" w:hAnsi="Tahoma" w:cs="Tahoma"/>
          <w:iCs/>
          <w:noProof/>
        </w:rPr>
        <w:t>,</w:t>
      </w:r>
      <w:r w:rsidRPr="00036CF6">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036CF6">
        <w:rPr>
          <w:rFonts w:ascii="Tahoma" w:hAnsi="Tahoma" w:cs="Tahoma"/>
          <w:b/>
          <w:noProof/>
        </w:rPr>
        <w:t xml:space="preserve">v </w:t>
      </w:r>
      <w:r w:rsidR="0027124E" w:rsidRPr="00036CF6">
        <w:rPr>
          <w:rFonts w:ascii="Tahoma" w:hAnsi="Tahoma" w:cs="Tahoma"/>
          <w:b/>
          <w:noProof/>
        </w:rPr>
        <w:t>Razdelek »SODELUJOČI«, del »ESPD – ostali sodelujoči«</w:t>
      </w:r>
      <w:r w:rsidRPr="00036CF6">
        <w:rPr>
          <w:rFonts w:ascii="Tahoma" w:hAnsi="Tahoma" w:cs="Tahoma"/>
          <w:noProof/>
        </w:rPr>
        <w:t>.</w:t>
      </w:r>
    </w:p>
    <w:p w14:paraId="27999029" w14:textId="77777777" w:rsidR="00F05E6C" w:rsidRPr="00036CF6" w:rsidRDefault="00F05E6C" w:rsidP="00036CF6">
      <w:pPr>
        <w:keepNext/>
        <w:keepLines/>
        <w:tabs>
          <w:tab w:val="left" w:pos="284"/>
        </w:tabs>
        <w:jc w:val="both"/>
        <w:rPr>
          <w:rFonts w:ascii="Tahoma" w:hAnsi="Tahoma" w:cs="Tahoma"/>
          <w:b/>
        </w:rPr>
      </w:pPr>
    </w:p>
    <w:p w14:paraId="493C31D0" w14:textId="77777777" w:rsidR="00F05E6C" w:rsidRPr="00036CF6" w:rsidRDefault="00F05E6C" w:rsidP="00036CF6">
      <w:pPr>
        <w:keepNext/>
        <w:keepLines/>
        <w:tabs>
          <w:tab w:val="left" w:pos="284"/>
        </w:tabs>
        <w:jc w:val="center"/>
        <w:rPr>
          <w:rFonts w:ascii="Tahoma" w:hAnsi="Tahoma" w:cs="Tahoma"/>
          <w:b/>
        </w:rPr>
      </w:pPr>
    </w:p>
    <w:p w14:paraId="254FC5E4" w14:textId="77777777" w:rsidR="00F05E6C" w:rsidRPr="00036CF6" w:rsidRDefault="00F05E6C" w:rsidP="00036CF6">
      <w:pPr>
        <w:keepNext/>
        <w:keepLines/>
        <w:tabs>
          <w:tab w:val="left" w:pos="284"/>
        </w:tabs>
        <w:jc w:val="center"/>
        <w:rPr>
          <w:rFonts w:ascii="Tahoma" w:hAnsi="Tahoma" w:cs="Tahoma"/>
          <w:b/>
        </w:rPr>
      </w:pPr>
    </w:p>
    <w:p w14:paraId="006780B1" w14:textId="77777777" w:rsidR="00F05E6C" w:rsidRPr="00036CF6" w:rsidRDefault="00F05E6C" w:rsidP="00036CF6">
      <w:pPr>
        <w:keepNext/>
        <w:keepLines/>
        <w:tabs>
          <w:tab w:val="left" w:pos="284"/>
        </w:tabs>
        <w:jc w:val="center"/>
        <w:rPr>
          <w:rFonts w:ascii="Tahoma" w:hAnsi="Tahoma" w:cs="Tahoma"/>
          <w:b/>
        </w:rPr>
      </w:pPr>
    </w:p>
    <w:p w14:paraId="1DC0B702" w14:textId="77777777" w:rsidR="00F05E6C" w:rsidRPr="00036CF6" w:rsidRDefault="00F05E6C" w:rsidP="00036CF6">
      <w:pPr>
        <w:keepNext/>
        <w:keepLines/>
        <w:tabs>
          <w:tab w:val="left" w:pos="284"/>
        </w:tabs>
        <w:jc w:val="center"/>
        <w:rPr>
          <w:rFonts w:ascii="Tahoma" w:hAnsi="Tahoma" w:cs="Tahoma"/>
          <w:b/>
        </w:rPr>
      </w:pPr>
    </w:p>
    <w:p w14:paraId="05397DC1" w14:textId="77777777" w:rsidR="00F05E6C" w:rsidRPr="00036CF6" w:rsidRDefault="00F05E6C" w:rsidP="00036CF6">
      <w:pPr>
        <w:keepNext/>
        <w:keepLines/>
        <w:tabs>
          <w:tab w:val="left" w:pos="284"/>
        </w:tabs>
        <w:jc w:val="center"/>
        <w:rPr>
          <w:rFonts w:ascii="Tahoma" w:hAnsi="Tahoma" w:cs="Tahoma"/>
          <w:b/>
        </w:rPr>
      </w:pPr>
    </w:p>
    <w:p w14:paraId="099A158E" w14:textId="77777777" w:rsidR="00F05E6C" w:rsidRPr="00036CF6" w:rsidRDefault="00F05E6C" w:rsidP="00036CF6">
      <w:pPr>
        <w:keepNext/>
        <w:keepLines/>
        <w:tabs>
          <w:tab w:val="left" w:pos="284"/>
        </w:tabs>
        <w:jc w:val="center"/>
        <w:rPr>
          <w:rFonts w:ascii="Tahoma" w:hAnsi="Tahoma" w:cs="Tahoma"/>
          <w:b/>
        </w:rPr>
      </w:pPr>
    </w:p>
    <w:p w14:paraId="7739A427" w14:textId="77777777" w:rsidR="00F05E6C" w:rsidRPr="00036CF6" w:rsidRDefault="00F05E6C" w:rsidP="00036CF6">
      <w:pPr>
        <w:keepNext/>
        <w:keepLines/>
        <w:tabs>
          <w:tab w:val="left" w:pos="284"/>
        </w:tabs>
        <w:jc w:val="center"/>
        <w:rPr>
          <w:rFonts w:ascii="Tahoma" w:hAnsi="Tahoma" w:cs="Tahoma"/>
          <w:b/>
        </w:rPr>
      </w:pPr>
    </w:p>
    <w:p w14:paraId="795B5584" w14:textId="77777777" w:rsidR="00F05E6C" w:rsidRPr="00036CF6" w:rsidRDefault="00F05E6C" w:rsidP="00036CF6">
      <w:pPr>
        <w:keepNext/>
        <w:keepLines/>
        <w:tabs>
          <w:tab w:val="left" w:pos="284"/>
        </w:tabs>
        <w:jc w:val="center"/>
        <w:rPr>
          <w:rFonts w:ascii="Tahoma" w:hAnsi="Tahoma" w:cs="Tahoma"/>
          <w:b/>
        </w:rPr>
      </w:pPr>
    </w:p>
    <w:p w14:paraId="3FEC91C7" w14:textId="77777777" w:rsidR="00F05E6C" w:rsidRPr="00036CF6" w:rsidRDefault="00F05E6C" w:rsidP="00036CF6">
      <w:pPr>
        <w:keepNext/>
        <w:keepLines/>
        <w:tabs>
          <w:tab w:val="left" w:pos="284"/>
        </w:tabs>
        <w:jc w:val="center"/>
        <w:rPr>
          <w:rFonts w:ascii="Tahoma" w:hAnsi="Tahoma" w:cs="Tahoma"/>
          <w:b/>
        </w:rPr>
      </w:pPr>
    </w:p>
    <w:p w14:paraId="71A15DA0" w14:textId="77777777" w:rsidR="00F05E6C" w:rsidRPr="00036CF6" w:rsidRDefault="00F05E6C" w:rsidP="00036CF6">
      <w:pPr>
        <w:keepNext/>
        <w:keepLines/>
        <w:tabs>
          <w:tab w:val="left" w:pos="284"/>
        </w:tabs>
        <w:jc w:val="center"/>
        <w:rPr>
          <w:rFonts w:ascii="Tahoma" w:hAnsi="Tahoma" w:cs="Tahoma"/>
          <w:b/>
        </w:rPr>
      </w:pPr>
    </w:p>
    <w:p w14:paraId="5691B743" w14:textId="77777777" w:rsidR="00F05E6C" w:rsidRPr="00036CF6" w:rsidRDefault="00F05E6C" w:rsidP="00036CF6">
      <w:pPr>
        <w:keepNext/>
        <w:keepLines/>
        <w:tabs>
          <w:tab w:val="left" w:pos="284"/>
        </w:tabs>
        <w:jc w:val="center"/>
        <w:rPr>
          <w:rFonts w:ascii="Tahoma" w:hAnsi="Tahoma" w:cs="Tahoma"/>
          <w:b/>
        </w:rPr>
      </w:pPr>
    </w:p>
    <w:p w14:paraId="2F307429" w14:textId="77777777" w:rsidR="00F05E6C" w:rsidRPr="00036CF6" w:rsidRDefault="00F05E6C" w:rsidP="00036CF6">
      <w:pPr>
        <w:keepNext/>
        <w:keepLines/>
        <w:tabs>
          <w:tab w:val="left" w:pos="284"/>
        </w:tabs>
        <w:jc w:val="center"/>
        <w:rPr>
          <w:rFonts w:ascii="Tahoma" w:hAnsi="Tahoma" w:cs="Tahoma"/>
          <w:b/>
        </w:rPr>
      </w:pPr>
    </w:p>
    <w:p w14:paraId="70E5152B" w14:textId="77777777" w:rsidR="00F05E6C" w:rsidRPr="00036CF6" w:rsidRDefault="00F05E6C" w:rsidP="00036CF6">
      <w:pPr>
        <w:keepNext/>
        <w:keepLines/>
        <w:tabs>
          <w:tab w:val="left" w:pos="284"/>
        </w:tabs>
        <w:jc w:val="center"/>
        <w:rPr>
          <w:rFonts w:ascii="Tahoma" w:hAnsi="Tahoma" w:cs="Tahoma"/>
          <w:b/>
        </w:rPr>
      </w:pPr>
    </w:p>
    <w:p w14:paraId="1F6A0F61" w14:textId="77777777" w:rsidR="00F05E6C" w:rsidRPr="00036CF6" w:rsidRDefault="00F05E6C" w:rsidP="00036CF6">
      <w:pPr>
        <w:keepNext/>
        <w:keepLines/>
        <w:tabs>
          <w:tab w:val="left" w:pos="284"/>
        </w:tabs>
        <w:jc w:val="center"/>
        <w:rPr>
          <w:rFonts w:ascii="Tahoma" w:hAnsi="Tahoma" w:cs="Tahoma"/>
          <w:b/>
        </w:rPr>
      </w:pPr>
    </w:p>
    <w:p w14:paraId="42DCC059" w14:textId="77777777" w:rsidR="00F05E6C" w:rsidRPr="00036CF6" w:rsidRDefault="00F05E6C" w:rsidP="00036CF6">
      <w:pPr>
        <w:keepNext/>
        <w:keepLines/>
        <w:tabs>
          <w:tab w:val="left" w:pos="284"/>
        </w:tabs>
        <w:jc w:val="center"/>
        <w:rPr>
          <w:rFonts w:ascii="Tahoma" w:hAnsi="Tahoma" w:cs="Tahoma"/>
          <w:b/>
        </w:rPr>
      </w:pPr>
    </w:p>
    <w:p w14:paraId="29CBF472" w14:textId="77777777" w:rsidR="00F05E6C" w:rsidRPr="00036CF6" w:rsidRDefault="00F05E6C" w:rsidP="00036CF6">
      <w:pPr>
        <w:keepNext/>
        <w:keepLines/>
        <w:tabs>
          <w:tab w:val="left" w:pos="284"/>
        </w:tabs>
        <w:jc w:val="center"/>
        <w:rPr>
          <w:rFonts w:ascii="Tahoma" w:hAnsi="Tahoma" w:cs="Tahoma"/>
          <w:b/>
        </w:rPr>
      </w:pPr>
    </w:p>
    <w:p w14:paraId="106D724A" w14:textId="77777777" w:rsidR="00F05E6C" w:rsidRPr="00036CF6" w:rsidRDefault="00F05E6C" w:rsidP="00036CF6">
      <w:pPr>
        <w:keepNext/>
        <w:keepLines/>
        <w:tabs>
          <w:tab w:val="left" w:pos="284"/>
        </w:tabs>
        <w:jc w:val="center"/>
        <w:rPr>
          <w:rFonts w:ascii="Tahoma" w:hAnsi="Tahoma" w:cs="Tahoma"/>
          <w:b/>
        </w:rPr>
      </w:pPr>
    </w:p>
    <w:p w14:paraId="51C62F30" w14:textId="77777777" w:rsidR="00F05E6C" w:rsidRPr="00036CF6" w:rsidRDefault="00F05E6C" w:rsidP="00036CF6">
      <w:pPr>
        <w:keepNext/>
        <w:keepLines/>
        <w:tabs>
          <w:tab w:val="left" w:pos="284"/>
        </w:tabs>
        <w:jc w:val="center"/>
        <w:rPr>
          <w:rFonts w:ascii="Tahoma" w:hAnsi="Tahoma" w:cs="Tahoma"/>
          <w:b/>
        </w:rPr>
      </w:pPr>
    </w:p>
    <w:p w14:paraId="3B0D2805" w14:textId="77777777" w:rsidR="00F05E6C" w:rsidRPr="00036CF6" w:rsidRDefault="00F05E6C" w:rsidP="00036CF6">
      <w:pPr>
        <w:keepNext/>
        <w:keepLines/>
        <w:tabs>
          <w:tab w:val="left" w:pos="284"/>
        </w:tabs>
        <w:jc w:val="center"/>
        <w:rPr>
          <w:rFonts w:ascii="Tahoma" w:hAnsi="Tahoma" w:cs="Tahoma"/>
          <w:b/>
        </w:rPr>
      </w:pPr>
    </w:p>
    <w:p w14:paraId="02C50AA8" w14:textId="77777777" w:rsidR="00F05E6C" w:rsidRPr="00036CF6" w:rsidRDefault="00F05E6C" w:rsidP="00036CF6">
      <w:pPr>
        <w:keepNext/>
        <w:keepLines/>
        <w:tabs>
          <w:tab w:val="left" w:pos="284"/>
        </w:tabs>
        <w:jc w:val="center"/>
        <w:rPr>
          <w:rFonts w:ascii="Tahoma" w:hAnsi="Tahoma" w:cs="Tahoma"/>
          <w:b/>
        </w:rPr>
      </w:pPr>
    </w:p>
    <w:p w14:paraId="5C368368" w14:textId="77777777" w:rsidR="00F05E6C" w:rsidRPr="00036CF6" w:rsidRDefault="00F05E6C" w:rsidP="00036CF6">
      <w:pPr>
        <w:keepNext/>
        <w:keepLines/>
        <w:tabs>
          <w:tab w:val="left" w:pos="284"/>
        </w:tabs>
        <w:jc w:val="center"/>
        <w:rPr>
          <w:rFonts w:ascii="Tahoma" w:hAnsi="Tahoma" w:cs="Tahoma"/>
          <w:b/>
        </w:rPr>
      </w:pPr>
    </w:p>
    <w:p w14:paraId="325C055A" w14:textId="77777777" w:rsidR="00F05E6C" w:rsidRPr="00036CF6" w:rsidRDefault="00F05E6C" w:rsidP="00036CF6">
      <w:pPr>
        <w:keepNext/>
        <w:keepLines/>
        <w:tabs>
          <w:tab w:val="left" w:pos="284"/>
        </w:tabs>
        <w:jc w:val="center"/>
        <w:rPr>
          <w:rFonts w:ascii="Tahoma" w:hAnsi="Tahoma" w:cs="Tahoma"/>
          <w:b/>
        </w:rPr>
      </w:pPr>
    </w:p>
    <w:p w14:paraId="0F460CA3" w14:textId="77777777" w:rsidR="00F05E6C" w:rsidRPr="00036CF6" w:rsidRDefault="00F05E6C" w:rsidP="00036CF6">
      <w:pPr>
        <w:keepNext/>
        <w:keepLines/>
        <w:tabs>
          <w:tab w:val="left" w:pos="284"/>
        </w:tabs>
        <w:rPr>
          <w:rFonts w:ascii="Tahoma" w:hAnsi="Tahoma" w:cs="Tahoma"/>
          <w:b/>
        </w:rPr>
      </w:pPr>
    </w:p>
    <w:p w14:paraId="0D5F92DF" w14:textId="77777777" w:rsidR="0037044D" w:rsidRPr="00036CF6" w:rsidRDefault="0037044D" w:rsidP="00036CF6">
      <w:pPr>
        <w:keepNext/>
        <w:keepLines/>
        <w:tabs>
          <w:tab w:val="left" w:pos="284"/>
        </w:tabs>
        <w:rPr>
          <w:rFonts w:ascii="Tahoma" w:hAnsi="Tahoma" w:cs="Tahoma"/>
          <w:b/>
        </w:rPr>
      </w:pPr>
    </w:p>
    <w:p w14:paraId="5C403BE6" w14:textId="0C2443C8" w:rsidR="0037044D" w:rsidRDefault="0037044D" w:rsidP="0094682D">
      <w:pPr>
        <w:keepNext/>
        <w:keepLines/>
        <w:rPr>
          <w:rFonts w:ascii="Tahoma" w:hAnsi="Tahoma" w:cs="Tahoma"/>
        </w:rPr>
      </w:pPr>
      <w:r w:rsidRPr="00036CF6">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6A18E0" w:rsidRPr="00453F38" w14:paraId="17148A7C" w14:textId="77777777" w:rsidTr="006A5130">
        <w:trPr>
          <w:trHeight w:val="284"/>
        </w:trPr>
        <w:tc>
          <w:tcPr>
            <w:tcW w:w="599" w:type="dxa"/>
            <w:tcBorders>
              <w:top w:val="single" w:sz="4" w:space="0" w:color="auto"/>
              <w:bottom w:val="single" w:sz="4" w:space="0" w:color="auto"/>
              <w:right w:val="nil"/>
            </w:tcBorders>
          </w:tcPr>
          <w:p w14:paraId="24D62675" w14:textId="77777777" w:rsidR="006A18E0" w:rsidRPr="00453F38" w:rsidRDefault="006A18E0" w:rsidP="00115A30">
            <w:pPr>
              <w:keepNext/>
              <w:keepLines/>
              <w:jc w:val="right"/>
              <w:rPr>
                <w:rFonts w:ascii="Tahoma" w:hAnsi="Tahoma" w:cs="Tahoma"/>
              </w:rPr>
            </w:pPr>
            <w:bookmarkStart w:id="24" w:name="_Hlk216359767"/>
            <w:r w:rsidRPr="00453F38">
              <w:lastRenderedPageBreak/>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468E2F4B" w14:textId="51A3F27A" w:rsidR="006A18E0" w:rsidRPr="00453F38" w:rsidRDefault="0094682D" w:rsidP="00115A30">
            <w:pPr>
              <w:keepNext/>
              <w:keepLines/>
              <w:jc w:val="both"/>
              <w:rPr>
                <w:rFonts w:ascii="Tahoma" w:hAnsi="Tahoma" w:cs="Tahoma"/>
              </w:rPr>
            </w:pPr>
            <w:r w:rsidRPr="00036CF6">
              <w:rPr>
                <w:rFonts w:ascii="Tahoma" w:hAnsi="Tahoma" w:cs="Tahoma"/>
                <w:noProof/>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57B93373" w14:textId="317594FF" w:rsidR="006A18E0" w:rsidRPr="00453F38" w:rsidRDefault="006A18E0" w:rsidP="006A5130">
            <w:pPr>
              <w:keepNext/>
              <w:keepLines/>
              <w:jc w:val="right"/>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76F7AF7F" w14:textId="5E53E821" w:rsidR="006A18E0" w:rsidRPr="00453F38" w:rsidRDefault="006A18E0" w:rsidP="006A5130">
            <w:pPr>
              <w:keepNext/>
              <w:keepLines/>
              <w:ind w:hanging="79"/>
              <w:jc w:val="right"/>
              <w:rPr>
                <w:rFonts w:ascii="Tahoma" w:hAnsi="Tahoma" w:cs="Tahoma"/>
                <w:b/>
                <w:iCs/>
              </w:rPr>
            </w:pPr>
            <w:r>
              <w:rPr>
                <w:rFonts w:ascii="Tahoma" w:hAnsi="Tahoma" w:cs="Tahoma"/>
                <w:b/>
                <w:iCs/>
              </w:rPr>
              <w:t xml:space="preserve"> </w:t>
            </w:r>
            <w:r w:rsidRPr="00453F38">
              <w:rPr>
                <w:rFonts w:ascii="Tahoma" w:hAnsi="Tahoma" w:cs="Tahoma"/>
                <w:b/>
                <w:iCs/>
              </w:rPr>
              <w:t xml:space="preserve"> </w:t>
            </w:r>
            <w:r>
              <w:rPr>
                <w:rFonts w:ascii="Tahoma" w:hAnsi="Tahoma" w:cs="Tahoma"/>
                <w:b/>
                <w:iCs/>
              </w:rPr>
              <w:t>3/3</w:t>
            </w:r>
          </w:p>
        </w:tc>
      </w:tr>
      <w:bookmarkEnd w:id="24"/>
    </w:tbl>
    <w:p w14:paraId="15AC0CCF" w14:textId="04742ED4" w:rsidR="006A18E0" w:rsidRDefault="006A18E0" w:rsidP="00036CF6">
      <w:pPr>
        <w:keepNext/>
        <w:keepLines/>
        <w:tabs>
          <w:tab w:val="left" w:pos="284"/>
        </w:tabs>
        <w:jc w:val="right"/>
        <w:rPr>
          <w:rFonts w:ascii="Tahoma" w:hAnsi="Tahoma" w:cs="Tahoma"/>
          <w:noProof/>
        </w:rPr>
      </w:pPr>
    </w:p>
    <w:p w14:paraId="423921E5" w14:textId="77777777" w:rsidR="006A18E0" w:rsidRPr="00036CF6" w:rsidRDefault="006A18E0" w:rsidP="0094682D">
      <w:pPr>
        <w:keepNext/>
        <w:keepLines/>
        <w:tabs>
          <w:tab w:val="left" w:pos="284"/>
        </w:tabs>
        <w:rPr>
          <w:rFonts w:ascii="Tahoma" w:hAnsi="Tahoma" w:cs="Tahoma"/>
          <w:noProof/>
        </w:rPr>
      </w:pPr>
    </w:p>
    <w:p w14:paraId="2746BBD3" w14:textId="77777777" w:rsidR="0037044D" w:rsidRPr="00036CF6" w:rsidRDefault="0037044D" w:rsidP="00036CF6">
      <w:pPr>
        <w:keepNext/>
        <w:keepLines/>
        <w:tabs>
          <w:tab w:val="left" w:pos="2694"/>
          <w:tab w:val="left" w:pos="2977"/>
        </w:tabs>
        <w:ind w:right="1"/>
        <w:jc w:val="center"/>
        <w:rPr>
          <w:rFonts w:ascii="Tahoma" w:hAnsi="Tahoma" w:cs="Tahoma"/>
          <w:b/>
          <w:noProof/>
        </w:rPr>
      </w:pPr>
      <w:r w:rsidRPr="00036CF6">
        <w:rPr>
          <w:rFonts w:ascii="Tahoma" w:hAnsi="Tahoma" w:cs="Tahoma"/>
          <w:b/>
          <w:noProof/>
        </w:rPr>
        <w:t>I Z J A V A</w:t>
      </w:r>
    </w:p>
    <w:p w14:paraId="5FA05C40" w14:textId="77777777" w:rsidR="0037044D" w:rsidRPr="00036CF6" w:rsidRDefault="0037044D" w:rsidP="00036CF6">
      <w:pPr>
        <w:keepNext/>
        <w:keepLines/>
        <w:ind w:right="1"/>
        <w:jc w:val="center"/>
        <w:rPr>
          <w:rFonts w:ascii="Tahoma" w:hAnsi="Tahoma" w:cs="Tahoma"/>
          <w:b/>
          <w:noProof/>
        </w:rPr>
      </w:pPr>
      <w:r w:rsidRPr="00036CF6">
        <w:rPr>
          <w:rFonts w:ascii="Tahoma" w:hAnsi="Tahoma" w:cs="Tahoma"/>
          <w:b/>
          <w:noProof/>
        </w:rPr>
        <w:t>O UDELEŽBI FIZIČNIH IN PRAVNIH OSEB V LASTNIŠTVU PONUDNIKA</w:t>
      </w:r>
    </w:p>
    <w:p w14:paraId="25FFF1D9" w14:textId="77777777" w:rsidR="0037044D" w:rsidRPr="00036CF6" w:rsidRDefault="0037044D" w:rsidP="00036CF6">
      <w:pPr>
        <w:keepNext/>
        <w:keepLines/>
        <w:tabs>
          <w:tab w:val="left" w:pos="284"/>
        </w:tabs>
        <w:rPr>
          <w:rFonts w:ascii="Tahoma" w:hAnsi="Tahoma" w:cs="Tahoma"/>
          <w:b/>
          <w:noProof/>
        </w:rPr>
      </w:pPr>
    </w:p>
    <w:p w14:paraId="66EDC934" w14:textId="77777777" w:rsidR="0037044D" w:rsidRPr="00036CF6" w:rsidRDefault="0037044D" w:rsidP="00036CF6">
      <w:pPr>
        <w:keepNext/>
        <w:keepLines/>
        <w:tabs>
          <w:tab w:val="left" w:pos="284"/>
        </w:tabs>
        <w:rPr>
          <w:rFonts w:ascii="Tahoma" w:hAnsi="Tahoma" w:cs="Tahoma"/>
          <w:b/>
          <w:noProof/>
        </w:rPr>
      </w:pPr>
    </w:p>
    <w:p w14:paraId="4B4CB2A5" w14:textId="77777777" w:rsidR="0037044D" w:rsidRPr="00036CF6" w:rsidRDefault="0037044D" w:rsidP="00036CF6">
      <w:pPr>
        <w:keepNext/>
        <w:keepLines/>
        <w:tabs>
          <w:tab w:val="left" w:pos="284"/>
        </w:tabs>
        <w:jc w:val="both"/>
        <w:rPr>
          <w:rFonts w:ascii="Tahoma" w:hAnsi="Tahoma" w:cs="Tahoma"/>
          <w:noProof/>
        </w:rPr>
      </w:pPr>
    </w:p>
    <w:p w14:paraId="586E4D37" w14:textId="77777777" w:rsidR="0037044D" w:rsidRPr="00036CF6" w:rsidRDefault="0037044D" w:rsidP="00036CF6">
      <w:pPr>
        <w:keepNext/>
        <w:keepLines/>
        <w:spacing w:after="240"/>
        <w:jc w:val="both"/>
        <w:rPr>
          <w:rFonts w:ascii="Tahoma" w:hAnsi="Tahoma" w:cs="Tahoma"/>
          <w:b/>
          <w:i/>
          <w:noProof/>
        </w:rPr>
      </w:pPr>
      <w:r w:rsidRPr="00036CF6">
        <w:rPr>
          <w:rFonts w:ascii="Tahoma" w:hAnsi="Tahoma" w:cs="Tahoma"/>
          <w:b/>
          <w:i/>
          <w:noProof/>
        </w:rPr>
        <w:t>Podatki o pravni osebi (ponudniku):</w:t>
      </w:r>
    </w:p>
    <w:p w14:paraId="1A9518B1"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Polno ime podjetja</w:t>
      </w:r>
      <w:r w:rsidRPr="00036CF6">
        <w:rPr>
          <w:rFonts w:ascii="Tahoma" w:hAnsi="Tahoma" w:cs="Tahoma"/>
          <w:noProof/>
        </w:rPr>
        <w:t>: ____________________________________________________________________</w:t>
      </w:r>
    </w:p>
    <w:p w14:paraId="64E0EC61"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Sedež podjetja</w:t>
      </w:r>
      <w:r w:rsidRPr="00036CF6">
        <w:rPr>
          <w:rFonts w:ascii="Tahoma" w:hAnsi="Tahoma" w:cs="Tahoma"/>
          <w:noProof/>
        </w:rPr>
        <w:t>: _______________________________________________________________________</w:t>
      </w:r>
    </w:p>
    <w:p w14:paraId="23D93A47"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Občina sedeža podjetja</w:t>
      </w:r>
      <w:r w:rsidRPr="00036CF6">
        <w:rPr>
          <w:rFonts w:ascii="Tahoma" w:hAnsi="Tahoma" w:cs="Tahoma"/>
          <w:noProof/>
        </w:rPr>
        <w:t>: ________________________________________________________________</w:t>
      </w:r>
    </w:p>
    <w:p w14:paraId="5F9D84FE"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Številka vpisa v sodni register (št. vložka)</w:t>
      </w:r>
      <w:r w:rsidRPr="00036CF6">
        <w:rPr>
          <w:rFonts w:ascii="Tahoma" w:hAnsi="Tahoma" w:cs="Tahoma"/>
          <w:noProof/>
        </w:rPr>
        <w:t>: _________________________________________________</w:t>
      </w:r>
    </w:p>
    <w:p w14:paraId="3903DDE3"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Matična številka podjetja</w:t>
      </w:r>
      <w:r w:rsidRPr="00036CF6">
        <w:rPr>
          <w:rFonts w:ascii="Tahoma" w:hAnsi="Tahoma" w:cs="Tahoma"/>
          <w:noProof/>
        </w:rPr>
        <w:t>: _______________________________________________________________</w:t>
      </w:r>
    </w:p>
    <w:p w14:paraId="64643098" w14:textId="00C1991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ID ZA DDV:</w:t>
      </w:r>
      <w:r w:rsidRPr="00036CF6">
        <w:rPr>
          <w:rFonts w:ascii="Tahoma" w:hAnsi="Tahoma" w:cs="Tahoma"/>
          <w:noProof/>
        </w:rPr>
        <w:t xml:space="preserve"> _________________________________________________________________________</w:t>
      </w:r>
    </w:p>
    <w:p w14:paraId="72A91CF8" w14:textId="77777777" w:rsidR="0037044D" w:rsidRPr="00036CF6" w:rsidRDefault="0037044D" w:rsidP="00036CF6">
      <w:pPr>
        <w:keepNext/>
        <w:keepLines/>
        <w:ind w:right="1"/>
        <w:jc w:val="both"/>
        <w:rPr>
          <w:rFonts w:ascii="Tahoma" w:hAnsi="Tahoma" w:cs="Tahoma"/>
          <w:noProof/>
        </w:rPr>
      </w:pPr>
    </w:p>
    <w:p w14:paraId="5CC9498F" w14:textId="793F74D9" w:rsidR="0037044D" w:rsidRPr="00036CF6" w:rsidRDefault="0037044D" w:rsidP="00036CF6">
      <w:pPr>
        <w:keepNext/>
        <w:keepLines/>
        <w:jc w:val="both"/>
        <w:rPr>
          <w:rFonts w:ascii="Tahoma" w:hAnsi="Tahoma" w:cs="Tahoma"/>
          <w:noProof/>
        </w:rPr>
      </w:pPr>
      <w:r w:rsidRPr="00036CF6">
        <w:rPr>
          <w:rFonts w:ascii="Tahoma" w:hAnsi="Tahoma" w:cs="Tahoma"/>
          <w:noProof/>
        </w:rPr>
        <w:t xml:space="preserve">V zvezi z javnim naročilom </w:t>
      </w:r>
      <w:r w:rsidR="002D0609">
        <w:rPr>
          <w:rFonts w:ascii="Tahoma" w:hAnsi="Tahoma" w:cs="Tahoma"/>
          <w:b/>
          <w:noProof/>
        </w:rPr>
        <w:t>LPT-211/25</w:t>
      </w:r>
      <w:r w:rsidR="003F76FC" w:rsidRPr="00036CF6">
        <w:rPr>
          <w:rFonts w:ascii="Tahoma" w:hAnsi="Tahoma" w:cs="Tahoma"/>
          <w:b/>
          <w:noProof/>
        </w:rPr>
        <w:t xml:space="preserve"> Vzdrževanje</w:t>
      </w:r>
      <w:r w:rsidR="00211FDC" w:rsidRPr="00036CF6">
        <w:rPr>
          <w:rFonts w:ascii="Tahoma" w:hAnsi="Tahoma" w:cs="Tahoma"/>
          <w:b/>
          <w:noProof/>
        </w:rPr>
        <w:t xml:space="preserve"> SPRINKLER </w:t>
      </w:r>
      <w:r w:rsidR="003F76FC" w:rsidRPr="00036CF6">
        <w:rPr>
          <w:rFonts w:ascii="Tahoma" w:hAnsi="Tahoma" w:cs="Tahoma"/>
          <w:b/>
          <w:noProof/>
        </w:rPr>
        <w:t xml:space="preserve">sistemov v PH Kongresni trg in ŠRC Stožice za obdobje 48 mesecev </w:t>
      </w:r>
      <w:r w:rsidRPr="00036CF6">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17C958"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  </w:t>
      </w:r>
    </w:p>
    <w:p w14:paraId="7893F900"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pri lastništvu zgoraj navedenega ponudnika udeležene naslednje </w:t>
      </w:r>
      <w:r w:rsidRPr="00036CF6">
        <w:rPr>
          <w:rFonts w:ascii="Tahoma" w:hAnsi="Tahoma" w:cs="Tahoma"/>
          <w:noProof/>
          <w:u w:val="single"/>
        </w:rPr>
        <w:t>pravne osebe</w:t>
      </w:r>
      <w:r w:rsidRPr="00036CF6">
        <w:rPr>
          <w:rFonts w:ascii="Tahoma" w:hAnsi="Tahoma" w:cs="Tahoma"/>
          <w:noProof/>
        </w:rPr>
        <w:t>, vključno z udeležbo tihih družbenikov:</w:t>
      </w:r>
    </w:p>
    <w:p w14:paraId="5FC47281" w14:textId="77777777" w:rsidR="0037044D" w:rsidRPr="00036CF6" w:rsidRDefault="0037044D" w:rsidP="00036CF6">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036CF6" w14:paraId="01E614E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E69A24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583F28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FB4835"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00DF11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Delež lastništva v %</w:t>
            </w:r>
          </w:p>
        </w:tc>
      </w:tr>
      <w:tr w:rsidR="0037044D" w:rsidRPr="00036CF6" w14:paraId="416BFDD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2BBF7A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0194599"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8FCD5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BC50C0C" w14:textId="77777777" w:rsidR="0037044D" w:rsidRPr="00036CF6" w:rsidRDefault="0037044D" w:rsidP="00036CF6">
            <w:pPr>
              <w:keepNext/>
              <w:keepLines/>
              <w:jc w:val="both"/>
              <w:rPr>
                <w:rFonts w:ascii="Tahoma" w:hAnsi="Tahoma" w:cs="Tahoma"/>
                <w:b/>
                <w:noProof/>
              </w:rPr>
            </w:pPr>
          </w:p>
        </w:tc>
      </w:tr>
      <w:tr w:rsidR="0037044D" w:rsidRPr="00036CF6" w14:paraId="4A7649B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F677B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185AF043"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BFF2D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D3D3EF" w14:textId="77777777" w:rsidR="0037044D" w:rsidRPr="00036CF6" w:rsidRDefault="0037044D" w:rsidP="00036CF6">
            <w:pPr>
              <w:keepNext/>
              <w:keepLines/>
              <w:jc w:val="both"/>
              <w:rPr>
                <w:rFonts w:ascii="Tahoma" w:hAnsi="Tahoma" w:cs="Tahoma"/>
                <w:b/>
                <w:noProof/>
              </w:rPr>
            </w:pPr>
          </w:p>
        </w:tc>
      </w:tr>
      <w:tr w:rsidR="0037044D" w:rsidRPr="00036CF6" w14:paraId="6212B34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6F70624"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DB354F1"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CE6E6E"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16F3360" w14:textId="77777777" w:rsidR="0037044D" w:rsidRPr="00036CF6" w:rsidRDefault="0037044D" w:rsidP="00036CF6">
            <w:pPr>
              <w:keepNext/>
              <w:keepLines/>
              <w:jc w:val="both"/>
              <w:rPr>
                <w:rFonts w:ascii="Tahoma" w:hAnsi="Tahoma" w:cs="Tahoma"/>
                <w:b/>
                <w:noProof/>
              </w:rPr>
            </w:pPr>
          </w:p>
        </w:tc>
      </w:tr>
      <w:tr w:rsidR="0037044D" w:rsidRPr="00036CF6" w14:paraId="01CEC5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75917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735ABC80"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FE69C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2C914C" w14:textId="77777777" w:rsidR="0037044D" w:rsidRPr="00036CF6" w:rsidRDefault="0037044D" w:rsidP="00036CF6">
            <w:pPr>
              <w:keepNext/>
              <w:keepLines/>
              <w:jc w:val="both"/>
              <w:rPr>
                <w:rFonts w:ascii="Tahoma" w:hAnsi="Tahoma" w:cs="Tahoma"/>
                <w:b/>
                <w:noProof/>
              </w:rPr>
            </w:pPr>
          </w:p>
        </w:tc>
      </w:tr>
      <w:tr w:rsidR="0037044D" w:rsidRPr="00036CF6" w14:paraId="0390D05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4734F9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06C15E67"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4F5A47"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6472CDC" w14:textId="77777777" w:rsidR="0037044D" w:rsidRPr="00036CF6" w:rsidRDefault="0037044D" w:rsidP="00036CF6">
            <w:pPr>
              <w:keepNext/>
              <w:keepLines/>
              <w:jc w:val="both"/>
              <w:rPr>
                <w:rFonts w:ascii="Tahoma" w:hAnsi="Tahoma" w:cs="Tahoma"/>
                <w:b/>
                <w:noProof/>
              </w:rPr>
            </w:pPr>
          </w:p>
        </w:tc>
      </w:tr>
      <w:tr w:rsidR="0037044D" w:rsidRPr="00036CF6" w14:paraId="7CA4A0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5943F1D"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03462244"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49D3F4E"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F925A73" w14:textId="77777777" w:rsidR="0037044D" w:rsidRPr="00036CF6" w:rsidRDefault="0037044D" w:rsidP="00036CF6">
            <w:pPr>
              <w:keepNext/>
              <w:keepLines/>
              <w:jc w:val="both"/>
              <w:rPr>
                <w:rFonts w:ascii="Tahoma" w:hAnsi="Tahoma" w:cs="Tahoma"/>
                <w:b/>
                <w:noProof/>
              </w:rPr>
            </w:pPr>
          </w:p>
        </w:tc>
      </w:tr>
    </w:tbl>
    <w:p w14:paraId="52A88DD6" w14:textId="77777777" w:rsidR="0037044D" w:rsidRPr="00036CF6" w:rsidRDefault="0037044D" w:rsidP="00036CF6">
      <w:pPr>
        <w:keepNext/>
        <w:keepLines/>
        <w:jc w:val="both"/>
        <w:rPr>
          <w:rFonts w:ascii="Tahoma" w:hAnsi="Tahoma" w:cs="Tahoma"/>
          <w:b/>
          <w:noProof/>
        </w:rPr>
      </w:pPr>
    </w:p>
    <w:p w14:paraId="27562F5F"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pri lastništvu zgoraj navedenega ponudnika udeležene naslednje </w:t>
      </w:r>
      <w:r w:rsidRPr="00036CF6">
        <w:rPr>
          <w:rFonts w:ascii="Tahoma" w:hAnsi="Tahoma" w:cs="Tahoma"/>
          <w:noProof/>
          <w:u w:val="single"/>
        </w:rPr>
        <w:t>fizične osebe</w:t>
      </w:r>
      <w:r w:rsidRPr="00036CF6">
        <w:rPr>
          <w:rFonts w:ascii="Tahoma" w:hAnsi="Tahoma" w:cs="Tahoma"/>
          <w:noProof/>
        </w:rPr>
        <w:t>, vključno z udeležbo tihih družbenikov:</w:t>
      </w:r>
    </w:p>
    <w:p w14:paraId="3064272E" w14:textId="77777777" w:rsidR="0037044D" w:rsidRPr="00036CF6" w:rsidRDefault="0037044D" w:rsidP="00036CF6">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036CF6" w14:paraId="7A0AC12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D3FD71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652C77B5"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5F9447A"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C4E17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Delež lastništva v %</w:t>
            </w:r>
          </w:p>
        </w:tc>
      </w:tr>
      <w:tr w:rsidR="0037044D" w:rsidRPr="00036CF6" w14:paraId="565146F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9A22D60"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DB374BF"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92980E"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E034AB" w14:textId="77777777" w:rsidR="0037044D" w:rsidRPr="00036CF6" w:rsidRDefault="0037044D" w:rsidP="00036CF6">
            <w:pPr>
              <w:keepNext/>
              <w:keepLines/>
              <w:jc w:val="both"/>
              <w:rPr>
                <w:rFonts w:ascii="Tahoma" w:hAnsi="Tahoma" w:cs="Tahoma"/>
                <w:b/>
                <w:noProof/>
              </w:rPr>
            </w:pPr>
          </w:p>
        </w:tc>
      </w:tr>
      <w:tr w:rsidR="0037044D" w:rsidRPr="00036CF6" w14:paraId="08425D7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71BFFB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582EF496"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C6A132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C6DB841" w14:textId="77777777" w:rsidR="0037044D" w:rsidRPr="00036CF6" w:rsidRDefault="0037044D" w:rsidP="00036CF6">
            <w:pPr>
              <w:keepNext/>
              <w:keepLines/>
              <w:jc w:val="both"/>
              <w:rPr>
                <w:rFonts w:ascii="Tahoma" w:hAnsi="Tahoma" w:cs="Tahoma"/>
                <w:b/>
                <w:noProof/>
              </w:rPr>
            </w:pPr>
          </w:p>
        </w:tc>
      </w:tr>
      <w:tr w:rsidR="0037044D" w:rsidRPr="00036CF6" w14:paraId="0FF603B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508A5D9"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67CF6D31"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CD84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B21EFB6" w14:textId="77777777" w:rsidR="0037044D" w:rsidRPr="00036CF6" w:rsidRDefault="0037044D" w:rsidP="00036CF6">
            <w:pPr>
              <w:keepNext/>
              <w:keepLines/>
              <w:jc w:val="both"/>
              <w:rPr>
                <w:rFonts w:ascii="Tahoma" w:hAnsi="Tahoma" w:cs="Tahoma"/>
                <w:b/>
                <w:noProof/>
              </w:rPr>
            </w:pPr>
          </w:p>
        </w:tc>
      </w:tr>
      <w:tr w:rsidR="0037044D" w:rsidRPr="00036CF6" w14:paraId="56AAE3E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BFA55C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B9B79D"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C5F9D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E0EBE64" w14:textId="77777777" w:rsidR="0037044D" w:rsidRPr="00036CF6" w:rsidRDefault="0037044D" w:rsidP="00036CF6">
            <w:pPr>
              <w:keepNext/>
              <w:keepLines/>
              <w:jc w:val="both"/>
              <w:rPr>
                <w:rFonts w:ascii="Tahoma" w:hAnsi="Tahoma" w:cs="Tahoma"/>
                <w:b/>
                <w:noProof/>
              </w:rPr>
            </w:pPr>
          </w:p>
        </w:tc>
      </w:tr>
      <w:tr w:rsidR="0037044D" w:rsidRPr="00036CF6" w14:paraId="449B280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4F541F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FF0C45F"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A6553"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DFE01E2" w14:textId="77777777" w:rsidR="0037044D" w:rsidRPr="00036CF6" w:rsidRDefault="0037044D" w:rsidP="00036CF6">
            <w:pPr>
              <w:keepNext/>
              <w:keepLines/>
              <w:jc w:val="both"/>
              <w:rPr>
                <w:rFonts w:ascii="Tahoma" w:hAnsi="Tahoma" w:cs="Tahoma"/>
                <w:b/>
                <w:noProof/>
              </w:rPr>
            </w:pPr>
          </w:p>
        </w:tc>
      </w:tr>
      <w:tr w:rsidR="0037044D" w:rsidRPr="00036CF6" w14:paraId="5C3BA7F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5C3266"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F0624F5"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C4A3CC"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7CC85F3" w14:textId="77777777" w:rsidR="0037044D" w:rsidRPr="00036CF6" w:rsidRDefault="0037044D" w:rsidP="00036CF6">
            <w:pPr>
              <w:keepNext/>
              <w:keepLines/>
              <w:jc w:val="both"/>
              <w:rPr>
                <w:rFonts w:ascii="Tahoma" w:hAnsi="Tahoma" w:cs="Tahoma"/>
                <w:b/>
                <w:noProof/>
              </w:rPr>
            </w:pPr>
          </w:p>
        </w:tc>
      </w:tr>
    </w:tbl>
    <w:p w14:paraId="77A8D0FA" w14:textId="77777777" w:rsidR="0037044D" w:rsidRPr="00036CF6" w:rsidRDefault="0037044D" w:rsidP="00036CF6">
      <w:pPr>
        <w:keepNext/>
        <w:keepLines/>
        <w:jc w:val="both"/>
        <w:rPr>
          <w:rFonts w:ascii="Tahoma" w:hAnsi="Tahoma" w:cs="Tahoma"/>
          <w:noProof/>
        </w:rPr>
      </w:pPr>
    </w:p>
    <w:p w14:paraId="226603E1"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skladno z določbami zakona, ki ureja gospodarske družbe, </w:t>
      </w:r>
      <w:r w:rsidRPr="00036CF6">
        <w:rPr>
          <w:rFonts w:ascii="Tahoma" w:hAnsi="Tahoma" w:cs="Tahoma"/>
          <w:noProof/>
          <w:u w:val="single"/>
        </w:rPr>
        <w:t>povezane družbe</w:t>
      </w:r>
      <w:r w:rsidRPr="00036CF6">
        <w:rPr>
          <w:rFonts w:ascii="Tahoma" w:hAnsi="Tahoma" w:cs="Tahoma"/>
          <w:noProof/>
        </w:rPr>
        <w:t xml:space="preserve"> z zgoraj navedenim ponudnikom, naslednji gospodarski subjekti:</w:t>
      </w:r>
    </w:p>
    <w:p w14:paraId="3EAF885C" w14:textId="77777777" w:rsidR="0037044D" w:rsidRPr="00036CF6" w:rsidRDefault="0037044D" w:rsidP="00036CF6">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036CF6" w14:paraId="60E1BE2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F0EFF0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2D5B501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1C6F61"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4E99AB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Matična številka</w:t>
            </w:r>
          </w:p>
        </w:tc>
      </w:tr>
      <w:tr w:rsidR="0037044D" w:rsidRPr="00036CF6" w14:paraId="266417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F484C7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23AB0FFC"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90EF57"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3AD0AB" w14:textId="77777777" w:rsidR="0037044D" w:rsidRPr="00036CF6" w:rsidRDefault="0037044D" w:rsidP="00036CF6">
            <w:pPr>
              <w:keepNext/>
              <w:keepLines/>
              <w:jc w:val="both"/>
              <w:rPr>
                <w:rFonts w:ascii="Tahoma" w:hAnsi="Tahoma" w:cs="Tahoma"/>
                <w:b/>
                <w:noProof/>
              </w:rPr>
            </w:pPr>
          </w:p>
        </w:tc>
      </w:tr>
      <w:tr w:rsidR="0037044D" w:rsidRPr="00036CF6" w14:paraId="3B6B49B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8F59C0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3170CC8F"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644D02"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EB355E" w14:textId="77777777" w:rsidR="0037044D" w:rsidRPr="00036CF6" w:rsidRDefault="0037044D" w:rsidP="00036CF6">
            <w:pPr>
              <w:keepNext/>
              <w:keepLines/>
              <w:jc w:val="both"/>
              <w:rPr>
                <w:rFonts w:ascii="Tahoma" w:hAnsi="Tahoma" w:cs="Tahoma"/>
                <w:b/>
                <w:noProof/>
              </w:rPr>
            </w:pPr>
          </w:p>
        </w:tc>
      </w:tr>
      <w:tr w:rsidR="0037044D" w:rsidRPr="00036CF6" w14:paraId="745A5A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F7C0E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4B04C70"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A713B75"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02B805" w14:textId="77777777" w:rsidR="0037044D" w:rsidRPr="00036CF6" w:rsidRDefault="0037044D" w:rsidP="00036CF6">
            <w:pPr>
              <w:keepNext/>
              <w:keepLines/>
              <w:jc w:val="both"/>
              <w:rPr>
                <w:rFonts w:ascii="Tahoma" w:hAnsi="Tahoma" w:cs="Tahoma"/>
                <w:b/>
                <w:noProof/>
              </w:rPr>
            </w:pPr>
          </w:p>
        </w:tc>
      </w:tr>
      <w:tr w:rsidR="0037044D" w:rsidRPr="00036CF6" w14:paraId="77CF95D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4913E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138E2DDD"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8224B1"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BC676FD" w14:textId="77777777" w:rsidR="0037044D" w:rsidRPr="00036CF6" w:rsidRDefault="0037044D" w:rsidP="00036CF6">
            <w:pPr>
              <w:keepNext/>
              <w:keepLines/>
              <w:jc w:val="both"/>
              <w:rPr>
                <w:rFonts w:ascii="Tahoma" w:hAnsi="Tahoma" w:cs="Tahoma"/>
                <w:b/>
                <w:noProof/>
              </w:rPr>
            </w:pPr>
          </w:p>
        </w:tc>
      </w:tr>
      <w:tr w:rsidR="0037044D" w:rsidRPr="00036CF6" w14:paraId="6DEC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1B408F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2C98816"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876740F"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34F2289" w14:textId="77777777" w:rsidR="0037044D" w:rsidRPr="00036CF6" w:rsidRDefault="0037044D" w:rsidP="00036CF6">
            <w:pPr>
              <w:keepNext/>
              <w:keepLines/>
              <w:jc w:val="both"/>
              <w:rPr>
                <w:rFonts w:ascii="Tahoma" w:hAnsi="Tahoma" w:cs="Tahoma"/>
                <w:b/>
                <w:noProof/>
              </w:rPr>
            </w:pPr>
          </w:p>
        </w:tc>
      </w:tr>
      <w:tr w:rsidR="0037044D" w:rsidRPr="00036CF6" w14:paraId="6BDE2D5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34FA302"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112D65A9"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5A1C762"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A6ABCE9" w14:textId="77777777" w:rsidR="0037044D" w:rsidRPr="00036CF6" w:rsidRDefault="0037044D" w:rsidP="00036CF6">
            <w:pPr>
              <w:keepNext/>
              <w:keepLines/>
              <w:jc w:val="both"/>
              <w:rPr>
                <w:rFonts w:ascii="Tahoma" w:hAnsi="Tahoma" w:cs="Tahoma"/>
                <w:b/>
                <w:noProof/>
              </w:rPr>
            </w:pPr>
          </w:p>
        </w:tc>
      </w:tr>
    </w:tbl>
    <w:p w14:paraId="457DE4EE" w14:textId="77777777" w:rsidR="0037044D" w:rsidRPr="00036CF6" w:rsidRDefault="0037044D" w:rsidP="00036CF6">
      <w:pPr>
        <w:keepNext/>
        <w:keepLines/>
        <w:jc w:val="both"/>
        <w:rPr>
          <w:rFonts w:ascii="Tahoma" w:hAnsi="Tahoma" w:cs="Tahoma"/>
          <w:b/>
          <w:noProof/>
        </w:rPr>
      </w:pPr>
    </w:p>
    <w:p w14:paraId="09C44A38" w14:textId="77777777" w:rsidR="0037044D" w:rsidRPr="00036CF6" w:rsidRDefault="0037044D" w:rsidP="00036CF6">
      <w:pPr>
        <w:keepNext/>
        <w:keepLines/>
        <w:jc w:val="both"/>
        <w:rPr>
          <w:rFonts w:ascii="Tahoma" w:hAnsi="Tahoma" w:cs="Tahoma"/>
          <w:noProof/>
        </w:rPr>
      </w:pPr>
    </w:p>
    <w:p w14:paraId="4A5FEBF5"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BF6E2" w14:textId="77777777" w:rsidR="0037044D" w:rsidRPr="00036CF6" w:rsidRDefault="0037044D" w:rsidP="00036CF6">
      <w:pPr>
        <w:keepNext/>
        <w:keepLines/>
        <w:jc w:val="both"/>
        <w:rPr>
          <w:rFonts w:ascii="Tahoma" w:hAnsi="Tahoma" w:cs="Tahoma"/>
          <w:noProof/>
        </w:rPr>
      </w:pPr>
    </w:p>
    <w:p w14:paraId="636B36FB"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23293731" w14:textId="77777777" w:rsidR="0037044D" w:rsidRPr="00036CF6" w:rsidRDefault="0037044D" w:rsidP="00036CF6">
      <w:pPr>
        <w:keepNext/>
        <w:keepLines/>
        <w:jc w:val="both"/>
        <w:rPr>
          <w:rFonts w:ascii="Tahoma" w:hAnsi="Tahoma" w:cs="Tahoma"/>
          <w:b/>
          <w:noProof/>
        </w:rPr>
      </w:pPr>
    </w:p>
    <w:p w14:paraId="7F371DE0" w14:textId="77777777" w:rsidR="0037044D" w:rsidRPr="00036CF6" w:rsidRDefault="0037044D" w:rsidP="00036CF6">
      <w:pPr>
        <w:keepNext/>
        <w:keepLines/>
        <w:jc w:val="both"/>
        <w:rPr>
          <w:rFonts w:ascii="Tahoma" w:hAnsi="Tahoma" w:cs="Tahoma"/>
          <w:i/>
          <w:noProof/>
          <w:u w:val="single"/>
        </w:rPr>
      </w:pPr>
      <w:r w:rsidRPr="00036CF6">
        <w:rPr>
          <w:rFonts w:ascii="Tahoma" w:hAnsi="Tahoma" w:cs="Tahoma"/>
          <w:i/>
          <w:noProof/>
          <w:u w:val="single"/>
        </w:rPr>
        <w:t>Vse izjave podajamo pod kazensko in materialno odgovornostjo.</w:t>
      </w:r>
    </w:p>
    <w:p w14:paraId="00821ABB" w14:textId="77777777" w:rsidR="0037044D" w:rsidRPr="00036CF6" w:rsidRDefault="0037044D" w:rsidP="00036CF6">
      <w:pPr>
        <w:keepNext/>
        <w:keepLines/>
        <w:jc w:val="both"/>
        <w:rPr>
          <w:rFonts w:ascii="Tahoma" w:hAnsi="Tahoma" w:cs="Tahoma"/>
          <w:b/>
          <w:noProof/>
        </w:rPr>
      </w:pPr>
    </w:p>
    <w:p w14:paraId="1A483142" w14:textId="77777777" w:rsidR="0037044D" w:rsidRPr="00036CF6" w:rsidRDefault="0037044D" w:rsidP="00036CF6">
      <w:pPr>
        <w:keepNext/>
        <w:keepLines/>
        <w:jc w:val="both"/>
        <w:rPr>
          <w:rFonts w:ascii="Tahoma" w:hAnsi="Tahoma" w:cs="Tahoma"/>
          <w:b/>
          <w:noProof/>
        </w:rPr>
      </w:pPr>
    </w:p>
    <w:p w14:paraId="5E9662BB" w14:textId="77777777" w:rsidR="0037044D" w:rsidRPr="00036CF6" w:rsidRDefault="0037044D" w:rsidP="00036CF6">
      <w:pPr>
        <w:keepNext/>
        <w:keepLines/>
        <w:jc w:val="both"/>
        <w:rPr>
          <w:rFonts w:ascii="Tahoma" w:hAnsi="Tahoma" w:cs="Tahoma"/>
          <w:b/>
          <w:noProof/>
        </w:rPr>
      </w:pPr>
    </w:p>
    <w:p w14:paraId="4A56764A" w14:textId="77777777" w:rsidR="0037044D" w:rsidRPr="00036CF6" w:rsidRDefault="0037044D" w:rsidP="00036CF6">
      <w:pPr>
        <w:keepNext/>
        <w:keepLines/>
        <w:jc w:val="both"/>
        <w:rPr>
          <w:rFonts w:ascii="Tahoma" w:hAnsi="Tahoma" w:cs="Tahoma"/>
          <w:b/>
          <w:noProof/>
        </w:rPr>
      </w:pPr>
    </w:p>
    <w:p w14:paraId="7204C8A6" w14:textId="77777777" w:rsidR="0037044D" w:rsidRPr="00036CF6" w:rsidRDefault="0037044D" w:rsidP="00036CF6">
      <w:pPr>
        <w:keepNext/>
        <w:keepLines/>
        <w:jc w:val="both"/>
        <w:rPr>
          <w:rFonts w:ascii="Tahoma" w:hAnsi="Tahoma" w:cs="Tahoma"/>
          <w:b/>
          <w:noProof/>
        </w:rPr>
      </w:pPr>
    </w:p>
    <w:p w14:paraId="3C928B5B" w14:textId="77777777" w:rsidR="0037044D" w:rsidRPr="00036CF6" w:rsidRDefault="0037044D" w:rsidP="00036CF6">
      <w:pPr>
        <w:keepNext/>
        <w:keepLines/>
        <w:jc w:val="both"/>
        <w:rPr>
          <w:rFonts w:ascii="Tahoma" w:hAnsi="Tahoma" w:cs="Tahoma"/>
          <w:b/>
          <w:noProof/>
        </w:rPr>
      </w:pPr>
    </w:p>
    <w:p w14:paraId="5CF8F00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__________________________                                    _____________________________</w:t>
      </w:r>
    </w:p>
    <w:p w14:paraId="551E4CA9"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(Kraj in datum)                                         Žig                      (Naziv in podpis zakonitega zastopnika  </w:t>
      </w:r>
    </w:p>
    <w:p w14:paraId="066FC7BD"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                                                                                               ponudnika/podizvajalca) </w:t>
      </w:r>
    </w:p>
    <w:p w14:paraId="094E570F" w14:textId="77777777" w:rsidR="0037044D" w:rsidRPr="00036CF6" w:rsidRDefault="0037044D" w:rsidP="00036CF6">
      <w:pPr>
        <w:keepNext/>
        <w:keepLines/>
        <w:tabs>
          <w:tab w:val="left" w:pos="284"/>
        </w:tabs>
        <w:jc w:val="both"/>
        <w:rPr>
          <w:rFonts w:ascii="Tahoma" w:hAnsi="Tahoma" w:cs="Tahoma"/>
          <w:noProof/>
        </w:rPr>
      </w:pPr>
    </w:p>
    <w:p w14:paraId="1D6E932C" w14:textId="77777777" w:rsidR="0037044D" w:rsidRPr="00036CF6" w:rsidRDefault="0037044D" w:rsidP="00036CF6">
      <w:pPr>
        <w:keepNext/>
        <w:keepLines/>
        <w:tabs>
          <w:tab w:val="left" w:pos="284"/>
        </w:tabs>
        <w:jc w:val="both"/>
        <w:rPr>
          <w:rFonts w:ascii="Tahoma" w:hAnsi="Tahoma" w:cs="Tahoma"/>
          <w:noProof/>
        </w:rPr>
      </w:pPr>
    </w:p>
    <w:p w14:paraId="3610C5B8" w14:textId="77777777" w:rsidR="0037044D" w:rsidRPr="00036CF6" w:rsidRDefault="0037044D" w:rsidP="00036CF6">
      <w:pPr>
        <w:keepNext/>
        <w:keepLines/>
        <w:tabs>
          <w:tab w:val="left" w:pos="284"/>
        </w:tabs>
        <w:jc w:val="both"/>
        <w:rPr>
          <w:rFonts w:ascii="Tahoma" w:hAnsi="Tahoma" w:cs="Tahoma"/>
          <w:noProof/>
        </w:rPr>
      </w:pPr>
    </w:p>
    <w:p w14:paraId="3C7DE94E" w14:textId="77777777" w:rsidR="0037044D" w:rsidRPr="00036CF6" w:rsidRDefault="0037044D" w:rsidP="00036CF6">
      <w:pPr>
        <w:keepNext/>
        <w:keepLines/>
        <w:rPr>
          <w:rFonts w:ascii="Tahoma" w:hAnsi="Tahoma" w:cs="Tahoma"/>
          <w:noProof/>
        </w:rPr>
      </w:pPr>
    </w:p>
    <w:p w14:paraId="53973D77" w14:textId="77777777" w:rsidR="0037044D" w:rsidRPr="00036CF6" w:rsidRDefault="0037044D" w:rsidP="00036CF6">
      <w:pPr>
        <w:keepNext/>
        <w:keepLines/>
        <w:rPr>
          <w:rFonts w:ascii="Tahoma" w:hAnsi="Tahoma" w:cs="Tahoma"/>
          <w:noProof/>
        </w:rPr>
      </w:pPr>
    </w:p>
    <w:p w14:paraId="6C1DD452"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Navodilo: </w:t>
      </w:r>
    </w:p>
    <w:p w14:paraId="4F6742AD"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Izjavo izpolni in podpiše </w:t>
      </w:r>
      <w:r w:rsidRPr="00036CF6">
        <w:rPr>
          <w:rFonts w:ascii="Tahoma" w:hAnsi="Tahoma" w:cs="Tahoma"/>
          <w:i/>
          <w:iCs/>
          <w:noProof/>
          <w:u w:val="single"/>
        </w:rPr>
        <w:t>ponudnik</w:t>
      </w:r>
      <w:r w:rsidRPr="00036CF6">
        <w:rPr>
          <w:rFonts w:ascii="Tahoma" w:hAnsi="Tahoma" w:cs="Tahoma"/>
          <w:i/>
          <w:iCs/>
          <w:noProof/>
        </w:rPr>
        <w:t xml:space="preserve">, kot tudi vsi </w:t>
      </w:r>
      <w:r w:rsidRPr="00036CF6">
        <w:rPr>
          <w:rFonts w:ascii="Tahoma" w:hAnsi="Tahoma" w:cs="Tahoma"/>
          <w:i/>
          <w:iCs/>
          <w:noProof/>
          <w:u w:val="single"/>
        </w:rPr>
        <w:t>posamezni člani skupine ponudnikov</w:t>
      </w:r>
      <w:r w:rsidRPr="00036CF6">
        <w:rPr>
          <w:rFonts w:ascii="Tahoma" w:hAnsi="Tahoma" w:cs="Tahoma"/>
          <w:i/>
          <w:iCs/>
          <w:noProof/>
        </w:rPr>
        <w:t xml:space="preserve"> (partnerji) v primeru skupne ponudbe, </w:t>
      </w:r>
      <w:r w:rsidRPr="00036CF6">
        <w:rPr>
          <w:rFonts w:ascii="Tahoma" w:hAnsi="Tahoma" w:cs="Tahoma"/>
          <w:b/>
          <w:i/>
          <w:iCs/>
          <w:noProof/>
        </w:rPr>
        <w:t>ter</w:t>
      </w:r>
      <w:r w:rsidRPr="00036CF6">
        <w:rPr>
          <w:rFonts w:ascii="Tahoma" w:hAnsi="Tahoma" w:cs="Tahoma"/>
          <w:i/>
          <w:iCs/>
          <w:noProof/>
        </w:rPr>
        <w:t xml:space="preserve"> vsi </w:t>
      </w:r>
      <w:r w:rsidRPr="00036CF6">
        <w:rPr>
          <w:rFonts w:ascii="Tahoma" w:hAnsi="Tahoma" w:cs="Tahoma"/>
          <w:i/>
          <w:iCs/>
          <w:noProof/>
          <w:u w:val="single"/>
        </w:rPr>
        <w:t>podizvajalci</w:t>
      </w:r>
      <w:r w:rsidRPr="00036CF6">
        <w:rPr>
          <w:rFonts w:ascii="Tahoma" w:hAnsi="Tahoma" w:cs="Tahoma"/>
          <w:i/>
          <w:iCs/>
          <w:noProof/>
        </w:rPr>
        <w:t xml:space="preserve"> (če ponudnik izvaja javno naročilo s podizvajalci) in morebitni </w:t>
      </w:r>
      <w:r w:rsidRPr="00036CF6">
        <w:rPr>
          <w:rFonts w:ascii="Tahoma" w:hAnsi="Tahoma" w:cs="Tahoma"/>
          <w:i/>
          <w:iCs/>
          <w:noProof/>
          <w:u w:val="single"/>
        </w:rPr>
        <w:t>subjekti</w:t>
      </w:r>
      <w:r w:rsidRPr="00036CF6">
        <w:rPr>
          <w:rFonts w:ascii="Tahoma" w:hAnsi="Tahoma" w:cs="Tahoma"/>
          <w:i/>
          <w:iCs/>
          <w:noProof/>
        </w:rPr>
        <w:t>, katerih zmogljivost uporablja ponudnik (v kolikor bo ponudnik uporabil zmogljivosti drugih subjektov za izvedbo javnega naročila).</w:t>
      </w:r>
    </w:p>
    <w:p w14:paraId="4775CE79" w14:textId="77777777" w:rsidR="0037044D" w:rsidRPr="00036CF6" w:rsidRDefault="0037044D" w:rsidP="00036CF6">
      <w:pPr>
        <w:keepNext/>
        <w:keepLines/>
        <w:tabs>
          <w:tab w:val="left" w:pos="284"/>
        </w:tabs>
        <w:jc w:val="both"/>
        <w:rPr>
          <w:rFonts w:ascii="Tahoma" w:hAnsi="Tahoma" w:cs="Tahoma"/>
          <w:noProof/>
        </w:rPr>
      </w:pPr>
    </w:p>
    <w:p w14:paraId="0D7ED9D1" w14:textId="77777777" w:rsidR="0037044D" w:rsidRPr="00036CF6" w:rsidRDefault="0037044D" w:rsidP="00036CF6">
      <w:pPr>
        <w:keepNext/>
        <w:keepLines/>
        <w:tabs>
          <w:tab w:val="left" w:pos="284"/>
        </w:tabs>
        <w:jc w:val="both"/>
        <w:rPr>
          <w:rFonts w:ascii="Tahoma" w:hAnsi="Tahoma" w:cs="Tahoma"/>
          <w:noProof/>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5676E2F1" w14:textId="332D1B87" w:rsidR="0037044D" w:rsidRPr="00036CF6" w:rsidRDefault="0037044D" w:rsidP="00036CF6">
      <w:pPr>
        <w:keepNext/>
        <w:keepLines/>
        <w:jc w:val="both"/>
        <w:rPr>
          <w:rFonts w:ascii="Tahoma" w:hAnsi="Tahoma" w:cs="Tahoma"/>
          <w:b/>
          <w:i/>
          <w:noProof/>
          <w:u w:val="single"/>
        </w:rPr>
      </w:pPr>
    </w:p>
    <w:p w14:paraId="6485E454" w14:textId="563D81DA" w:rsidR="00CC702A" w:rsidRPr="00036CF6" w:rsidRDefault="00CC702A" w:rsidP="00036CF6">
      <w:pPr>
        <w:keepNext/>
        <w:keepLines/>
        <w:jc w:val="both"/>
        <w:rPr>
          <w:rFonts w:ascii="Tahoma" w:hAnsi="Tahoma" w:cs="Tahoma"/>
          <w:b/>
          <w:i/>
          <w:noProof/>
          <w:u w:val="single"/>
        </w:rPr>
      </w:pPr>
    </w:p>
    <w:p w14:paraId="10AB6B41" w14:textId="77777777" w:rsidR="00CC702A" w:rsidRPr="00036CF6" w:rsidRDefault="00CC702A" w:rsidP="00036CF6">
      <w:pPr>
        <w:keepNext/>
        <w:keepLines/>
        <w:jc w:val="both"/>
        <w:rPr>
          <w:rFonts w:ascii="Tahoma" w:hAnsi="Tahoma" w:cs="Tahoma"/>
          <w:b/>
          <w:i/>
          <w:noProof/>
          <w:u w:val="single"/>
        </w:rPr>
      </w:pPr>
    </w:p>
    <w:p w14:paraId="1CA5C6CC" w14:textId="77777777" w:rsidR="00CC702A" w:rsidRPr="00036CF6" w:rsidRDefault="00CC702A" w:rsidP="00036CF6">
      <w:pPr>
        <w:keepNext/>
        <w:keepLines/>
        <w:jc w:val="both"/>
        <w:rPr>
          <w:rFonts w:ascii="Tahoma" w:hAnsi="Tahoma" w:cs="Tahoma"/>
          <w:b/>
          <w:i/>
          <w:u w:val="single"/>
        </w:rPr>
      </w:pPr>
      <w:r w:rsidRPr="00036CF6">
        <w:rPr>
          <w:rFonts w:ascii="Tahoma" w:hAnsi="Tahoma" w:cs="Tahoma"/>
          <w:b/>
          <w:i/>
          <w:u w:val="single"/>
        </w:rPr>
        <w:t xml:space="preserve">Opomba:  </w:t>
      </w:r>
      <w:r w:rsidRPr="00036CF6">
        <w:rPr>
          <w:rFonts w:ascii="Tahoma" w:hAnsi="Tahoma" w:cs="Tahoma"/>
          <w:i/>
          <w:iCs/>
        </w:rPr>
        <w:t xml:space="preserve">V skladu z odgovorom Komisije za preprečevanje korupcije na vprašanje št. 214 z dne 23.2.2012 v zadevi pod št. 0672-1/2012-39 (objavljeno na spletni strani </w:t>
      </w:r>
      <w:hyperlink r:id="rId26">
        <w:r w:rsidRPr="00036CF6">
          <w:rPr>
            <w:rFonts w:ascii="Tahoma" w:hAnsi="Tahoma" w:cs="Tahoma"/>
            <w:i/>
            <w:iCs/>
          </w:rPr>
          <w:t>https://www.kpk-rs.si/sl/pogosta-vprasanja</w:t>
        </w:r>
      </w:hyperlink>
      <w:r w:rsidRPr="00036CF6">
        <w:rPr>
          <w:rFonts w:ascii="Tahoma" w:hAnsi="Tahoma" w:cs="Tahoma"/>
          <w:i/>
          <w:iCs/>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C836CF" w14:textId="77777777" w:rsidR="00CC702A" w:rsidRPr="00036CF6" w:rsidRDefault="00CC702A" w:rsidP="00036CF6">
      <w:pPr>
        <w:keepNext/>
        <w:keepLines/>
        <w:rPr>
          <w:rFonts w:ascii="Tahoma" w:hAnsi="Tahoma" w:cs="Tahoma"/>
          <w:bCs/>
          <w:i/>
        </w:rPr>
      </w:pPr>
    </w:p>
    <w:p w14:paraId="253BF5DB" w14:textId="52462044" w:rsidR="0037044D" w:rsidRDefault="00CC702A" w:rsidP="00036CF6">
      <w:pPr>
        <w:keepNext/>
        <w:keepLines/>
        <w:jc w:val="both"/>
        <w:rPr>
          <w:rFonts w:ascii="Tahoma" w:hAnsi="Tahoma" w:cs="Tahoma"/>
        </w:rPr>
      </w:pPr>
      <w:r w:rsidRPr="00036CF6">
        <w:rPr>
          <w:rFonts w:ascii="Tahoma" w:hAnsi="Tahoma" w:cs="Tahoma"/>
          <w:bCs/>
          <w:i/>
        </w:rPr>
        <w:t xml:space="preserve">* </w:t>
      </w:r>
      <w:r w:rsidRPr="00036CF6">
        <w:rPr>
          <w:rFonts w:ascii="Tahoma" w:hAnsi="Tahoma" w:cs="Tahoma"/>
          <w: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036CF6">
        <w:rPr>
          <w:rFonts w:ascii="Tahoma" w:hAnsi="Tahoma" w:cs="Tahoma"/>
          <w:i/>
        </w:rPr>
        <w:t>ZIntPK</w:t>
      </w:r>
      <w:proofErr w:type="spellEnd"/>
      <w:r w:rsidRPr="00036CF6">
        <w:rPr>
          <w:rFonts w:ascii="Tahoma" w:hAnsi="Tahoma" w:cs="Tahoma"/>
          <w:i/>
        </w:rPr>
        <w:t>, ki določa kot obvezno sestavino izjave o lastniški strukturi tudi navedbo o tihih družbenikih, ne pride več v poštev. Določba še vedno nespremenjeno velja za tuje družbe, če po tujem pravu institut tihe družbe obstaja.</w:t>
      </w:r>
      <w:r w:rsidRPr="00036CF6">
        <w:rPr>
          <w:rFonts w:ascii="Tahoma" w:hAnsi="Tahoma" w:cs="Tahoma"/>
        </w:rPr>
        <w:t xml:space="preserve"> </w:t>
      </w:r>
    </w:p>
    <w:p w14:paraId="6750BAF3" w14:textId="1F20EBD9" w:rsidR="00CB5265" w:rsidRDefault="00CB5265" w:rsidP="00036CF6">
      <w:pPr>
        <w:keepNext/>
        <w:keepLines/>
        <w:jc w:val="both"/>
        <w:rPr>
          <w:rFonts w:ascii="Tahoma" w:hAnsi="Tahoma" w:cs="Tahoma"/>
        </w:rPr>
      </w:pPr>
    </w:p>
    <w:p w14:paraId="4D04A911" w14:textId="69491D12" w:rsidR="00CB5265" w:rsidRDefault="00CB5265" w:rsidP="00036CF6">
      <w:pPr>
        <w:keepNext/>
        <w:keepLines/>
        <w:jc w:val="both"/>
        <w:rPr>
          <w:rFonts w:ascii="Tahoma" w:hAnsi="Tahoma" w:cs="Tahoma"/>
        </w:rPr>
      </w:pPr>
    </w:p>
    <w:p w14:paraId="2AC642EF" w14:textId="04418202" w:rsidR="00837CF9" w:rsidRDefault="00837CF9" w:rsidP="00036CF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6A18E0" w:rsidRPr="00453F38" w14:paraId="612ED3D0" w14:textId="77777777" w:rsidTr="006A5130">
        <w:trPr>
          <w:trHeight w:val="284"/>
        </w:trPr>
        <w:tc>
          <w:tcPr>
            <w:tcW w:w="599" w:type="dxa"/>
            <w:tcBorders>
              <w:top w:val="single" w:sz="4" w:space="0" w:color="auto"/>
              <w:bottom w:val="single" w:sz="4" w:space="0" w:color="auto"/>
              <w:right w:val="nil"/>
            </w:tcBorders>
          </w:tcPr>
          <w:p w14:paraId="1192E0F2" w14:textId="77777777" w:rsidR="006A18E0" w:rsidRPr="00453F38" w:rsidRDefault="006A18E0" w:rsidP="00115A30">
            <w:pPr>
              <w:keepNext/>
              <w:keepLines/>
              <w:jc w:val="right"/>
              <w:rPr>
                <w:rFonts w:ascii="Tahoma" w:hAnsi="Tahoma" w:cs="Tahoma"/>
              </w:rPr>
            </w:pPr>
            <w:r w:rsidRPr="00453F38">
              <w:lastRenderedPageBreak/>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4ACC5E82" w14:textId="068BDFB5" w:rsidR="006A18E0" w:rsidRPr="00453F38" w:rsidRDefault="006A18E0" w:rsidP="00115A30">
            <w:pPr>
              <w:keepNext/>
              <w:keepLines/>
              <w:jc w:val="both"/>
              <w:rPr>
                <w:rFonts w:ascii="Tahoma" w:hAnsi="Tahoma" w:cs="Tahoma"/>
              </w:rPr>
            </w:pPr>
            <w:r w:rsidRPr="006A18E0">
              <w:rPr>
                <w:rFonts w:ascii="Tahoma" w:hAnsi="Tahoma" w:cs="Tahoma"/>
              </w:rPr>
              <w:t>PRAVNI AKT O SKUPNI IZVEDBI NAROČILA</w:t>
            </w:r>
          </w:p>
        </w:tc>
        <w:tc>
          <w:tcPr>
            <w:tcW w:w="850" w:type="dxa"/>
            <w:tcBorders>
              <w:top w:val="single" w:sz="4" w:space="0" w:color="auto"/>
              <w:bottom w:val="single" w:sz="4" w:space="0" w:color="auto"/>
              <w:right w:val="nil"/>
            </w:tcBorders>
          </w:tcPr>
          <w:p w14:paraId="1D527CB7" w14:textId="77777777" w:rsidR="006A18E0" w:rsidRPr="00453F38" w:rsidRDefault="006A18E0" w:rsidP="006A5130">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00874A02" w14:textId="0491A994" w:rsidR="006A18E0" w:rsidRPr="00453F38" w:rsidRDefault="006A18E0" w:rsidP="006A5130">
            <w:pPr>
              <w:keepNext/>
              <w:keepLines/>
              <w:jc w:val="right"/>
              <w:rPr>
                <w:rFonts w:ascii="Tahoma" w:hAnsi="Tahoma" w:cs="Tahoma"/>
                <w:b/>
                <w:iCs/>
              </w:rPr>
            </w:pPr>
            <w:r w:rsidRPr="00453F38">
              <w:rPr>
                <w:rFonts w:ascii="Tahoma" w:hAnsi="Tahoma" w:cs="Tahoma"/>
                <w:b/>
                <w:iCs/>
              </w:rPr>
              <w:t xml:space="preserve">  </w:t>
            </w:r>
            <w:r>
              <w:rPr>
                <w:rFonts w:ascii="Tahoma" w:hAnsi="Tahoma" w:cs="Tahoma"/>
                <w:b/>
                <w:iCs/>
              </w:rPr>
              <w:t>4</w:t>
            </w:r>
          </w:p>
        </w:tc>
      </w:tr>
    </w:tbl>
    <w:p w14:paraId="60252D2A" w14:textId="0D428512" w:rsidR="006A18E0" w:rsidRDefault="006A18E0" w:rsidP="00036CF6">
      <w:pPr>
        <w:keepNext/>
        <w:keepLines/>
        <w:jc w:val="both"/>
        <w:rPr>
          <w:rFonts w:ascii="Tahoma" w:hAnsi="Tahoma" w:cs="Tahoma"/>
        </w:rPr>
      </w:pPr>
    </w:p>
    <w:p w14:paraId="4BF7AABA" w14:textId="775D7B55" w:rsidR="006A18E0" w:rsidRDefault="006A18E0" w:rsidP="00036CF6">
      <w:pPr>
        <w:keepNext/>
        <w:keepLines/>
        <w:jc w:val="both"/>
        <w:rPr>
          <w:rFonts w:ascii="Tahoma" w:hAnsi="Tahoma" w:cs="Tahoma"/>
        </w:rPr>
      </w:pPr>
    </w:p>
    <w:p w14:paraId="58515CF2" w14:textId="77777777" w:rsidR="006A18E0" w:rsidRPr="00036CF6" w:rsidRDefault="006A18E0" w:rsidP="00036CF6">
      <w:pPr>
        <w:keepNext/>
        <w:keepLines/>
        <w:jc w:val="both"/>
        <w:rPr>
          <w:rFonts w:ascii="Tahoma" w:hAnsi="Tahoma" w:cs="Tahoma"/>
        </w:rPr>
      </w:pPr>
    </w:p>
    <w:p w14:paraId="130296E1" w14:textId="77777777" w:rsidR="00837CF9" w:rsidRPr="00036CF6" w:rsidRDefault="00837CF9" w:rsidP="00036CF6">
      <w:pPr>
        <w:keepNext/>
        <w:keepLines/>
        <w:jc w:val="center"/>
        <w:rPr>
          <w:rFonts w:ascii="Tahoma" w:hAnsi="Tahoma" w:cs="Tahoma"/>
          <w:b/>
        </w:rPr>
      </w:pPr>
      <w:r w:rsidRPr="00036CF6">
        <w:rPr>
          <w:rFonts w:ascii="Tahoma" w:hAnsi="Tahoma" w:cs="Tahoma"/>
          <w:b/>
        </w:rPr>
        <w:t>PRAVNI AKT O SKUPNI IZVEDBI NAROČILA</w:t>
      </w:r>
    </w:p>
    <w:p w14:paraId="6562F739" w14:textId="77777777" w:rsidR="00837CF9" w:rsidRPr="00036CF6" w:rsidRDefault="00837CF9" w:rsidP="00036CF6">
      <w:pPr>
        <w:keepNext/>
        <w:keepLines/>
        <w:jc w:val="center"/>
        <w:rPr>
          <w:rFonts w:ascii="Tahoma" w:hAnsi="Tahoma" w:cs="Tahoma"/>
        </w:rPr>
      </w:pPr>
    </w:p>
    <w:p w14:paraId="20B33C78" w14:textId="2539ECDA" w:rsidR="00837CF9" w:rsidRPr="00036CF6" w:rsidRDefault="00837CF9" w:rsidP="00036CF6">
      <w:pPr>
        <w:keepNext/>
        <w:keepLines/>
        <w:jc w:val="center"/>
        <w:rPr>
          <w:rFonts w:ascii="Tahoma" w:hAnsi="Tahoma" w:cs="Tahoma"/>
        </w:rPr>
      </w:pPr>
      <w:bookmarkStart w:id="25" w:name="_Hlk198111038"/>
      <w:r w:rsidRPr="00036CF6">
        <w:rPr>
          <w:rFonts w:ascii="Tahoma" w:hAnsi="Tahoma" w:cs="Tahoma"/>
        </w:rPr>
        <w:t>Pod Prilogo 4 se priloži pravni akt o skupni izvedbi naročila, podpisan in žigosan s strani vseh ponudnikov, ki sodelujejo pri izvedbi naročila.</w:t>
      </w:r>
    </w:p>
    <w:bookmarkEnd w:id="25"/>
    <w:p w14:paraId="17239D9D" w14:textId="77777777" w:rsidR="00837CF9" w:rsidRPr="00036CF6" w:rsidRDefault="00837CF9" w:rsidP="00036CF6">
      <w:pPr>
        <w:keepNext/>
        <w:keepLines/>
        <w:tabs>
          <w:tab w:val="left" w:pos="567"/>
          <w:tab w:val="num" w:pos="851"/>
          <w:tab w:val="left" w:pos="993"/>
        </w:tabs>
        <w:jc w:val="both"/>
        <w:rPr>
          <w:rFonts w:ascii="Tahoma" w:hAnsi="Tahoma" w:cs="Tahoma"/>
          <w:i/>
        </w:rPr>
      </w:pPr>
    </w:p>
    <w:p w14:paraId="4C625797" w14:textId="77777777" w:rsidR="00837CF9" w:rsidRPr="00036CF6" w:rsidRDefault="00837CF9" w:rsidP="00036CF6">
      <w:pPr>
        <w:keepNext/>
        <w:keepLines/>
        <w:tabs>
          <w:tab w:val="left" w:pos="567"/>
          <w:tab w:val="num" w:pos="851"/>
          <w:tab w:val="left" w:pos="993"/>
        </w:tabs>
        <w:jc w:val="both"/>
        <w:rPr>
          <w:rFonts w:ascii="Tahoma" w:hAnsi="Tahoma" w:cs="Tahoma"/>
          <w:i/>
        </w:rPr>
      </w:pPr>
    </w:p>
    <w:p w14:paraId="763C01A5" w14:textId="77777777" w:rsidR="00CB5265" w:rsidRDefault="00837CF9" w:rsidP="00036CF6">
      <w:pPr>
        <w:keepNext/>
        <w:keepLines/>
        <w:rPr>
          <w:rFonts w:ascii="Tahoma" w:hAnsi="Tahoma" w:cs="Tahoma"/>
          <w:b/>
          <w:bCs/>
          <w:i/>
          <w:noProof/>
        </w:rPr>
      </w:pPr>
      <w:r w:rsidRPr="00036CF6">
        <w:rPr>
          <w:rFonts w:ascii="Tahoma" w:hAnsi="Tahoma" w:cs="Tahoma"/>
          <w:b/>
          <w:bCs/>
          <w:i/>
          <w:noProof/>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3438F1" w:rsidRPr="00453F38" w14:paraId="2C93433E" w14:textId="77777777" w:rsidTr="006A5130">
        <w:trPr>
          <w:trHeight w:val="284"/>
        </w:trPr>
        <w:tc>
          <w:tcPr>
            <w:tcW w:w="599" w:type="dxa"/>
            <w:tcBorders>
              <w:top w:val="single" w:sz="4" w:space="0" w:color="auto"/>
              <w:bottom w:val="single" w:sz="4" w:space="0" w:color="auto"/>
              <w:right w:val="nil"/>
            </w:tcBorders>
          </w:tcPr>
          <w:p w14:paraId="0713B9E4" w14:textId="77777777" w:rsidR="003438F1" w:rsidRPr="00453F38" w:rsidRDefault="003438F1" w:rsidP="00115A30">
            <w:pPr>
              <w:keepNext/>
              <w:keepLines/>
              <w:jc w:val="right"/>
              <w:rPr>
                <w:rFonts w:ascii="Tahoma" w:hAnsi="Tahoma" w:cs="Tahoma"/>
              </w:rPr>
            </w:pPr>
            <w:r w:rsidRPr="00453F38">
              <w:lastRenderedPageBreak/>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1ACF1BD9" w14:textId="001FA36A" w:rsidR="003438F1" w:rsidRPr="00453F38" w:rsidRDefault="003438F1" w:rsidP="00115A30">
            <w:pPr>
              <w:keepNext/>
              <w:keepLines/>
              <w:jc w:val="both"/>
              <w:rPr>
                <w:rFonts w:ascii="Tahoma" w:hAnsi="Tahoma" w:cs="Tahoma"/>
              </w:rPr>
            </w:pPr>
            <w:r>
              <w:rPr>
                <w:rFonts w:ascii="Tahoma" w:hAnsi="Tahoma" w:cs="Tahoma"/>
              </w:rPr>
              <w:t>SEZNAM PODIZVAJALCEV IN ZAHTEVA ZA NEPOSREDNA PLAČ</w:t>
            </w:r>
            <w:r w:rsidR="00211FDC">
              <w:rPr>
                <w:rFonts w:ascii="Tahoma" w:hAnsi="Tahoma" w:cs="Tahoma"/>
              </w:rPr>
              <w:t>ILA</w:t>
            </w:r>
          </w:p>
        </w:tc>
        <w:tc>
          <w:tcPr>
            <w:tcW w:w="850" w:type="dxa"/>
            <w:tcBorders>
              <w:top w:val="single" w:sz="4" w:space="0" w:color="auto"/>
              <w:bottom w:val="single" w:sz="4" w:space="0" w:color="auto"/>
              <w:right w:val="nil"/>
            </w:tcBorders>
          </w:tcPr>
          <w:p w14:paraId="166C1A44" w14:textId="77777777" w:rsidR="003438F1" w:rsidRPr="00453F38" w:rsidRDefault="003438F1" w:rsidP="006A5130">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4C3872A7" w14:textId="1F59A09A" w:rsidR="003438F1" w:rsidRPr="00453F38" w:rsidRDefault="003438F1" w:rsidP="006A5130">
            <w:pPr>
              <w:keepNext/>
              <w:keepLines/>
              <w:jc w:val="right"/>
              <w:rPr>
                <w:rFonts w:ascii="Tahoma" w:hAnsi="Tahoma" w:cs="Tahoma"/>
                <w:b/>
                <w:iCs/>
              </w:rPr>
            </w:pPr>
            <w:r w:rsidRPr="00453F38">
              <w:rPr>
                <w:rFonts w:ascii="Tahoma" w:hAnsi="Tahoma" w:cs="Tahoma"/>
                <w:b/>
                <w:iCs/>
              </w:rPr>
              <w:t xml:space="preserve">  </w:t>
            </w:r>
            <w:r w:rsidR="00211FDC">
              <w:rPr>
                <w:rFonts w:ascii="Tahoma" w:hAnsi="Tahoma" w:cs="Tahoma"/>
                <w:b/>
                <w:iCs/>
              </w:rPr>
              <w:t>5</w:t>
            </w:r>
          </w:p>
        </w:tc>
      </w:tr>
    </w:tbl>
    <w:p w14:paraId="4213A7A8" w14:textId="77777777" w:rsidR="003438F1" w:rsidRPr="00036CF6" w:rsidRDefault="003438F1" w:rsidP="00036CF6">
      <w:pPr>
        <w:keepNext/>
        <w:keepLines/>
        <w:rPr>
          <w:rFonts w:ascii="Tahoma" w:hAnsi="Tahoma" w:cs="Tahoma"/>
          <w:noProof/>
        </w:rPr>
      </w:pPr>
    </w:p>
    <w:p w14:paraId="5D8EA816" w14:textId="5A6D6338" w:rsidR="0037044D" w:rsidRDefault="0037044D" w:rsidP="00036CF6">
      <w:pPr>
        <w:keepNext/>
        <w:keepLines/>
        <w:jc w:val="both"/>
        <w:rPr>
          <w:rFonts w:ascii="Tahoma" w:hAnsi="Tahoma" w:cs="Tahoma"/>
          <w:noProof/>
        </w:rPr>
      </w:pPr>
      <w:r w:rsidRPr="00036CF6">
        <w:rPr>
          <w:rFonts w:ascii="Tahoma" w:hAnsi="Tahoma" w:cs="Tahoma"/>
          <w:noProof/>
        </w:rPr>
        <w:t>Ponudnik mora v prilogi navesti podizvajalce, s katerimi nastopa v skupnem nastopu in izpolniti vse zahtevane podatke. Prilogo podpišeta tako ponudnik kot podizvajalec.</w:t>
      </w:r>
    </w:p>
    <w:p w14:paraId="31843A5B" w14:textId="77777777" w:rsidR="003438F1" w:rsidRPr="00036CF6" w:rsidRDefault="003438F1" w:rsidP="00036CF6">
      <w:pPr>
        <w:keepNext/>
        <w:keepLines/>
        <w:jc w:val="both"/>
        <w:rPr>
          <w:rFonts w:ascii="Tahoma" w:hAnsi="Tahoma" w:cs="Tahoma"/>
          <w:noProof/>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94"/>
      </w:tblGrid>
      <w:tr w:rsidR="003438F1" w:rsidRPr="00453F38" w14:paraId="4AB0B404" w14:textId="77777777" w:rsidTr="00115A30">
        <w:trPr>
          <w:trHeight w:val="331"/>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139EB5CA" w14:textId="53A351D3" w:rsidR="003438F1" w:rsidRPr="00453F38" w:rsidRDefault="003438F1" w:rsidP="00115A30">
            <w:pPr>
              <w:keepNext/>
              <w:keepLines/>
              <w:jc w:val="center"/>
              <w:rPr>
                <w:sz w:val="18"/>
                <w:szCs w:val="18"/>
              </w:rPr>
            </w:pPr>
            <w:r w:rsidRPr="00453F38">
              <w:rPr>
                <w:rFonts w:ascii="Tahoma" w:hAnsi="Tahoma" w:cs="Tahoma"/>
                <w:b/>
              </w:rPr>
              <w:t xml:space="preserve">Javno naročilo št. </w:t>
            </w:r>
            <w:r w:rsidR="002D0609">
              <w:rPr>
                <w:rFonts w:ascii="Tahoma" w:hAnsi="Tahoma" w:cs="Tahoma"/>
                <w:b/>
              </w:rPr>
              <w:t>LPT-211/25</w:t>
            </w:r>
            <w:r w:rsidR="00211FDC" w:rsidRPr="00211FDC">
              <w:rPr>
                <w:rFonts w:ascii="Tahoma" w:hAnsi="Tahoma" w:cs="Tahoma"/>
                <w:b/>
              </w:rPr>
              <w:t xml:space="preserve"> Vzdrževanje SPRINKLER sistemov v PH Kongresni trg in ŠRC Stožice za obdobje 48 mesecev</w:t>
            </w:r>
          </w:p>
        </w:tc>
      </w:tr>
      <w:tr w:rsidR="003438F1" w:rsidRPr="00453F38" w14:paraId="79E4D065" w14:textId="77777777" w:rsidTr="00115A30">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7F6C8AE" w14:textId="77777777" w:rsidR="003438F1" w:rsidRPr="00453F38" w:rsidRDefault="003438F1" w:rsidP="00115A30">
            <w:pPr>
              <w:keepNext/>
              <w:keepLines/>
              <w:rPr>
                <w:rFonts w:ascii="Tahoma" w:hAnsi="Tahoma" w:cs="Tahoma"/>
                <w:sz w:val="18"/>
                <w:szCs w:val="18"/>
              </w:rPr>
            </w:pPr>
            <w:r w:rsidRPr="00453F38">
              <w:rPr>
                <w:rFonts w:ascii="Tahoma" w:hAnsi="Tahoma" w:cs="Tahoma"/>
                <w:sz w:val="18"/>
                <w:szCs w:val="18"/>
              </w:rPr>
              <w:t>Naziv podizvajalca</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517DA323" w14:textId="77777777" w:rsidR="003438F1" w:rsidRPr="00453F38" w:rsidRDefault="003438F1" w:rsidP="00115A30">
            <w:pPr>
              <w:keepNext/>
              <w:keepLines/>
              <w:rPr>
                <w:rFonts w:ascii="Tahoma" w:hAnsi="Tahoma" w:cs="Tahoma"/>
                <w:sz w:val="18"/>
                <w:szCs w:val="18"/>
              </w:rPr>
            </w:pPr>
          </w:p>
          <w:p w14:paraId="5BE84D28" w14:textId="77777777" w:rsidR="003438F1" w:rsidRPr="00453F38" w:rsidRDefault="003438F1" w:rsidP="00115A30">
            <w:pPr>
              <w:keepNext/>
              <w:keepLines/>
              <w:rPr>
                <w:rFonts w:ascii="Tahoma" w:hAnsi="Tahoma" w:cs="Tahoma"/>
                <w:sz w:val="18"/>
                <w:szCs w:val="18"/>
              </w:rPr>
            </w:pPr>
          </w:p>
        </w:tc>
      </w:tr>
      <w:tr w:rsidR="003438F1" w:rsidRPr="00453F38" w14:paraId="0FDBF05A" w14:textId="77777777" w:rsidTr="00115A30">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5A1B9CDD" w14:textId="77777777" w:rsidR="003438F1" w:rsidRPr="00453F38" w:rsidRDefault="003438F1" w:rsidP="00115A30">
            <w:pPr>
              <w:keepNext/>
              <w:keepLines/>
              <w:rPr>
                <w:rFonts w:ascii="Tahoma" w:hAnsi="Tahoma" w:cs="Tahoma"/>
                <w:sz w:val="18"/>
                <w:szCs w:val="18"/>
              </w:rPr>
            </w:pPr>
            <w:r w:rsidRPr="00453F38">
              <w:rPr>
                <w:rFonts w:ascii="Tahoma" w:hAnsi="Tahoma" w:cs="Tahoma"/>
                <w:sz w:val="18"/>
                <w:szCs w:val="18"/>
              </w:rPr>
              <w:t>Polni naslov</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705DB2F5" w14:textId="77777777" w:rsidR="003438F1" w:rsidRPr="00453F38" w:rsidRDefault="003438F1" w:rsidP="00115A30">
            <w:pPr>
              <w:keepNext/>
              <w:keepLines/>
              <w:rPr>
                <w:rFonts w:ascii="Tahoma" w:hAnsi="Tahoma" w:cs="Tahoma"/>
                <w:sz w:val="18"/>
                <w:szCs w:val="18"/>
              </w:rPr>
            </w:pPr>
          </w:p>
          <w:p w14:paraId="55A757B0" w14:textId="77777777" w:rsidR="003438F1" w:rsidRPr="00453F38" w:rsidRDefault="003438F1" w:rsidP="00115A30">
            <w:pPr>
              <w:keepNext/>
              <w:keepLines/>
              <w:rPr>
                <w:rFonts w:ascii="Tahoma" w:hAnsi="Tahoma" w:cs="Tahoma"/>
                <w:sz w:val="18"/>
                <w:szCs w:val="18"/>
              </w:rPr>
            </w:pPr>
          </w:p>
        </w:tc>
      </w:tr>
      <w:tr w:rsidR="003438F1" w:rsidRPr="00453F38" w14:paraId="30FEADF4" w14:textId="77777777" w:rsidTr="00115A30">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03A07860" w14:textId="77777777" w:rsidR="003438F1" w:rsidRPr="00453F38" w:rsidRDefault="003438F1" w:rsidP="00115A30">
            <w:pPr>
              <w:keepNext/>
              <w:keepLines/>
              <w:rPr>
                <w:rFonts w:ascii="Tahoma" w:hAnsi="Tahoma" w:cs="Tahoma"/>
                <w:sz w:val="18"/>
                <w:szCs w:val="18"/>
              </w:rPr>
            </w:pPr>
            <w:r w:rsidRPr="00453F38">
              <w:rPr>
                <w:rFonts w:ascii="Tahoma" w:hAnsi="Tahoma" w:cs="Tahoma"/>
                <w:sz w:val="18"/>
                <w:szCs w:val="18"/>
              </w:rPr>
              <w:t xml:space="preserve">Matična </w:t>
            </w:r>
            <w:r w:rsidRPr="00453F38">
              <w:rPr>
                <w:rFonts w:ascii="Tahoma" w:hAnsi="Tahoma" w:cs="Tahoma"/>
                <w:sz w:val="18"/>
                <w:szCs w:val="18"/>
                <w:u w:val="single"/>
              </w:rPr>
              <w:t>in</w:t>
            </w:r>
            <w:r w:rsidRPr="00453F38">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E36BFE2" w14:textId="77777777" w:rsidR="003438F1" w:rsidRPr="00453F38" w:rsidRDefault="003438F1" w:rsidP="00115A30">
            <w:pPr>
              <w:keepNext/>
              <w:keepLines/>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556C261B" w14:textId="77777777" w:rsidR="003438F1" w:rsidRPr="00453F38" w:rsidRDefault="003438F1" w:rsidP="00115A30">
            <w:pPr>
              <w:keepNext/>
              <w:keepLines/>
              <w:rPr>
                <w:rFonts w:ascii="Tahoma" w:hAnsi="Tahoma" w:cs="Tahoma"/>
                <w:sz w:val="18"/>
                <w:szCs w:val="18"/>
              </w:rPr>
            </w:pPr>
          </w:p>
        </w:tc>
      </w:tr>
      <w:tr w:rsidR="003438F1" w:rsidRPr="00453F38" w14:paraId="18A38D9C" w14:textId="77777777" w:rsidTr="00115A30">
        <w:trPr>
          <w:trHeight w:val="375"/>
          <w:jc w:val="center"/>
        </w:trPr>
        <w:tc>
          <w:tcPr>
            <w:tcW w:w="4106" w:type="dxa"/>
            <w:vMerge w:val="restart"/>
            <w:tcBorders>
              <w:top w:val="single" w:sz="4" w:space="0" w:color="auto"/>
              <w:left w:val="single" w:sz="4" w:space="0" w:color="auto"/>
              <w:right w:val="single" w:sz="4" w:space="0" w:color="auto"/>
            </w:tcBorders>
            <w:vAlign w:val="center"/>
          </w:tcPr>
          <w:p w14:paraId="356442CE" w14:textId="77777777" w:rsidR="003438F1" w:rsidRPr="00453F38" w:rsidRDefault="003438F1" w:rsidP="00115A30">
            <w:pPr>
              <w:keepNext/>
              <w:keepLines/>
              <w:jc w:val="both"/>
              <w:rPr>
                <w:rFonts w:ascii="Tahoma" w:hAnsi="Tahoma" w:cs="Tahoma"/>
                <w:sz w:val="16"/>
                <w:szCs w:val="18"/>
              </w:rPr>
            </w:pPr>
            <w:r w:rsidRPr="00453F38">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453F38">
              <w:rPr>
                <w:rFonts w:ascii="Tahoma" w:hAnsi="Tahoma" w:cs="Tahoma"/>
                <w:b/>
                <w:sz w:val="16"/>
                <w:szCs w:val="18"/>
              </w:rPr>
              <w:t>ter</w:t>
            </w:r>
            <w:r w:rsidRPr="00453F38">
              <w:rPr>
                <w:rFonts w:ascii="Tahoma" w:hAnsi="Tahoma" w:cs="Tahoma"/>
                <w:sz w:val="16"/>
                <w:szCs w:val="18"/>
              </w:rPr>
              <w:t xml:space="preserve"> njihov </w:t>
            </w:r>
            <w:r w:rsidRPr="00453F38">
              <w:rPr>
                <w:rFonts w:ascii="Tahoma" w:hAnsi="Tahoma" w:cs="Tahoma"/>
                <w:b/>
                <w:sz w:val="16"/>
                <w:szCs w:val="18"/>
              </w:rPr>
              <w:t>EMŠO</w:t>
            </w:r>
          </w:p>
          <w:p w14:paraId="6263B885" w14:textId="77777777" w:rsidR="003438F1" w:rsidRPr="00453F38" w:rsidRDefault="003438F1" w:rsidP="00115A30">
            <w:pPr>
              <w:keepNext/>
              <w:keepLines/>
              <w:rPr>
                <w:rFonts w:ascii="Tahoma" w:hAnsi="Tahoma" w:cs="Tahoma"/>
                <w:sz w:val="8"/>
                <w:szCs w:val="18"/>
              </w:rPr>
            </w:pPr>
          </w:p>
          <w:p w14:paraId="26AA9E6F" w14:textId="77777777" w:rsidR="003438F1" w:rsidRPr="00453F38" w:rsidRDefault="003438F1" w:rsidP="00115A30">
            <w:pPr>
              <w:keepNext/>
              <w:keepLines/>
              <w:spacing w:line="276" w:lineRule="auto"/>
              <w:rPr>
                <w:rFonts w:ascii="Tahoma" w:hAnsi="Tahoma" w:cs="Tahoma"/>
                <w:i/>
                <w:sz w:val="8"/>
                <w:szCs w:val="18"/>
              </w:rPr>
            </w:pPr>
          </w:p>
          <w:p w14:paraId="7A8CD32D" w14:textId="77777777" w:rsidR="003438F1" w:rsidRPr="00453F38" w:rsidRDefault="003438F1" w:rsidP="00115A30">
            <w:pPr>
              <w:keepNext/>
              <w:keepLines/>
              <w:spacing w:line="276" w:lineRule="auto"/>
              <w:rPr>
                <w:rFonts w:ascii="Tahoma" w:hAnsi="Tahoma" w:cs="Tahoma"/>
                <w:sz w:val="18"/>
                <w:szCs w:val="18"/>
              </w:rPr>
            </w:pPr>
            <w:r w:rsidRPr="00453F38">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078E50CC" w14:textId="77777777" w:rsidR="003438F1" w:rsidRPr="00453F38" w:rsidRDefault="003438F1" w:rsidP="00115A30">
            <w:pPr>
              <w:keepNext/>
              <w:keepLines/>
              <w:spacing w:line="276" w:lineRule="auto"/>
              <w:jc w:val="center"/>
              <w:rPr>
                <w:rFonts w:ascii="Tahoma" w:hAnsi="Tahoma" w:cs="Tahoma"/>
                <w:sz w:val="18"/>
                <w:szCs w:val="18"/>
              </w:rPr>
            </w:pPr>
            <w:r w:rsidRPr="00453F38">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79BE67DD" w14:textId="77777777" w:rsidR="003438F1" w:rsidRPr="00453F38" w:rsidRDefault="003438F1" w:rsidP="00115A30">
            <w:pPr>
              <w:keepNext/>
              <w:keepLines/>
              <w:spacing w:line="276" w:lineRule="auto"/>
              <w:jc w:val="center"/>
              <w:rPr>
                <w:rFonts w:ascii="Tahoma" w:hAnsi="Tahoma" w:cs="Tahoma"/>
                <w:sz w:val="18"/>
                <w:szCs w:val="18"/>
              </w:rPr>
            </w:pPr>
            <w:r w:rsidRPr="00453F38">
              <w:rPr>
                <w:rFonts w:ascii="Tahoma" w:hAnsi="Tahoma" w:cs="Tahoma"/>
                <w:sz w:val="18"/>
                <w:szCs w:val="18"/>
              </w:rPr>
              <w:t>EMŠO</w:t>
            </w:r>
          </w:p>
        </w:tc>
      </w:tr>
      <w:tr w:rsidR="003438F1" w:rsidRPr="00453F38" w14:paraId="236FBE73" w14:textId="77777777" w:rsidTr="00115A30">
        <w:trPr>
          <w:trHeight w:val="1400"/>
          <w:jc w:val="center"/>
        </w:trPr>
        <w:tc>
          <w:tcPr>
            <w:tcW w:w="4106" w:type="dxa"/>
            <w:vMerge/>
            <w:tcBorders>
              <w:left w:val="single" w:sz="4" w:space="0" w:color="auto"/>
              <w:bottom w:val="single" w:sz="4" w:space="0" w:color="auto"/>
              <w:right w:val="single" w:sz="4" w:space="0" w:color="auto"/>
            </w:tcBorders>
            <w:vAlign w:val="center"/>
          </w:tcPr>
          <w:p w14:paraId="557C6B1E" w14:textId="77777777" w:rsidR="003438F1" w:rsidRPr="00453F38" w:rsidRDefault="003438F1" w:rsidP="00115A30">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12648C0" w14:textId="77777777" w:rsidR="003438F1" w:rsidRPr="00453F38" w:rsidRDefault="003438F1" w:rsidP="00115A30">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54C1A1F9" w14:textId="77777777" w:rsidR="003438F1" w:rsidRPr="00453F38" w:rsidRDefault="003438F1" w:rsidP="00115A30">
            <w:pPr>
              <w:keepNext/>
              <w:keepLines/>
              <w:spacing w:line="276" w:lineRule="auto"/>
              <w:rPr>
                <w:rFonts w:ascii="Tahoma" w:hAnsi="Tahoma" w:cs="Tahoma"/>
                <w:sz w:val="18"/>
                <w:szCs w:val="18"/>
              </w:rPr>
            </w:pPr>
          </w:p>
        </w:tc>
      </w:tr>
      <w:tr w:rsidR="003438F1" w:rsidRPr="00453F38" w14:paraId="30CFAEBE" w14:textId="77777777" w:rsidTr="00115A30">
        <w:trPr>
          <w:trHeight w:val="888"/>
          <w:jc w:val="center"/>
        </w:trPr>
        <w:tc>
          <w:tcPr>
            <w:tcW w:w="4106" w:type="dxa"/>
            <w:tcBorders>
              <w:top w:val="single" w:sz="4" w:space="0" w:color="auto"/>
              <w:left w:val="single" w:sz="4" w:space="0" w:color="auto"/>
              <w:right w:val="single" w:sz="4" w:space="0" w:color="auto"/>
            </w:tcBorders>
            <w:vAlign w:val="center"/>
          </w:tcPr>
          <w:p w14:paraId="10EA1853" w14:textId="77777777" w:rsidR="003438F1" w:rsidRPr="00453F38" w:rsidRDefault="003438F1" w:rsidP="00115A30">
            <w:pPr>
              <w:keepNext/>
              <w:keepLines/>
              <w:rPr>
                <w:rFonts w:ascii="Tahoma" w:hAnsi="Tahoma" w:cs="Tahoma"/>
                <w:sz w:val="18"/>
                <w:szCs w:val="18"/>
              </w:rPr>
            </w:pPr>
            <w:r w:rsidRPr="00453F38">
              <w:rPr>
                <w:rFonts w:ascii="Tahoma" w:hAnsi="Tahoma" w:cs="Tahoma"/>
                <w:sz w:val="18"/>
                <w:szCs w:val="18"/>
              </w:rPr>
              <w:t>Vsak del javnega naročila (storitev/gradnja/blago), ki se oddaja v podizvajanje (vrsta/opis del)</w:t>
            </w:r>
          </w:p>
        </w:tc>
        <w:tc>
          <w:tcPr>
            <w:tcW w:w="5387" w:type="dxa"/>
            <w:gridSpan w:val="2"/>
            <w:tcBorders>
              <w:top w:val="single" w:sz="4" w:space="0" w:color="auto"/>
              <w:left w:val="single" w:sz="4" w:space="0" w:color="auto"/>
              <w:right w:val="single" w:sz="4" w:space="0" w:color="auto"/>
            </w:tcBorders>
            <w:vAlign w:val="center"/>
          </w:tcPr>
          <w:p w14:paraId="7FB3D3C2" w14:textId="77777777" w:rsidR="003438F1" w:rsidRPr="00453F38" w:rsidRDefault="003438F1" w:rsidP="00115A30">
            <w:pPr>
              <w:keepNext/>
              <w:keepLines/>
              <w:rPr>
                <w:rFonts w:ascii="Tahoma" w:hAnsi="Tahoma" w:cs="Tahoma"/>
                <w:sz w:val="18"/>
                <w:szCs w:val="18"/>
              </w:rPr>
            </w:pPr>
          </w:p>
        </w:tc>
      </w:tr>
      <w:tr w:rsidR="003438F1" w:rsidRPr="00453F38" w14:paraId="25F16415" w14:textId="77777777" w:rsidTr="00115A30">
        <w:trPr>
          <w:trHeight w:val="831"/>
          <w:jc w:val="center"/>
        </w:trPr>
        <w:tc>
          <w:tcPr>
            <w:tcW w:w="4106" w:type="dxa"/>
            <w:tcBorders>
              <w:top w:val="single" w:sz="4" w:space="0" w:color="auto"/>
              <w:left w:val="single" w:sz="4" w:space="0" w:color="auto"/>
              <w:right w:val="single" w:sz="4" w:space="0" w:color="auto"/>
            </w:tcBorders>
            <w:vAlign w:val="center"/>
          </w:tcPr>
          <w:p w14:paraId="2A6F6CD7" w14:textId="77777777" w:rsidR="003438F1" w:rsidRPr="00453F38" w:rsidRDefault="003438F1" w:rsidP="00115A30">
            <w:pPr>
              <w:keepNext/>
              <w:keepLines/>
              <w:rPr>
                <w:rFonts w:ascii="Tahoma" w:hAnsi="Tahoma" w:cs="Tahoma"/>
                <w:sz w:val="18"/>
                <w:szCs w:val="18"/>
              </w:rPr>
            </w:pPr>
            <w:r w:rsidRPr="00453F38">
              <w:rPr>
                <w:rFonts w:ascii="Tahoma" w:hAnsi="Tahoma" w:cs="Tahoma"/>
                <w:sz w:val="18"/>
                <w:szCs w:val="18"/>
              </w:rPr>
              <w:t xml:space="preserve">Okvirna količina/delež (%) javnega naročila, ki se oddaja v podizvajanje </w:t>
            </w:r>
          </w:p>
          <w:p w14:paraId="0FAF4854" w14:textId="77777777" w:rsidR="003438F1" w:rsidRPr="00453F38" w:rsidRDefault="003438F1" w:rsidP="00115A30">
            <w:pPr>
              <w:keepNext/>
              <w:keepLines/>
              <w:rPr>
                <w:rFonts w:ascii="Tahoma" w:hAnsi="Tahoma" w:cs="Tahoma"/>
                <w:sz w:val="18"/>
                <w:szCs w:val="18"/>
              </w:rPr>
            </w:pPr>
            <w:r w:rsidRPr="00453F38">
              <w:rPr>
                <w:rFonts w:ascii="Tahoma" w:hAnsi="Tahoma" w:cs="Tahoma"/>
                <w:i/>
                <w:sz w:val="16"/>
                <w:szCs w:val="18"/>
              </w:rPr>
              <w:t>(obligatorno manj kot 100%)</w:t>
            </w:r>
          </w:p>
        </w:tc>
        <w:tc>
          <w:tcPr>
            <w:tcW w:w="5387" w:type="dxa"/>
            <w:gridSpan w:val="2"/>
            <w:tcBorders>
              <w:top w:val="single" w:sz="4" w:space="0" w:color="auto"/>
              <w:left w:val="single" w:sz="4" w:space="0" w:color="auto"/>
              <w:right w:val="single" w:sz="4" w:space="0" w:color="auto"/>
            </w:tcBorders>
            <w:vAlign w:val="center"/>
          </w:tcPr>
          <w:p w14:paraId="52767849" w14:textId="77777777" w:rsidR="003438F1" w:rsidRPr="00453F38" w:rsidRDefault="003438F1" w:rsidP="00115A30">
            <w:pPr>
              <w:keepNext/>
              <w:keepLines/>
              <w:rPr>
                <w:rFonts w:ascii="Tahoma" w:hAnsi="Tahoma" w:cs="Tahoma"/>
                <w:sz w:val="18"/>
                <w:szCs w:val="18"/>
              </w:rPr>
            </w:pPr>
          </w:p>
        </w:tc>
      </w:tr>
      <w:tr w:rsidR="003438F1" w:rsidRPr="00453F38" w14:paraId="566B3C0F" w14:textId="77777777" w:rsidTr="00115A30">
        <w:trPr>
          <w:trHeight w:val="334"/>
          <w:jc w:val="center"/>
        </w:trPr>
        <w:tc>
          <w:tcPr>
            <w:tcW w:w="4106" w:type="dxa"/>
            <w:vMerge w:val="restart"/>
            <w:tcBorders>
              <w:top w:val="double" w:sz="4" w:space="0" w:color="auto"/>
              <w:left w:val="single" w:sz="4" w:space="0" w:color="auto"/>
              <w:right w:val="single" w:sz="4" w:space="0" w:color="auto"/>
            </w:tcBorders>
            <w:vAlign w:val="center"/>
          </w:tcPr>
          <w:p w14:paraId="3899521F" w14:textId="77777777" w:rsidR="003438F1" w:rsidRPr="00453F38" w:rsidRDefault="003438F1" w:rsidP="00115A30">
            <w:pPr>
              <w:keepNext/>
              <w:keepLines/>
              <w:jc w:val="both"/>
              <w:rPr>
                <w:rFonts w:ascii="Tahoma" w:hAnsi="Tahoma" w:cs="Tahoma"/>
                <w:sz w:val="18"/>
                <w:szCs w:val="17"/>
              </w:rPr>
            </w:pPr>
            <w:r w:rsidRPr="00453F38">
              <w:rPr>
                <w:rFonts w:ascii="Tahoma" w:hAnsi="Tahoma" w:cs="Tahoma"/>
                <w:sz w:val="18"/>
                <w:szCs w:val="17"/>
              </w:rPr>
              <w:t xml:space="preserve">V skladu s 94. členom ZJN-3 kot podizvajalec zahtevamo neposredno plačilo s strani naročnika </w:t>
            </w:r>
          </w:p>
        </w:tc>
        <w:tc>
          <w:tcPr>
            <w:tcW w:w="5387" w:type="dxa"/>
            <w:gridSpan w:val="2"/>
            <w:tcBorders>
              <w:top w:val="double" w:sz="4" w:space="0" w:color="auto"/>
              <w:left w:val="single" w:sz="4" w:space="0" w:color="auto"/>
              <w:bottom w:val="single" w:sz="4" w:space="0" w:color="auto"/>
              <w:right w:val="single" w:sz="4" w:space="0" w:color="auto"/>
            </w:tcBorders>
            <w:vAlign w:val="center"/>
          </w:tcPr>
          <w:p w14:paraId="6CF03697" w14:textId="77777777" w:rsidR="003438F1" w:rsidRPr="00453F38" w:rsidRDefault="003438F1" w:rsidP="00115A30">
            <w:pPr>
              <w:keepNext/>
              <w:keepLines/>
              <w:jc w:val="center"/>
              <w:rPr>
                <w:rFonts w:ascii="Tahoma" w:hAnsi="Tahoma" w:cs="Tahoma"/>
                <w:b/>
                <w:sz w:val="18"/>
                <w:szCs w:val="18"/>
              </w:rPr>
            </w:pPr>
            <w:r w:rsidRPr="00453F38">
              <w:rPr>
                <w:rFonts w:ascii="Tahoma" w:hAnsi="Tahoma" w:cs="Tahoma"/>
                <w:b/>
                <w:sz w:val="16"/>
                <w:szCs w:val="18"/>
              </w:rPr>
              <w:t xml:space="preserve">Obkrožite/označite </w:t>
            </w:r>
          </w:p>
        </w:tc>
      </w:tr>
      <w:tr w:rsidR="003438F1" w:rsidRPr="00453F38" w14:paraId="1FD23C35" w14:textId="77777777" w:rsidTr="00115A30">
        <w:trPr>
          <w:trHeight w:val="334"/>
          <w:jc w:val="center"/>
        </w:trPr>
        <w:tc>
          <w:tcPr>
            <w:tcW w:w="4106" w:type="dxa"/>
            <w:vMerge/>
            <w:tcBorders>
              <w:left w:val="single" w:sz="4" w:space="0" w:color="auto"/>
              <w:bottom w:val="single" w:sz="4" w:space="0" w:color="auto"/>
              <w:right w:val="single" w:sz="4" w:space="0" w:color="auto"/>
            </w:tcBorders>
            <w:vAlign w:val="center"/>
          </w:tcPr>
          <w:p w14:paraId="6AEBF95E" w14:textId="77777777" w:rsidR="003438F1" w:rsidRPr="00453F38" w:rsidRDefault="003438F1" w:rsidP="00115A30">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9CA76E4" w14:textId="77777777" w:rsidR="003438F1" w:rsidRPr="00453F38" w:rsidRDefault="003438F1" w:rsidP="00115A30">
            <w:pPr>
              <w:keepNext/>
              <w:keepLines/>
              <w:jc w:val="center"/>
              <w:rPr>
                <w:rFonts w:ascii="Tahoma" w:hAnsi="Tahoma" w:cs="Tahoma"/>
                <w:sz w:val="18"/>
                <w:szCs w:val="18"/>
              </w:rPr>
            </w:pPr>
            <w:r w:rsidRPr="00453F38">
              <w:rPr>
                <w:rFonts w:ascii="Tahoma" w:hAnsi="Tahoma" w:cs="Tahoma"/>
                <w:sz w:val="18"/>
                <w:szCs w:val="18"/>
              </w:rPr>
              <w:t>DA</w:t>
            </w:r>
          </w:p>
        </w:tc>
        <w:tc>
          <w:tcPr>
            <w:tcW w:w="2694" w:type="dxa"/>
            <w:tcBorders>
              <w:top w:val="single" w:sz="4" w:space="0" w:color="auto"/>
              <w:left w:val="single" w:sz="4" w:space="0" w:color="auto"/>
              <w:bottom w:val="single" w:sz="4" w:space="0" w:color="auto"/>
              <w:right w:val="single" w:sz="4" w:space="0" w:color="auto"/>
            </w:tcBorders>
            <w:vAlign w:val="center"/>
          </w:tcPr>
          <w:p w14:paraId="674010D2" w14:textId="77777777" w:rsidR="003438F1" w:rsidRPr="00453F38" w:rsidRDefault="003438F1" w:rsidP="00115A30">
            <w:pPr>
              <w:keepNext/>
              <w:keepLines/>
              <w:jc w:val="center"/>
              <w:rPr>
                <w:rFonts w:ascii="Tahoma" w:hAnsi="Tahoma" w:cs="Tahoma"/>
                <w:sz w:val="18"/>
                <w:szCs w:val="18"/>
              </w:rPr>
            </w:pPr>
            <w:r w:rsidRPr="00453F38">
              <w:rPr>
                <w:rFonts w:ascii="Tahoma" w:hAnsi="Tahoma" w:cs="Tahoma"/>
                <w:sz w:val="18"/>
                <w:szCs w:val="18"/>
              </w:rPr>
              <w:t>NE</w:t>
            </w:r>
          </w:p>
        </w:tc>
      </w:tr>
      <w:tr w:rsidR="003438F1" w:rsidRPr="00453F38" w14:paraId="48E1B4CF" w14:textId="77777777" w:rsidTr="00115A30">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5F5C70A7" w14:textId="77777777" w:rsidR="003438F1" w:rsidRPr="00453F38" w:rsidRDefault="003438F1" w:rsidP="00115A30">
            <w:pPr>
              <w:keepNext/>
              <w:keepLines/>
              <w:spacing w:line="276" w:lineRule="auto"/>
              <w:rPr>
                <w:rFonts w:ascii="Tahoma" w:hAnsi="Tahoma" w:cs="Tahoma"/>
                <w:sz w:val="18"/>
                <w:szCs w:val="18"/>
              </w:rPr>
            </w:pPr>
            <w:r w:rsidRPr="00453F38">
              <w:rPr>
                <w:rFonts w:ascii="Tahoma" w:hAnsi="Tahoma" w:cs="Tahoma"/>
                <w:sz w:val="18"/>
                <w:szCs w:val="18"/>
              </w:rPr>
              <w:t>Transakcijski račun podizvajalca</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785AA7BB" w14:textId="77777777" w:rsidR="003438F1" w:rsidRPr="00453F38" w:rsidRDefault="003438F1" w:rsidP="00115A30">
            <w:pPr>
              <w:keepNext/>
              <w:keepLines/>
              <w:spacing w:line="276" w:lineRule="auto"/>
              <w:rPr>
                <w:rFonts w:ascii="Tahoma" w:hAnsi="Tahoma" w:cs="Tahoma"/>
                <w:sz w:val="18"/>
                <w:szCs w:val="18"/>
              </w:rPr>
            </w:pPr>
          </w:p>
        </w:tc>
      </w:tr>
    </w:tbl>
    <w:p w14:paraId="44D33A0B" w14:textId="0A18D181" w:rsidR="0037044D" w:rsidRDefault="0037044D" w:rsidP="00036CF6">
      <w:pPr>
        <w:keepNext/>
        <w:keepLines/>
        <w:rPr>
          <w:rFonts w:ascii="Tahoma" w:hAnsi="Tahoma" w:cs="Tahoma"/>
          <w:noProof/>
        </w:rPr>
      </w:pPr>
    </w:p>
    <w:p w14:paraId="36823DD5" w14:textId="77777777" w:rsidR="003438F1" w:rsidRPr="00453F38" w:rsidRDefault="003438F1" w:rsidP="003438F1">
      <w:pPr>
        <w:keepNext/>
        <w:keepLines/>
        <w:tabs>
          <w:tab w:val="left" w:pos="567"/>
          <w:tab w:val="left" w:pos="851"/>
          <w:tab w:val="left" w:pos="993"/>
        </w:tabs>
        <w:jc w:val="both"/>
        <w:rPr>
          <w:rFonts w:ascii="Tahoma" w:hAnsi="Tahoma" w:cs="Tahoma"/>
          <w:lang w:eastAsia="ar-SA"/>
        </w:rPr>
      </w:pPr>
      <w:r w:rsidRPr="00453F38">
        <w:rPr>
          <w:rFonts w:ascii="Tahoma" w:hAnsi="Tahoma" w:cs="Tahoma"/>
          <w:lang w:eastAsia="ar-SA"/>
        </w:rPr>
        <w:t>Zgoraj navedeni podizvajalec izjavljamo, se strinjamo z vsemi pogoji in zahtevami razpisne dokumentacije, ki se nanašajo na podizvajalca/e oziroma da v celoti izpolnjujemo le-te.</w:t>
      </w:r>
    </w:p>
    <w:p w14:paraId="3D8AE8D3" w14:textId="77777777" w:rsidR="003438F1" w:rsidRPr="00453F38" w:rsidRDefault="003438F1" w:rsidP="003438F1">
      <w:pPr>
        <w:keepNext/>
        <w:keepLines/>
        <w:jc w:val="both"/>
        <w:rPr>
          <w:rFonts w:ascii="Tahoma" w:hAnsi="Tahoma" w:cs="Tahoma"/>
        </w:rPr>
      </w:pPr>
    </w:p>
    <w:p w14:paraId="1512B554" w14:textId="77777777" w:rsidR="003438F1" w:rsidRPr="00453F38" w:rsidRDefault="003438F1" w:rsidP="003438F1">
      <w:pPr>
        <w:keepNext/>
        <w:keepLines/>
        <w:tabs>
          <w:tab w:val="left" w:pos="5400"/>
        </w:tabs>
        <w:rPr>
          <w:rFonts w:ascii="Tahoma" w:hAnsi="Tahoma" w:cs="Tahoma"/>
        </w:rPr>
      </w:pPr>
      <w:r w:rsidRPr="00453F38">
        <w:rPr>
          <w:rFonts w:ascii="Tahoma" w:hAnsi="Tahoma" w:cs="Tahoma"/>
        </w:rPr>
        <w:t>Datum: ___________________</w:t>
      </w:r>
      <w:r w:rsidRPr="00453F38">
        <w:rPr>
          <w:rFonts w:ascii="Tahoma" w:hAnsi="Tahoma" w:cs="Tahoma"/>
        </w:rPr>
        <w:tab/>
      </w:r>
    </w:p>
    <w:p w14:paraId="09C326B8" w14:textId="77777777" w:rsidR="003438F1" w:rsidRPr="00453F38" w:rsidRDefault="003438F1" w:rsidP="003438F1">
      <w:pPr>
        <w:keepNext/>
        <w:keepLines/>
        <w:tabs>
          <w:tab w:val="left" w:pos="5400"/>
        </w:tabs>
        <w:rPr>
          <w:rFonts w:ascii="Tahoma" w:hAnsi="Tahoma" w:cs="Tahoma"/>
        </w:rPr>
      </w:pPr>
    </w:p>
    <w:p w14:paraId="1EB11419" w14:textId="77777777" w:rsidR="003438F1" w:rsidRPr="00453F38" w:rsidRDefault="003438F1" w:rsidP="003438F1">
      <w:pPr>
        <w:keepNext/>
        <w:keepLines/>
        <w:tabs>
          <w:tab w:val="left" w:pos="5400"/>
        </w:tabs>
        <w:rPr>
          <w:rFonts w:ascii="Tahoma" w:hAnsi="Tahoma" w:cs="Tahoma"/>
        </w:rPr>
      </w:pPr>
      <w:r w:rsidRPr="00453F38">
        <w:rPr>
          <w:rFonts w:ascii="Tahoma" w:hAnsi="Tahoma" w:cs="Tahoma"/>
        </w:rPr>
        <w:t xml:space="preserve">Podpis odgovorne osebe ponudnika: </w:t>
      </w:r>
      <w:r w:rsidRPr="00453F38">
        <w:rPr>
          <w:rFonts w:ascii="Tahoma" w:hAnsi="Tahoma" w:cs="Tahoma"/>
        </w:rPr>
        <w:tab/>
      </w:r>
      <w:r w:rsidRPr="00453F38">
        <w:rPr>
          <w:rFonts w:ascii="Tahoma" w:hAnsi="Tahoma" w:cs="Tahoma"/>
        </w:rPr>
        <w:tab/>
        <w:t>Podpis odgovorne osebe podizvajalca:</w:t>
      </w:r>
    </w:p>
    <w:p w14:paraId="0A5CBFDA" w14:textId="77777777" w:rsidR="003438F1" w:rsidRPr="00453F38" w:rsidRDefault="003438F1" w:rsidP="003438F1">
      <w:pPr>
        <w:keepNext/>
        <w:keepLines/>
        <w:tabs>
          <w:tab w:val="left" w:pos="5400"/>
        </w:tabs>
        <w:rPr>
          <w:rFonts w:ascii="Tahoma" w:hAnsi="Tahoma" w:cs="Tahoma"/>
        </w:rPr>
      </w:pPr>
    </w:p>
    <w:p w14:paraId="2338CD96" w14:textId="77777777" w:rsidR="003438F1" w:rsidRPr="00453F38" w:rsidRDefault="003438F1" w:rsidP="003438F1">
      <w:pPr>
        <w:keepNext/>
        <w:keepLines/>
        <w:rPr>
          <w:rFonts w:ascii="Tahoma" w:hAnsi="Tahoma" w:cs="Tahoma"/>
        </w:rPr>
      </w:pPr>
      <w:r w:rsidRPr="00453F38">
        <w:rPr>
          <w:rFonts w:ascii="Tahoma" w:hAnsi="Tahoma" w:cs="Tahoma"/>
        </w:rPr>
        <w:t>_______________________________</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_______________________________</w:t>
      </w:r>
    </w:p>
    <w:p w14:paraId="5533C098" w14:textId="77777777" w:rsidR="003438F1" w:rsidRPr="00453F38" w:rsidRDefault="003438F1" w:rsidP="003438F1">
      <w:pPr>
        <w:keepNext/>
        <w:keepLines/>
        <w:tabs>
          <w:tab w:val="left" w:pos="284"/>
        </w:tabs>
        <w:jc w:val="both"/>
        <w:rPr>
          <w:rFonts w:ascii="Tahoma" w:hAnsi="Tahoma" w:cs="Tahoma"/>
          <w:b/>
          <w:sz w:val="12"/>
        </w:rPr>
      </w:pPr>
      <w:r w:rsidRPr="00453F38">
        <w:rPr>
          <w:rFonts w:ascii="Tahoma" w:hAnsi="Tahoma" w:cs="Tahoma"/>
          <w:b/>
        </w:rPr>
        <w:tab/>
      </w:r>
      <w:r w:rsidRPr="00453F38">
        <w:rPr>
          <w:rFonts w:ascii="Tahoma" w:hAnsi="Tahoma" w:cs="Tahoma"/>
          <w:b/>
        </w:rPr>
        <w:tab/>
        <w:t xml:space="preserve">   </w:t>
      </w:r>
    </w:p>
    <w:p w14:paraId="3D705D89" w14:textId="77777777" w:rsidR="003438F1" w:rsidRPr="00453F38" w:rsidRDefault="003438F1" w:rsidP="003438F1">
      <w:pPr>
        <w:keepNext/>
        <w:keepLines/>
        <w:tabs>
          <w:tab w:val="left" w:pos="284"/>
        </w:tabs>
        <w:rPr>
          <w:rFonts w:ascii="Tahoma" w:hAnsi="Tahoma" w:cs="Tahoma"/>
          <w:b/>
        </w:rPr>
      </w:pPr>
      <w:r w:rsidRPr="00453F38">
        <w:rPr>
          <w:rFonts w:ascii="Tahoma" w:hAnsi="Tahoma" w:cs="Tahoma"/>
        </w:rPr>
        <w:tab/>
      </w:r>
      <w:r w:rsidRPr="00453F38">
        <w:rPr>
          <w:rFonts w:ascii="Tahoma" w:hAnsi="Tahoma" w:cs="Tahoma"/>
        </w:rPr>
        <w:tab/>
      </w:r>
      <w:r w:rsidRPr="00453F38">
        <w:rPr>
          <w:rFonts w:ascii="Tahoma" w:hAnsi="Tahoma" w:cs="Tahoma"/>
        </w:rPr>
        <w:tab/>
        <w:t xml:space="preserve">Žig: </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 xml:space="preserve"> Žig:</w:t>
      </w:r>
    </w:p>
    <w:p w14:paraId="1AC13434" w14:textId="77777777" w:rsidR="003438F1" w:rsidRPr="00453F38" w:rsidRDefault="003438F1" w:rsidP="003438F1">
      <w:pPr>
        <w:keepNext/>
        <w:keepLines/>
        <w:tabs>
          <w:tab w:val="left" w:pos="284"/>
        </w:tabs>
        <w:rPr>
          <w:rFonts w:ascii="Tahoma" w:hAnsi="Tahoma" w:cs="Tahoma"/>
          <w:b/>
        </w:rPr>
      </w:pPr>
    </w:p>
    <w:p w14:paraId="00FC63CB" w14:textId="77777777" w:rsidR="003438F1" w:rsidRPr="00453F38" w:rsidRDefault="003438F1" w:rsidP="003438F1">
      <w:pPr>
        <w:keepNext/>
        <w:keepLines/>
        <w:ind w:left="851" w:hanging="851"/>
        <w:jc w:val="both"/>
        <w:rPr>
          <w:rFonts w:ascii="Tahoma" w:hAnsi="Tahoma" w:cs="Tahoma"/>
          <w:b/>
          <w:i/>
          <w:sz w:val="18"/>
          <w:szCs w:val="18"/>
          <w:lang w:eastAsia="ar-SA"/>
        </w:rPr>
      </w:pPr>
      <w:r w:rsidRPr="00453F38">
        <w:rPr>
          <w:rFonts w:ascii="Tahoma" w:hAnsi="Tahoma" w:cs="Tahoma"/>
          <w:b/>
          <w:i/>
          <w:sz w:val="18"/>
          <w:szCs w:val="18"/>
          <w:lang w:eastAsia="ar-SA"/>
        </w:rPr>
        <w:t xml:space="preserve">Opomba:  </w:t>
      </w:r>
    </w:p>
    <w:p w14:paraId="6D8D1F5C" w14:textId="77777777" w:rsidR="003438F1" w:rsidRPr="00453F38" w:rsidRDefault="003438F1" w:rsidP="003438F1">
      <w:pPr>
        <w:keepNext/>
        <w:keepLines/>
        <w:numPr>
          <w:ilvl w:val="0"/>
          <w:numId w:val="43"/>
        </w:numPr>
        <w:tabs>
          <w:tab w:val="clear" w:pos="360"/>
        </w:tabs>
        <w:ind w:left="284" w:hanging="218"/>
        <w:jc w:val="both"/>
        <w:rPr>
          <w:rFonts w:ascii="Tahoma" w:hAnsi="Tahoma" w:cs="Tahoma"/>
          <w:i/>
          <w:iCs/>
          <w:sz w:val="18"/>
          <w:szCs w:val="22"/>
        </w:rPr>
      </w:pPr>
      <w:r w:rsidRPr="00453F38">
        <w:rPr>
          <w:rFonts w:ascii="Tahoma" w:hAnsi="Tahoma" w:cs="Tahoma"/>
          <w:i/>
          <w:iCs/>
          <w:sz w:val="18"/>
          <w:szCs w:val="22"/>
        </w:rPr>
        <w:t xml:space="preserve">Obrazec velja tudi za primer, da se je gospodarski subjekt odločil oddati del javnega naročila v podizvajanje in za izvedbo tega dela uporablja podizvajalčeve zmogljivosti, zato podizvajalcu ni potrebno izpolniti še Priloge 5. </w:t>
      </w:r>
    </w:p>
    <w:p w14:paraId="59F90A9A" w14:textId="77777777" w:rsidR="003438F1" w:rsidRPr="00453F38" w:rsidRDefault="003438F1" w:rsidP="003438F1">
      <w:pPr>
        <w:keepNext/>
        <w:keepLines/>
        <w:rPr>
          <w:rFonts w:ascii="Tahoma" w:hAnsi="Tahoma" w:cs="Tahoma"/>
          <w:sz w:val="12"/>
          <w:szCs w:val="12"/>
          <w:lang w:eastAsia="ar-SA"/>
        </w:rPr>
      </w:pPr>
    </w:p>
    <w:p w14:paraId="421896D4" w14:textId="77777777" w:rsidR="003438F1" w:rsidRPr="00453F38" w:rsidRDefault="003438F1" w:rsidP="003438F1">
      <w:pPr>
        <w:keepNext/>
        <w:keepLines/>
        <w:numPr>
          <w:ilvl w:val="0"/>
          <w:numId w:val="43"/>
        </w:numPr>
        <w:tabs>
          <w:tab w:val="clear" w:pos="360"/>
        </w:tabs>
        <w:ind w:left="284" w:hanging="218"/>
        <w:jc w:val="both"/>
        <w:rPr>
          <w:rFonts w:ascii="Tahoma" w:hAnsi="Tahoma" w:cs="Tahoma"/>
          <w:i/>
          <w:iCs/>
          <w:sz w:val="18"/>
          <w:szCs w:val="22"/>
        </w:rPr>
      </w:pPr>
      <w:r w:rsidRPr="00453F38">
        <w:rPr>
          <w:rFonts w:ascii="Tahoma" w:hAnsi="Tahoma" w:cs="Tahoma"/>
          <w:i/>
          <w:iCs/>
          <w:sz w:val="18"/>
          <w:szCs w:val="22"/>
          <w:u w:val="single"/>
        </w:rPr>
        <w:t>V primeru, da ponudnik ne namerava izvesti javno naročilo s podizvajalcem, obrazca ni potrebno izpolniti</w:t>
      </w:r>
      <w:r w:rsidRPr="00453F38">
        <w:rPr>
          <w:rFonts w:ascii="Tahoma" w:hAnsi="Tahoma" w:cs="Tahoma"/>
          <w:i/>
          <w:iCs/>
          <w:sz w:val="18"/>
          <w:szCs w:val="22"/>
        </w:rPr>
        <w:t xml:space="preserve">.  </w:t>
      </w:r>
    </w:p>
    <w:p w14:paraId="445F1789" w14:textId="77777777" w:rsidR="003438F1" w:rsidRPr="00453F38" w:rsidRDefault="003438F1" w:rsidP="003438F1">
      <w:pPr>
        <w:keepNext/>
        <w:keepLines/>
        <w:rPr>
          <w:rFonts w:ascii="Tahoma" w:hAnsi="Tahoma" w:cs="Tahoma"/>
          <w:sz w:val="12"/>
          <w:szCs w:val="12"/>
          <w:lang w:eastAsia="ar-SA"/>
        </w:rPr>
      </w:pPr>
    </w:p>
    <w:p w14:paraId="0F16B86A" w14:textId="77777777" w:rsidR="003438F1" w:rsidRPr="00453F38" w:rsidRDefault="003438F1" w:rsidP="003438F1">
      <w:pPr>
        <w:keepNext/>
        <w:keepLines/>
        <w:tabs>
          <w:tab w:val="left" w:pos="284"/>
        </w:tabs>
        <w:jc w:val="both"/>
        <w:rPr>
          <w:rFonts w:ascii="Tahoma" w:hAnsi="Tahoma" w:cs="Tahoma"/>
          <w:i/>
          <w:sz w:val="18"/>
          <w:szCs w:val="18"/>
          <w:lang w:eastAsia="ar-SA"/>
        </w:rPr>
      </w:pPr>
      <w:r w:rsidRPr="00453F38">
        <w:rPr>
          <w:rFonts w:ascii="Tahoma" w:hAnsi="Tahoma" w:cs="Tahoma"/>
          <w:b/>
          <w:i/>
          <w:sz w:val="18"/>
          <w:szCs w:val="18"/>
          <w:lang w:eastAsia="ar-SA"/>
        </w:rPr>
        <w:t>Navodilo</w:t>
      </w:r>
      <w:r w:rsidRPr="00453F38">
        <w:rPr>
          <w:rFonts w:ascii="Tahoma" w:hAnsi="Tahoma" w:cs="Tahoma"/>
          <w:i/>
          <w:sz w:val="18"/>
          <w:szCs w:val="18"/>
          <w:lang w:eastAsia="ar-SA"/>
        </w:rPr>
        <w:t xml:space="preserve">: </w:t>
      </w:r>
    </w:p>
    <w:p w14:paraId="75AD8595" w14:textId="77777777" w:rsidR="003438F1" w:rsidRPr="00453F38" w:rsidRDefault="003438F1" w:rsidP="003438F1">
      <w:pPr>
        <w:keepNext/>
        <w:keepLines/>
        <w:tabs>
          <w:tab w:val="left" w:pos="284"/>
        </w:tabs>
        <w:jc w:val="both"/>
        <w:rPr>
          <w:sz w:val="18"/>
          <w:szCs w:val="18"/>
        </w:rPr>
      </w:pPr>
      <w:r w:rsidRPr="00453F38">
        <w:rPr>
          <w:rFonts w:ascii="Tahoma" w:hAnsi="Tahoma" w:cs="Tahoma"/>
          <w:i/>
          <w:sz w:val="18"/>
          <w:szCs w:val="18"/>
          <w:lang w:eastAsia="ar-SA"/>
        </w:rPr>
        <w:t>Obrazec se po potrebi kopira!</w:t>
      </w:r>
      <w:r w:rsidRPr="00453F38">
        <w:rPr>
          <w:sz w:val="18"/>
          <w:szCs w:val="18"/>
        </w:rPr>
        <w:t xml:space="preserve"> </w:t>
      </w:r>
    </w:p>
    <w:p w14:paraId="1CEAA57C" w14:textId="77777777" w:rsidR="003438F1" w:rsidRPr="00453F38" w:rsidRDefault="003438F1" w:rsidP="003438F1">
      <w:pPr>
        <w:keepNext/>
        <w:keepLines/>
        <w:tabs>
          <w:tab w:val="left" w:pos="284"/>
        </w:tabs>
        <w:jc w:val="both"/>
        <w:rPr>
          <w:rFonts w:ascii="Tahoma" w:hAnsi="Tahoma" w:cs="Tahoma"/>
          <w:i/>
          <w:sz w:val="18"/>
          <w:szCs w:val="18"/>
        </w:rPr>
      </w:pPr>
    </w:p>
    <w:p w14:paraId="70DB3F5D" w14:textId="77777777" w:rsidR="003438F1" w:rsidRPr="00453F38" w:rsidRDefault="003438F1" w:rsidP="003438F1">
      <w:pPr>
        <w:keepNext/>
        <w:keepLines/>
        <w:tabs>
          <w:tab w:val="left" w:pos="284"/>
        </w:tabs>
        <w:contextualSpacing/>
        <w:jc w:val="both"/>
        <w:rPr>
          <w:rFonts w:ascii="Tahoma" w:hAnsi="Tahoma" w:cs="Tahoma"/>
          <w:b/>
          <w:sz w:val="18"/>
        </w:rPr>
      </w:pPr>
      <w:r w:rsidRPr="00453F38">
        <w:rPr>
          <w:rFonts w:ascii="Tahoma" w:hAnsi="Tahoma" w:cs="Tahoma"/>
          <w:i/>
          <w:sz w:val="18"/>
        </w:rPr>
        <w:t xml:space="preserve">Gospodarski </w:t>
      </w:r>
      <w:r w:rsidRPr="00453F38">
        <w:rPr>
          <w:rFonts w:ascii="Tahoma" w:hAnsi="Tahoma" w:cs="Tahoma"/>
          <w:sz w:val="18"/>
        </w:rPr>
        <w:t>subjekt obrazec</w:t>
      </w:r>
      <w:r w:rsidRPr="00453F38">
        <w:rPr>
          <w:rFonts w:ascii="Tahoma" w:hAnsi="Tahoma" w:cs="Tahoma"/>
          <w:b/>
          <w:sz w:val="18"/>
        </w:rPr>
        <w:t xml:space="preserve"> </w:t>
      </w:r>
      <w:r w:rsidRPr="00453F38">
        <w:rPr>
          <w:rFonts w:ascii="Tahoma" w:hAnsi="Tahoma" w:cs="Tahoma"/>
          <w:sz w:val="18"/>
        </w:rPr>
        <w:t>v okviru sistema e-JN</w:t>
      </w:r>
      <w:r w:rsidRPr="00453F38">
        <w:rPr>
          <w:rFonts w:ascii="Tahoma" w:hAnsi="Tahoma" w:cs="Tahoma"/>
          <w:b/>
          <w:sz w:val="18"/>
        </w:rPr>
        <w:t xml:space="preserve"> naloži v Razdelek »DOKUMENTI«, del »Ostale priloge«!!!</w:t>
      </w:r>
    </w:p>
    <w:p w14:paraId="7529F4A9" w14:textId="659BFD70" w:rsidR="003438F1" w:rsidRDefault="003438F1" w:rsidP="00036CF6">
      <w:pPr>
        <w:keepNext/>
        <w:keepLines/>
        <w:rPr>
          <w:rFonts w:ascii="Tahoma" w:hAnsi="Tahoma" w:cs="Tahoma"/>
          <w:noProof/>
        </w:rPr>
      </w:pPr>
    </w:p>
    <w:p w14:paraId="2C56B03E" w14:textId="14B40C59" w:rsidR="003438F1" w:rsidRDefault="003438F1" w:rsidP="00036CF6">
      <w:pPr>
        <w:keepNext/>
        <w:keepLines/>
        <w:rPr>
          <w:rFonts w:ascii="Tahoma" w:hAnsi="Tahoma" w:cs="Tahoma"/>
          <w:noProof/>
        </w:rPr>
      </w:pPr>
    </w:p>
    <w:p w14:paraId="5A4A734B" w14:textId="7535F097" w:rsidR="003438F1" w:rsidRDefault="003438F1" w:rsidP="00036CF6">
      <w:pPr>
        <w:keepNext/>
        <w:keepLines/>
        <w:rPr>
          <w:rFonts w:ascii="Tahoma" w:hAnsi="Tahoma" w:cs="Tahoma"/>
          <w:noProof/>
        </w:rPr>
      </w:pPr>
    </w:p>
    <w:p w14:paraId="315BC3B9" w14:textId="28705538" w:rsidR="003438F1" w:rsidRDefault="003438F1" w:rsidP="00036CF6">
      <w:pPr>
        <w:keepNext/>
        <w:keepLines/>
        <w:rPr>
          <w:rFonts w:ascii="Tahoma" w:hAnsi="Tahoma" w:cs="Tahoma"/>
          <w:noProof/>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11FDC" w:rsidRPr="00453F38" w14:paraId="6E1EA8BC" w14:textId="77777777" w:rsidTr="006A5130">
        <w:trPr>
          <w:trHeight w:val="284"/>
        </w:trPr>
        <w:tc>
          <w:tcPr>
            <w:tcW w:w="608" w:type="dxa"/>
            <w:tcBorders>
              <w:right w:val="nil"/>
            </w:tcBorders>
          </w:tcPr>
          <w:p w14:paraId="0396DA09" w14:textId="77777777" w:rsidR="00211FDC" w:rsidRPr="00453F38" w:rsidRDefault="00211FDC" w:rsidP="00115A30">
            <w:pPr>
              <w:keepNext/>
              <w:keepLines/>
              <w:jc w:val="both"/>
              <w:rPr>
                <w:rFonts w:ascii="Tahoma" w:hAnsi="Tahoma" w:cs="Tahoma"/>
              </w:rPr>
            </w:pPr>
            <w:r w:rsidRPr="00453F38">
              <w:lastRenderedPageBreak/>
              <w:br w:type="page"/>
            </w:r>
            <w:r w:rsidRPr="00453F38">
              <w:br w:type="page"/>
            </w:r>
            <w:r w:rsidRPr="00453F38">
              <w:br w:type="page"/>
            </w:r>
            <w:r w:rsidRPr="00453F38">
              <w:br w:type="page"/>
            </w:r>
            <w:r w:rsidRPr="00453F38">
              <w:rPr>
                <w:rFonts w:ascii="Tahoma" w:hAnsi="Tahoma" w:cs="Tahoma"/>
              </w:rPr>
              <w:br w:type="page"/>
            </w:r>
            <w:r w:rsidRPr="00453F38">
              <w:rPr>
                <w:rFonts w:ascii="Tahoma" w:hAnsi="Tahoma" w:cs="Tahoma"/>
                <w:b/>
              </w:rPr>
              <w:br w:type="page"/>
            </w:r>
            <w:r w:rsidRPr="00453F38">
              <w:rPr>
                <w:rFonts w:ascii="Tahoma" w:hAnsi="Tahoma" w:cs="Tahoma"/>
              </w:rPr>
              <w:br w:type="page"/>
            </w:r>
          </w:p>
        </w:tc>
        <w:tc>
          <w:tcPr>
            <w:tcW w:w="6587" w:type="dxa"/>
            <w:tcBorders>
              <w:left w:val="nil"/>
            </w:tcBorders>
          </w:tcPr>
          <w:p w14:paraId="4D374D35" w14:textId="61E21A4D" w:rsidR="006A5130" w:rsidRPr="00453F38" w:rsidRDefault="00211FDC" w:rsidP="006A5130">
            <w:pPr>
              <w:keepNext/>
              <w:keepLines/>
              <w:rPr>
                <w:rFonts w:ascii="Tahoma" w:hAnsi="Tahoma" w:cs="Tahoma"/>
              </w:rPr>
            </w:pPr>
            <w:r w:rsidRPr="00453F38">
              <w:rPr>
                <w:rFonts w:ascii="Tahoma" w:hAnsi="Tahoma" w:cs="Tahoma"/>
              </w:rPr>
              <w:t>POOBLASTILO PONUDNIKA</w:t>
            </w:r>
          </w:p>
        </w:tc>
        <w:tc>
          <w:tcPr>
            <w:tcW w:w="2268" w:type="dxa"/>
          </w:tcPr>
          <w:p w14:paraId="5D99BE19" w14:textId="743DF130" w:rsidR="00211FDC" w:rsidRPr="00453F38" w:rsidRDefault="00211FDC" w:rsidP="006A5130">
            <w:pPr>
              <w:keepNext/>
              <w:keepLines/>
              <w:jc w:val="right"/>
              <w:rPr>
                <w:rFonts w:ascii="Tahoma" w:hAnsi="Tahoma" w:cs="Tahoma"/>
                <w:b/>
                <w:iCs/>
              </w:rPr>
            </w:pPr>
            <w:r w:rsidRPr="00453F38">
              <w:rPr>
                <w:rFonts w:ascii="Tahoma" w:hAnsi="Tahoma" w:cs="Tahoma"/>
                <w:b/>
                <w:iCs/>
              </w:rPr>
              <w:t xml:space="preserve">Obrazec 1 k Prilogi </w:t>
            </w:r>
            <w:r>
              <w:rPr>
                <w:rFonts w:ascii="Tahoma" w:hAnsi="Tahoma" w:cs="Tahoma"/>
                <w:b/>
                <w:iCs/>
              </w:rPr>
              <w:t>5</w:t>
            </w:r>
          </w:p>
        </w:tc>
      </w:tr>
    </w:tbl>
    <w:p w14:paraId="3679CF9D" w14:textId="77777777" w:rsidR="0037044D" w:rsidRPr="00036CF6" w:rsidRDefault="0037044D" w:rsidP="00036CF6">
      <w:pPr>
        <w:keepNext/>
        <w:keepLines/>
        <w:ind w:right="-143"/>
        <w:jc w:val="both"/>
        <w:rPr>
          <w:rFonts w:ascii="Tahoma" w:hAnsi="Tahoma" w:cs="Tahoma"/>
          <w:noProof/>
        </w:rPr>
      </w:pPr>
    </w:p>
    <w:p w14:paraId="7A1E8F9A" w14:textId="77777777" w:rsidR="0037044D" w:rsidRPr="00036CF6" w:rsidRDefault="0037044D" w:rsidP="00036CF6">
      <w:pPr>
        <w:keepNext/>
        <w:keepLines/>
        <w:rPr>
          <w:rFonts w:ascii="Tahoma" w:hAnsi="Tahoma" w:cs="Tahoma"/>
          <w:noProof/>
        </w:rPr>
      </w:pPr>
      <w:r w:rsidRPr="00036CF6">
        <w:rPr>
          <w:rFonts w:ascii="Tahoma" w:hAnsi="Tahoma" w:cs="Tahoma"/>
          <w:noProof/>
        </w:rPr>
        <w:t>Ponudnik: _____________________________________________________________________________</w:t>
      </w:r>
    </w:p>
    <w:p w14:paraId="0177F16C" w14:textId="77777777" w:rsidR="0037044D" w:rsidRPr="00036CF6" w:rsidRDefault="0037044D" w:rsidP="00036CF6">
      <w:pPr>
        <w:keepNext/>
        <w:keepLines/>
        <w:rPr>
          <w:rFonts w:ascii="Tahoma" w:hAnsi="Tahoma" w:cs="Tahoma"/>
          <w:noProof/>
        </w:rPr>
      </w:pPr>
    </w:p>
    <w:p w14:paraId="7175740E" w14:textId="44FE97D4" w:rsidR="0037044D" w:rsidRPr="00036CF6" w:rsidRDefault="0037044D" w:rsidP="00211FDC">
      <w:pPr>
        <w:keepNext/>
        <w:keepLines/>
        <w:ind w:right="-2"/>
        <w:jc w:val="both"/>
        <w:rPr>
          <w:rFonts w:ascii="Tahoma" w:hAnsi="Tahoma" w:cs="Tahoma"/>
          <w:b/>
          <w:noProof/>
        </w:rPr>
      </w:pPr>
      <w:r w:rsidRPr="00036CF6">
        <w:rPr>
          <w:rFonts w:ascii="Tahoma" w:hAnsi="Tahoma" w:cs="Tahoma"/>
          <w:noProof/>
        </w:rPr>
        <w:t>za izvedbo javnega naročila</w:t>
      </w:r>
      <w:r w:rsidRPr="00036CF6">
        <w:rPr>
          <w:rFonts w:ascii="Tahoma" w:hAnsi="Tahoma" w:cs="Tahoma"/>
          <w:b/>
          <w:noProof/>
        </w:rPr>
        <w:t xml:space="preserve"> </w:t>
      </w:r>
      <w:r w:rsidRPr="00036CF6">
        <w:rPr>
          <w:rFonts w:ascii="Tahoma" w:hAnsi="Tahoma" w:cs="Tahoma"/>
          <w:noProof/>
        </w:rPr>
        <w:t>št.</w:t>
      </w:r>
      <w:r w:rsidRPr="00036CF6">
        <w:rPr>
          <w:rFonts w:ascii="Tahoma" w:hAnsi="Tahoma" w:cs="Tahoma"/>
          <w:b/>
          <w:noProof/>
        </w:rPr>
        <w:t xml:space="preserve"> </w:t>
      </w:r>
      <w:r w:rsidR="002D0609">
        <w:rPr>
          <w:rFonts w:ascii="Tahoma" w:hAnsi="Tahoma" w:cs="Tahoma"/>
          <w:b/>
          <w:noProof/>
        </w:rPr>
        <w:t>LPT-211/25</w:t>
      </w:r>
      <w:r w:rsidR="003F76FC" w:rsidRPr="00036CF6">
        <w:rPr>
          <w:rFonts w:ascii="Tahoma" w:hAnsi="Tahoma" w:cs="Tahoma"/>
          <w:b/>
          <w:noProof/>
        </w:rPr>
        <w:t xml:space="preserve"> Vzdrževanje </w:t>
      </w:r>
      <w:r w:rsidR="00211FDC" w:rsidRPr="00036CF6">
        <w:rPr>
          <w:rFonts w:ascii="Tahoma" w:hAnsi="Tahoma" w:cs="Tahoma"/>
          <w:b/>
          <w:noProof/>
        </w:rPr>
        <w:t>SPRINKLER</w:t>
      </w:r>
      <w:r w:rsidR="003F76FC" w:rsidRPr="00036CF6">
        <w:rPr>
          <w:rFonts w:ascii="Tahoma" w:hAnsi="Tahoma" w:cs="Tahoma"/>
          <w:b/>
          <w:noProof/>
        </w:rPr>
        <w:t xml:space="preserve"> sistemov v PH Kongresni trg in ŠRC Stožice za obdobje 48 mesecev </w:t>
      </w:r>
      <w:r w:rsidRPr="00036CF6">
        <w:rPr>
          <w:rFonts w:ascii="Tahoma" w:hAnsi="Tahoma" w:cs="Tahoma"/>
          <w:noProof/>
        </w:rPr>
        <w:t>ter v skladu s 94. členom ZJN-3</w:t>
      </w:r>
    </w:p>
    <w:p w14:paraId="41F2234A" w14:textId="77777777" w:rsidR="0037044D" w:rsidRPr="00036CF6" w:rsidRDefault="0037044D" w:rsidP="00036CF6">
      <w:pPr>
        <w:keepNext/>
        <w:keepLines/>
        <w:rPr>
          <w:rFonts w:ascii="Tahoma" w:hAnsi="Tahoma" w:cs="Tahoma"/>
          <w:noProof/>
        </w:rPr>
      </w:pPr>
    </w:p>
    <w:p w14:paraId="0140A9F9" w14:textId="77777777" w:rsidR="0037044D" w:rsidRPr="00036CF6" w:rsidRDefault="0037044D" w:rsidP="00036CF6">
      <w:pPr>
        <w:keepNext/>
        <w:keepLines/>
        <w:jc w:val="center"/>
        <w:rPr>
          <w:rFonts w:ascii="Tahoma" w:hAnsi="Tahoma" w:cs="Tahoma"/>
          <w:b/>
          <w:noProof/>
        </w:rPr>
      </w:pPr>
      <w:r w:rsidRPr="00036CF6">
        <w:rPr>
          <w:rFonts w:ascii="Tahoma" w:hAnsi="Tahoma" w:cs="Tahoma"/>
          <w:b/>
          <w:noProof/>
        </w:rPr>
        <w:t>POOBLAŠČAMO</w:t>
      </w:r>
    </w:p>
    <w:p w14:paraId="28C57200" w14:textId="77777777" w:rsidR="0037044D" w:rsidRPr="00036CF6" w:rsidRDefault="0037044D" w:rsidP="00036CF6">
      <w:pPr>
        <w:keepNext/>
        <w:keepLines/>
        <w:jc w:val="both"/>
        <w:rPr>
          <w:rFonts w:ascii="Tahoma" w:hAnsi="Tahoma" w:cs="Tahoma"/>
          <w:noProof/>
        </w:rPr>
      </w:pPr>
    </w:p>
    <w:p w14:paraId="39B33AD9" w14:textId="75D84EA0" w:rsidR="0037044D" w:rsidRPr="00036CF6" w:rsidRDefault="0037044D" w:rsidP="00036CF6">
      <w:pPr>
        <w:keepNext/>
        <w:keepLines/>
        <w:jc w:val="both"/>
        <w:rPr>
          <w:rFonts w:ascii="Tahoma" w:hAnsi="Tahoma" w:cs="Tahoma"/>
          <w:noProof/>
        </w:rPr>
      </w:pPr>
      <w:r w:rsidRPr="00036CF6">
        <w:rPr>
          <w:rFonts w:ascii="Tahoma" w:hAnsi="Tahoma" w:cs="Tahoma"/>
          <w:noProof/>
        </w:rPr>
        <w:t xml:space="preserve">naročnika </w:t>
      </w:r>
      <w:r w:rsidR="00D52A67" w:rsidRPr="00036CF6">
        <w:rPr>
          <w:rFonts w:ascii="Tahoma" w:hAnsi="Tahoma" w:cs="Tahoma"/>
          <w:noProof/>
        </w:rPr>
        <w:t xml:space="preserve">Javno podjetje Ljubljanska parkirišča in tržnice, d.o.o., Kopitarjeva ulica 2, 1000 Ljubljana, </w:t>
      </w:r>
      <w:r w:rsidRPr="00036CF6">
        <w:rPr>
          <w:rFonts w:ascii="Tahoma" w:hAnsi="Tahoma" w:cs="Tahoma"/>
          <w:noProof/>
        </w:rPr>
        <w:t xml:space="preserve">da na podlagi potrjenega računa oziroma situacije neposredno plačuje naše obveznosti do naslednjih podizvajalcev: </w:t>
      </w:r>
    </w:p>
    <w:p w14:paraId="2BE57BCD" w14:textId="77777777" w:rsidR="0037044D" w:rsidRPr="00036CF6" w:rsidRDefault="0037044D" w:rsidP="00036CF6">
      <w:pPr>
        <w:keepNext/>
        <w:keepLines/>
        <w:jc w:val="both"/>
        <w:rPr>
          <w:rFonts w:ascii="Tahoma" w:hAnsi="Tahoma" w:cs="Tahoma"/>
          <w:noProof/>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101"/>
      </w:tblGrid>
      <w:tr w:rsidR="0037044D" w:rsidRPr="00036CF6" w14:paraId="52142020" w14:textId="77777777" w:rsidTr="00211FDC">
        <w:trPr>
          <w:trHeight w:val="375"/>
        </w:trPr>
        <w:tc>
          <w:tcPr>
            <w:tcW w:w="392" w:type="dxa"/>
            <w:shd w:val="clear" w:color="auto" w:fill="auto"/>
            <w:vAlign w:val="center"/>
          </w:tcPr>
          <w:p w14:paraId="1DCB24EB" w14:textId="77777777" w:rsidR="0037044D" w:rsidRPr="00036CF6" w:rsidRDefault="0037044D" w:rsidP="00036CF6">
            <w:pPr>
              <w:keepNext/>
              <w:keepLines/>
              <w:ind w:right="-108"/>
              <w:rPr>
                <w:rFonts w:ascii="Tahoma" w:hAnsi="Tahoma" w:cs="Tahoma"/>
                <w:noProof/>
              </w:rPr>
            </w:pPr>
            <w:r w:rsidRPr="00036CF6">
              <w:rPr>
                <w:rFonts w:ascii="Tahoma" w:hAnsi="Tahoma" w:cs="Tahoma"/>
                <w:noProof/>
              </w:rPr>
              <w:t xml:space="preserve">Št. </w:t>
            </w:r>
          </w:p>
        </w:tc>
        <w:tc>
          <w:tcPr>
            <w:tcW w:w="9101" w:type="dxa"/>
            <w:shd w:val="clear" w:color="auto" w:fill="auto"/>
            <w:vAlign w:val="center"/>
          </w:tcPr>
          <w:p w14:paraId="1553FCC0"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NAZIV PODIZVAJALCA</w:t>
            </w:r>
          </w:p>
        </w:tc>
      </w:tr>
      <w:tr w:rsidR="0037044D" w:rsidRPr="00036CF6" w14:paraId="6D2D008E" w14:textId="77777777" w:rsidTr="00211FDC">
        <w:tc>
          <w:tcPr>
            <w:tcW w:w="392" w:type="dxa"/>
            <w:shd w:val="clear" w:color="auto" w:fill="auto"/>
            <w:vAlign w:val="center"/>
          </w:tcPr>
          <w:p w14:paraId="69214550" w14:textId="77777777" w:rsidR="0037044D" w:rsidRPr="00036CF6" w:rsidRDefault="0037044D" w:rsidP="00036CF6">
            <w:pPr>
              <w:keepNext/>
              <w:keepLines/>
              <w:jc w:val="center"/>
              <w:rPr>
                <w:rFonts w:ascii="Tahoma" w:hAnsi="Tahoma" w:cs="Tahoma"/>
                <w:noProof/>
              </w:rPr>
            </w:pPr>
          </w:p>
          <w:p w14:paraId="3C6CF829"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1.</w:t>
            </w:r>
          </w:p>
          <w:p w14:paraId="3B791E87" w14:textId="77777777" w:rsidR="0037044D" w:rsidRPr="00036CF6" w:rsidRDefault="0037044D" w:rsidP="00036CF6">
            <w:pPr>
              <w:keepNext/>
              <w:keepLines/>
              <w:jc w:val="center"/>
              <w:rPr>
                <w:rFonts w:ascii="Tahoma" w:hAnsi="Tahoma" w:cs="Tahoma"/>
                <w:noProof/>
              </w:rPr>
            </w:pPr>
          </w:p>
        </w:tc>
        <w:tc>
          <w:tcPr>
            <w:tcW w:w="9101" w:type="dxa"/>
            <w:shd w:val="clear" w:color="auto" w:fill="auto"/>
            <w:vAlign w:val="center"/>
          </w:tcPr>
          <w:p w14:paraId="3094EE85" w14:textId="77777777" w:rsidR="0037044D" w:rsidRPr="00036CF6" w:rsidRDefault="0037044D" w:rsidP="00036CF6">
            <w:pPr>
              <w:keepNext/>
              <w:keepLines/>
              <w:rPr>
                <w:rFonts w:ascii="Tahoma" w:hAnsi="Tahoma" w:cs="Tahoma"/>
                <w:noProof/>
              </w:rPr>
            </w:pPr>
          </w:p>
          <w:p w14:paraId="5C8F371C" w14:textId="77777777" w:rsidR="0037044D" w:rsidRPr="00036CF6" w:rsidRDefault="0037044D" w:rsidP="00036CF6">
            <w:pPr>
              <w:keepNext/>
              <w:keepLines/>
              <w:rPr>
                <w:rFonts w:ascii="Tahoma" w:hAnsi="Tahoma" w:cs="Tahoma"/>
                <w:noProof/>
              </w:rPr>
            </w:pPr>
          </w:p>
          <w:p w14:paraId="7D42225B" w14:textId="77777777" w:rsidR="0037044D" w:rsidRPr="00036CF6" w:rsidRDefault="0037044D" w:rsidP="00036CF6">
            <w:pPr>
              <w:keepNext/>
              <w:keepLines/>
              <w:rPr>
                <w:rFonts w:ascii="Tahoma" w:hAnsi="Tahoma" w:cs="Tahoma"/>
                <w:noProof/>
              </w:rPr>
            </w:pPr>
          </w:p>
        </w:tc>
      </w:tr>
      <w:tr w:rsidR="0037044D" w:rsidRPr="00036CF6" w14:paraId="2FA90509" w14:textId="77777777" w:rsidTr="00211FDC">
        <w:tc>
          <w:tcPr>
            <w:tcW w:w="392" w:type="dxa"/>
            <w:shd w:val="clear" w:color="auto" w:fill="auto"/>
            <w:vAlign w:val="center"/>
          </w:tcPr>
          <w:p w14:paraId="727B3F65" w14:textId="77777777" w:rsidR="0037044D" w:rsidRPr="00036CF6" w:rsidRDefault="0037044D" w:rsidP="00036CF6">
            <w:pPr>
              <w:keepNext/>
              <w:keepLines/>
              <w:jc w:val="center"/>
              <w:rPr>
                <w:rFonts w:ascii="Tahoma" w:hAnsi="Tahoma" w:cs="Tahoma"/>
                <w:noProof/>
              </w:rPr>
            </w:pPr>
          </w:p>
          <w:p w14:paraId="7D3BF09C"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2.</w:t>
            </w:r>
          </w:p>
          <w:p w14:paraId="7F8A98AA" w14:textId="77777777" w:rsidR="0037044D" w:rsidRPr="00036CF6" w:rsidRDefault="0037044D" w:rsidP="00036CF6">
            <w:pPr>
              <w:keepNext/>
              <w:keepLines/>
              <w:jc w:val="center"/>
              <w:rPr>
                <w:rFonts w:ascii="Tahoma" w:hAnsi="Tahoma" w:cs="Tahoma"/>
                <w:noProof/>
              </w:rPr>
            </w:pPr>
          </w:p>
        </w:tc>
        <w:tc>
          <w:tcPr>
            <w:tcW w:w="9101" w:type="dxa"/>
            <w:shd w:val="clear" w:color="auto" w:fill="auto"/>
            <w:vAlign w:val="center"/>
          </w:tcPr>
          <w:p w14:paraId="030FA5AD" w14:textId="77777777" w:rsidR="0037044D" w:rsidRPr="00036CF6" w:rsidRDefault="0037044D" w:rsidP="00036CF6">
            <w:pPr>
              <w:keepNext/>
              <w:keepLines/>
              <w:rPr>
                <w:rFonts w:ascii="Tahoma" w:hAnsi="Tahoma" w:cs="Tahoma"/>
                <w:noProof/>
              </w:rPr>
            </w:pPr>
          </w:p>
          <w:p w14:paraId="0A539154" w14:textId="77777777" w:rsidR="0037044D" w:rsidRPr="00036CF6" w:rsidRDefault="0037044D" w:rsidP="00036CF6">
            <w:pPr>
              <w:keepNext/>
              <w:keepLines/>
              <w:rPr>
                <w:rFonts w:ascii="Tahoma" w:hAnsi="Tahoma" w:cs="Tahoma"/>
                <w:noProof/>
              </w:rPr>
            </w:pPr>
          </w:p>
          <w:p w14:paraId="42FAEED4" w14:textId="77777777" w:rsidR="0037044D" w:rsidRPr="00036CF6" w:rsidRDefault="0037044D" w:rsidP="00036CF6">
            <w:pPr>
              <w:keepNext/>
              <w:keepLines/>
              <w:rPr>
                <w:rFonts w:ascii="Tahoma" w:hAnsi="Tahoma" w:cs="Tahoma"/>
                <w:noProof/>
              </w:rPr>
            </w:pPr>
          </w:p>
        </w:tc>
      </w:tr>
      <w:tr w:rsidR="0037044D" w:rsidRPr="00036CF6" w14:paraId="1FCD6240" w14:textId="77777777" w:rsidTr="00211FDC">
        <w:tc>
          <w:tcPr>
            <w:tcW w:w="392" w:type="dxa"/>
            <w:shd w:val="clear" w:color="auto" w:fill="auto"/>
            <w:vAlign w:val="center"/>
          </w:tcPr>
          <w:p w14:paraId="02330683" w14:textId="77777777" w:rsidR="0037044D" w:rsidRPr="00036CF6" w:rsidRDefault="0037044D" w:rsidP="00036CF6">
            <w:pPr>
              <w:keepNext/>
              <w:keepLines/>
              <w:jc w:val="center"/>
              <w:rPr>
                <w:rFonts w:ascii="Tahoma" w:hAnsi="Tahoma" w:cs="Tahoma"/>
                <w:noProof/>
              </w:rPr>
            </w:pPr>
          </w:p>
          <w:p w14:paraId="7A8D73B4"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3.</w:t>
            </w:r>
          </w:p>
          <w:p w14:paraId="1F9CAF5D" w14:textId="77777777" w:rsidR="0037044D" w:rsidRPr="00036CF6" w:rsidRDefault="0037044D" w:rsidP="00036CF6">
            <w:pPr>
              <w:keepNext/>
              <w:keepLines/>
              <w:jc w:val="center"/>
              <w:rPr>
                <w:rFonts w:ascii="Tahoma" w:hAnsi="Tahoma" w:cs="Tahoma"/>
                <w:noProof/>
              </w:rPr>
            </w:pPr>
          </w:p>
        </w:tc>
        <w:tc>
          <w:tcPr>
            <w:tcW w:w="9101" w:type="dxa"/>
            <w:shd w:val="clear" w:color="auto" w:fill="auto"/>
            <w:vAlign w:val="center"/>
          </w:tcPr>
          <w:p w14:paraId="59004DA3" w14:textId="77777777" w:rsidR="0037044D" w:rsidRPr="00036CF6" w:rsidRDefault="0037044D" w:rsidP="00036CF6">
            <w:pPr>
              <w:keepNext/>
              <w:keepLines/>
              <w:rPr>
                <w:rFonts w:ascii="Tahoma" w:hAnsi="Tahoma" w:cs="Tahoma"/>
                <w:noProof/>
              </w:rPr>
            </w:pPr>
          </w:p>
          <w:p w14:paraId="7BAF51A9" w14:textId="77777777" w:rsidR="0037044D" w:rsidRPr="00036CF6" w:rsidRDefault="0037044D" w:rsidP="00036CF6">
            <w:pPr>
              <w:keepNext/>
              <w:keepLines/>
              <w:rPr>
                <w:rFonts w:ascii="Tahoma" w:hAnsi="Tahoma" w:cs="Tahoma"/>
                <w:noProof/>
              </w:rPr>
            </w:pPr>
          </w:p>
          <w:p w14:paraId="0FDCAC5F" w14:textId="77777777" w:rsidR="0037044D" w:rsidRPr="00036CF6" w:rsidRDefault="0037044D" w:rsidP="00036CF6">
            <w:pPr>
              <w:keepNext/>
              <w:keepLines/>
              <w:rPr>
                <w:rFonts w:ascii="Tahoma" w:hAnsi="Tahoma" w:cs="Tahoma"/>
                <w:noProof/>
              </w:rPr>
            </w:pPr>
          </w:p>
        </w:tc>
      </w:tr>
      <w:tr w:rsidR="0037044D" w:rsidRPr="00036CF6" w14:paraId="463FEC90" w14:textId="77777777" w:rsidTr="00211FDC">
        <w:tc>
          <w:tcPr>
            <w:tcW w:w="392" w:type="dxa"/>
            <w:shd w:val="clear" w:color="auto" w:fill="auto"/>
            <w:vAlign w:val="center"/>
          </w:tcPr>
          <w:p w14:paraId="253EEB65" w14:textId="77777777" w:rsidR="0037044D" w:rsidRPr="00036CF6" w:rsidRDefault="0037044D" w:rsidP="00036CF6">
            <w:pPr>
              <w:keepNext/>
              <w:keepLines/>
              <w:jc w:val="center"/>
              <w:rPr>
                <w:rFonts w:ascii="Tahoma" w:hAnsi="Tahoma" w:cs="Tahoma"/>
                <w:noProof/>
              </w:rPr>
            </w:pPr>
          </w:p>
          <w:p w14:paraId="79D959BB"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4.</w:t>
            </w:r>
          </w:p>
          <w:p w14:paraId="2254452F" w14:textId="77777777" w:rsidR="0037044D" w:rsidRPr="00036CF6" w:rsidRDefault="0037044D" w:rsidP="00036CF6">
            <w:pPr>
              <w:keepNext/>
              <w:keepLines/>
              <w:jc w:val="center"/>
              <w:rPr>
                <w:rFonts w:ascii="Tahoma" w:hAnsi="Tahoma" w:cs="Tahoma"/>
                <w:noProof/>
              </w:rPr>
            </w:pPr>
          </w:p>
        </w:tc>
        <w:tc>
          <w:tcPr>
            <w:tcW w:w="9101" w:type="dxa"/>
            <w:shd w:val="clear" w:color="auto" w:fill="auto"/>
            <w:vAlign w:val="center"/>
          </w:tcPr>
          <w:p w14:paraId="15EEE56F" w14:textId="77777777" w:rsidR="0037044D" w:rsidRPr="00036CF6" w:rsidRDefault="0037044D" w:rsidP="00036CF6">
            <w:pPr>
              <w:keepNext/>
              <w:keepLines/>
              <w:rPr>
                <w:rFonts w:ascii="Tahoma" w:hAnsi="Tahoma" w:cs="Tahoma"/>
                <w:noProof/>
              </w:rPr>
            </w:pPr>
          </w:p>
          <w:p w14:paraId="08E48023" w14:textId="77777777" w:rsidR="0037044D" w:rsidRPr="00036CF6" w:rsidRDefault="0037044D" w:rsidP="00036CF6">
            <w:pPr>
              <w:keepNext/>
              <w:keepLines/>
              <w:rPr>
                <w:rFonts w:ascii="Tahoma" w:hAnsi="Tahoma" w:cs="Tahoma"/>
                <w:noProof/>
              </w:rPr>
            </w:pPr>
          </w:p>
          <w:p w14:paraId="411463A8" w14:textId="77777777" w:rsidR="0037044D" w:rsidRPr="00036CF6" w:rsidRDefault="0037044D" w:rsidP="00036CF6">
            <w:pPr>
              <w:keepNext/>
              <w:keepLines/>
              <w:rPr>
                <w:rFonts w:ascii="Tahoma" w:hAnsi="Tahoma" w:cs="Tahoma"/>
                <w:noProof/>
              </w:rPr>
            </w:pPr>
          </w:p>
        </w:tc>
      </w:tr>
      <w:tr w:rsidR="0037044D" w:rsidRPr="00036CF6" w14:paraId="6CB40A1D" w14:textId="77777777" w:rsidTr="00211FDC">
        <w:trPr>
          <w:trHeight w:val="495"/>
        </w:trPr>
        <w:tc>
          <w:tcPr>
            <w:tcW w:w="392" w:type="dxa"/>
            <w:shd w:val="clear" w:color="auto" w:fill="auto"/>
            <w:vAlign w:val="center"/>
          </w:tcPr>
          <w:p w14:paraId="1D63238F"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w:t>
            </w:r>
          </w:p>
        </w:tc>
        <w:tc>
          <w:tcPr>
            <w:tcW w:w="9101" w:type="dxa"/>
            <w:shd w:val="clear" w:color="auto" w:fill="auto"/>
            <w:vAlign w:val="center"/>
          </w:tcPr>
          <w:p w14:paraId="7F57F738" w14:textId="77777777" w:rsidR="0037044D" w:rsidRPr="00036CF6" w:rsidRDefault="0037044D" w:rsidP="00036CF6">
            <w:pPr>
              <w:keepNext/>
              <w:keepLines/>
              <w:rPr>
                <w:rFonts w:ascii="Tahoma" w:hAnsi="Tahoma" w:cs="Tahoma"/>
                <w:noProof/>
              </w:rPr>
            </w:pPr>
          </w:p>
        </w:tc>
      </w:tr>
    </w:tbl>
    <w:p w14:paraId="51F4F498" w14:textId="77777777" w:rsidR="0037044D" w:rsidRPr="00036CF6" w:rsidRDefault="0037044D" w:rsidP="00036CF6">
      <w:pPr>
        <w:keepNext/>
        <w:keepLines/>
        <w:jc w:val="both"/>
        <w:rPr>
          <w:rFonts w:ascii="Tahoma" w:hAnsi="Tahoma" w:cs="Tahoma"/>
          <w:noProof/>
        </w:rPr>
      </w:pPr>
    </w:p>
    <w:p w14:paraId="3D584103" w14:textId="77777777" w:rsidR="0037044D" w:rsidRPr="00036CF6" w:rsidRDefault="0037044D" w:rsidP="00036CF6">
      <w:pPr>
        <w:keepNext/>
        <w:keepLines/>
        <w:rPr>
          <w:rFonts w:ascii="Tahoma" w:hAnsi="Tahoma" w:cs="Tahoma"/>
          <w:b/>
          <w:noProof/>
        </w:rPr>
      </w:pPr>
    </w:p>
    <w:p w14:paraId="7DC2E91A"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                     Žig                             __________________________</w:t>
      </w:r>
    </w:p>
    <w:p w14:paraId="3975828E" w14:textId="77777777" w:rsidR="0037044D" w:rsidRPr="00036CF6" w:rsidRDefault="0037044D" w:rsidP="00036CF6">
      <w:pPr>
        <w:keepNext/>
        <w:keepLines/>
        <w:rPr>
          <w:rFonts w:ascii="Tahoma" w:hAnsi="Tahoma" w:cs="Tahoma"/>
          <w:noProof/>
        </w:rPr>
      </w:pPr>
      <w:r w:rsidRPr="00036CF6">
        <w:rPr>
          <w:rFonts w:ascii="Tahoma" w:hAnsi="Tahoma" w:cs="Tahoma"/>
          <w:noProof/>
        </w:rPr>
        <w:t>(Kraj in datum)                                                                                (Naziv in podpis ponudnika)</w:t>
      </w:r>
    </w:p>
    <w:p w14:paraId="6C1E6204" w14:textId="77777777" w:rsidR="0037044D" w:rsidRPr="00036CF6" w:rsidRDefault="0037044D" w:rsidP="00036CF6">
      <w:pPr>
        <w:keepNext/>
        <w:keepLines/>
        <w:jc w:val="right"/>
        <w:rPr>
          <w:rFonts w:ascii="Tahoma" w:hAnsi="Tahoma" w:cs="Tahoma"/>
          <w:b/>
          <w:noProof/>
        </w:rPr>
      </w:pPr>
    </w:p>
    <w:p w14:paraId="64A32AE3" w14:textId="77777777" w:rsidR="0037044D" w:rsidRPr="00036CF6" w:rsidRDefault="0037044D" w:rsidP="00036CF6">
      <w:pPr>
        <w:keepNext/>
        <w:keepLines/>
        <w:jc w:val="both"/>
        <w:rPr>
          <w:rFonts w:ascii="Tahoma" w:hAnsi="Tahoma" w:cs="Tahoma"/>
          <w:b/>
          <w:noProof/>
        </w:rPr>
      </w:pPr>
    </w:p>
    <w:p w14:paraId="62B134FB" w14:textId="77777777" w:rsidR="0037044D" w:rsidRPr="00036CF6" w:rsidRDefault="0037044D" w:rsidP="00036CF6">
      <w:pPr>
        <w:keepNext/>
        <w:keepLines/>
        <w:jc w:val="both"/>
        <w:rPr>
          <w:rFonts w:ascii="Tahoma" w:hAnsi="Tahoma" w:cs="Tahoma"/>
          <w:b/>
          <w:noProof/>
        </w:rPr>
      </w:pPr>
    </w:p>
    <w:p w14:paraId="434A7E50"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1BDCA9F1" w14:textId="77777777" w:rsidR="0037044D" w:rsidRPr="00036CF6" w:rsidRDefault="0037044D" w:rsidP="00036CF6">
      <w:pPr>
        <w:keepNext/>
        <w:keepLines/>
        <w:jc w:val="both"/>
        <w:rPr>
          <w:rFonts w:ascii="Tahoma" w:hAnsi="Tahoma" w:cs="Tahoma"/>
          <w:b/>
          <w:noProof/>
        </w:rPr>
      </w:pPr>
      <w:r w:rsidRPr="00036CF6">
        <w:rPr>
          <w:rFonts w:ascii="Tahoma" w:hAnsi="Tahoma" w:cs="Tahoma"/>
          <w:i/>
          <w:iCs/>
          <w:noProof/>
        </w:rPr>
        <w:t xml:space="preserve">Obrazec se izpolni in podpiše </w:t>
      </w:r>
      <w:r w:rsidRPr="00036CF6">
        <w:rPr>
          <w:rFonts w:ascii="Tahoma" w:hAnsi="Tahoma" w:cs="Tahoma"/>
          <w:i/>
          <w:iCs/>
          <w:noProof/>
          <w:u w:val="single"/>
        </w:rPr>
        <w:t>kadar namerava ponudnik izvesti javno naročilo s podizvajalcem, ki zahteva neposredno plačilo</w:t>
      </w:r>
      <w:r w:rsidRPr="00036CF6">
        <w:rPr>
          <w:rFonts w:ascii="Tahoma" w:hAnsi="Tahoma" w:cs="Tahoma"/>
          <w:i/>
          <w:iCs/>
          <w:noProof/>
        </w:rPr>
        <w:t xml:space="preserve"> v skladu s 94. členom ZJN-3, ter posledično služi kot priloga k pogodbi o izvedbi javnega naročila.</w:t>
      </w:r>
    </w:p>
    <w:p w14:paraId="7B704515" w14:textId="77777777" w:rsidR="0037044D" w:rsidRPr="00036CF6" w:rsidRDefault="0037044D" w:rsidP="00036CF6">
      <w:pPr>
        <w:keepNext/>
        <w:keepLines/>
        <w:jc w:val="both"/>
        <w:rPr>
          <w:rFonts w:ascii="Tahoma" w:hAnsi="Tahoma" w:cs="Tahoma"/>
          <w:i/>
          <w:iCs/>
          <w:noProof/>
        </w:rPr>
      </w:pPr>
    </w:p>
    <w:p w14:paraId="1D174239"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V primeru, da ponudnik </w:t>
      </w:r>
      <w:r w:rsidRPr="00036CF6">
        <w:rPr>
          <w:rFonts w:ascii="Tahoma" w:hAnsi="Tahoma" w:cs="Tahoma"/>
          <w:i/>
          <w:iCs/>
          <w:noProof/>
          <w:u w:val="single"/>
        </w:rPr>
        <w:t>ne namerava</w:t>
      </w:r>
      <w:r w:rsidRPr="00036CF6">
        <w:rPr>
          <w:rFonts w:ascii="Tahoma" w:hAnsi="Tahoma" w:cs="Tahoma"/>
          <w:i/>
          <w:iCs/>
          <w:noProof/>
        </w:rPr>
        <w:t xml:space="preserve"> izvesti javno naročilo s podizvajalcem, </w:t>
      </w:r>
      <w:r w:rsidRPr="00036CF6">
        <w:rPr>
          <w:rFonts w:ascii="Tahoma" w:hAnsi="Tahoma" w:cs="Tahoma"/>
          <w:i/>
          <w:iCs/>
          <w:noProof/>
          <w:u w:val="single"/>
        </w:rPr>
        <w:t>ki zahteva neposredno plačilo</w:t>
      </w:r>
      <w:r w:rsidRPr="00036CF6">
        <w:rPr>
          <w:rFonts w:ascii="Tahoma" w:hAnsi="Tahoma" w:cs="Tahoma"/>
          <w:i/>
          <w:iCs/>
          <w:noProof/>
        </w:rPr>
        <w:t xml:space="preserve">, obrazca ni potrebno izpolniti.  </w:t>
      </w:r>
    </w:p>
    <w:p w14:paraId="20544778" w14:textId="77777777" w:rsidR="0037044D" w:rsidRPr="00036CF6" w:rsidRDefault="0037044D" w:rsidP="00036CF6">
      <w:pPr>
        <w:keepNext/>
        <w:keepLines/>
        <w:jc w:val="both"/>
        <w:rPr>
          <w:rFonts w:ascii="Tahoma" w:hAnsi="Tahoma" w:cs="Tahoma"/>
          <w:i/>
          <w:iCs/>
          <w:noProof/>
        </w:rPr>
      </w:pPr>
    </w:p>
    <w:p w14:paraId="5C469A5D"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Navodilo:</w:t>
      </w:r>
    </w:p>
    <w:p w14:paraId="1B9CBE79"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Glavni izvajalec mora svojemu računu ali situaciji priložiti račun ali situacijo podizvajalca, ki ga je predhodno potrdil.</w:t>
      </w:r>
    </w:p>
    <w:p w14:paraId="6743F5E1" w14:textId="77777777" w:rsidR="0037044D" w:rsidRPr="00036CF6" w:rsidRDefault="0037044D" w:rsidP="00036CF6">
      <w:pPr>
        <w:keepNext/>
        <w:keepLines/>
        <w:jc w:val="both"/>
        <w:rPr>
          <w:rFonts w:ascii="Tahoma" w:hAnsi="Tahoma" w:cs="Tahoma"/>
          <w:b/>
          <w:i/>
          <w:iCs/>
          <w:noProof/>
        </w:rPr>
      </w:pPr>
    </w:p>
    <w:p w14:paraId="353CB558"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Ponudnik </w:t>
      </w:r>
      <w:r w:rsidRPr="00036CF6">
        <w:rPr>
          <w:rFonts w:ascii="Tahoma" w:hAnsi="Tahoma" w:cs="Tahoma"/>
          <w:i/>
          <w:iCs/>
          <w:noProof/>
          <w:u w:val="single"/>
        </w:rPr>
        <w:t>obrazec</w:t>
      </w:r>
      <w:r w:rsidRPr="00036CF6">
        <w:rPr>
          <w:rFonts w:ascii="Tahoma" w:hAnsi="Tahoma" w:cs="Tahoma"/>
          <w:b/>
          <w:i/>
          <w:iCs/>
          <w:noProof/>
        </w:rPr>
        <w:t xml:space="preserve"> </w:t>
      </w:r>
      <w:r w:rsidRPr="00036CF6">
        <w:rPr>
          <w:rFonts w:ascii="Tahoma" w:hAnsi="Tahoma" w:cs="Tahoma"/>
          <w:i/>
          <w:iCs/>
          <w:noProof/>
        </w:rPr>
        <w:t>v okviru sistema e-JN</w:t>
      </w:r>
      <w:r w:rsidRPr="00036CF6">
        <w:rPr>
          <w:rFonts w:ascii="Tahoma" w:hAnsi="Tahoma" w:cs="Tahoma"/>
          <w:b/>
          <w:i/>
          <w:iCs/>
          <w:noProof/>
        </w:rPr>
        <w:t xml:space="preserve"> </w:t>
      </w:r>
      <w:r w:rsidRPr="00036CF6">
        <w:rPr>
          <w:rFonts w:ascii="Tahoma" w:hAnsi="Tahoma" w:cs="Tahoma"/>
          <w:b/>
          <w:i/>
          <w:iCs/>
          <w:noProof/>
          <w:u w:val="single"/>
        </w:rPr>
        <w:t xml:space="preserve">naloži v </w:t>
      </w:r>
      <w:r w:rsidR="00BA38F2" w:rsidRPr="00036CF6">
        <w:rPr>
          <w:rFonts w:ascii="Tahoma" w:hAnsi="Tahoma" w:cs="Tahoma"/>
          <w:b/>
          <w:i/>
          <w:iCs/>
          <w:noProof/>
          <w:u w:val="single"/>
        </w:rPr>
        <w:t>Razdelek »DOKUMENTI«, del »Ostale priloge«</w:t>
      </w:r>
      <w:r w:rsidRPr="00036CF6">
        <w:rPr>
          <w:rFonts w:ascii="Tahoma" w:hAnsi="Tahoma" w:cs="Tahoma"/>
          <w:b/>
          <w:i/>
          <w:iCs/>
          <w:noProof/>
          <w:u w:val="single"/>
        </w:rPr>
        <w:t>!!!</w:t>
      </w:r>
    </w:p>
    <w:p w14:paraId="7505CD6D"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11FDC" w:rsidRPr="00453F38" w14:paraId="5937FC9F" w14:textId="77777777" w:rsidTr="006A5130">
        <w:trPr>
          <w:trHeight w:val="284"/>
        </w:trPr>
        <w:tc>
          <w:tcPr>
            <w:tcW w:w="608" w:type="dxa"/>
            <w:tcBorders>
              <w:right w:val="nil"/>
            </w:tcBorders>
          </w:tcPr>
          <w:p w14:paraId="1AE0FEF6" w14:textId="77777777" w:rsidR="00211FDC" w:rsidRPr="00453F38" w:rsidRDefault="00211FDC" w:rsidP="00115A30">
            <w:pPr>
              <w:keepNext/>
              <w:keepLines/>
              <w:jc w:val="both"/>
              <w:rPr>
                <w:rFonts w:ascii="Tahoma" w:hAnsi="Tahoma" w:cs="Tahoma"/>
              </w:rPr>
            </w:pPr>
            <w:r w:rsidRPr="00453F38">
              <w:lastRenderedPageBreak/>
              <w:br w:type="page"/>
            </w:r>
            <w:r w:rsidRPr="00453F38">
              <w:br w:type="page"/>
            </w:r>
            <w:r w:rsidRPr="00453F38">
              <w:br w:type="page"/>
            </w:r>
            <w:r w:rsidRPr="00453F38">
              <w:br w:type="page"/>
            </w:r>
            <w:r w:rsidRPr="00453F38">
              <w:rPr>
                <w:rFonts w:ascii="Tahoma" w:hAnsi="Tahoma" w:cs="Tahoma"/>
              </w:rPr>
              <w:br w:type="page"/>
            </w:r>
            <w:r w:rsidRPr="00453F38">
              <w:rPr>
                <w:rFonts w:ascii="Tahoma" w:hAnsi="Tahoma" w:cs="Tahoma"/>
                <w:b/>
              </w:rPr>
              <w:br w:type="page"/>
            </w:r>
            <w:r w:rsidRPr="00453F38">
              <w:rPr>
                <w:rFonts w:ascii="Tahoma" w:hAnsi="Tahoma" w:cs="Tahoma"/>
              </w:rPr>
              <w:br w:type="page"/>
            </w:r>
          </w:p>
        </w:tc>
        <w:tc>
          <w:tcPr>
            <w:tcW w:w="6587" w:type="dxa"/>
            <w:tcBorders>
              <w:left w:val="nil"/>
            </w:tcBorders>
          </w:tcPr>
          <w:p w14:paraId="44A1D3FF" w14:textId="4C2FCA0C" w:rsidR="00211FDC" w:rsidRPr="00453F38" w:rsidRDefault="00211FDC" w:rsidP="006A5130">
            <w:pPr>
              <w:keepNext/>
              <w:keepLines/>
              <w:rPr>
                <w:rFonts w:ascii="Tahoma" w:hAnsi="Tahoma" w:cs="Tahoma"/>
              </w:rPr>
            </w:pPr>
            <w:r w:rsidRPr="00036CF6">
              <w:rPr>
                <w:rFonts w:ascii="Tahoma" w:hAnsi="Tahoma" w:cs="Tahoma"/>
                <w:noProof/>
              </w:rPr>
              <w:t>SOGLASJE PODIZVAJALCEV</w:t>
            </w:r>
          </w:p>
        </w:tc>
        <w:tc>
          <w:tcPr>
            <w:tcW w:w="2268" w:type="dxa"/>
          </w:tcPr>
          <w:p w14:paraId="0F4EB30F" w14:textId="5105A505" w:rsidR="00211FDC" w:rsidRPr="00453F38" w:rsidRDefault="00211FDC" w:rsidP="006A5130">
            <w:pPr>
              <w:keepNext/>
              <w:keepLines/>
              <w:jc w:val="right"/>
              <w:rPr>
                <w:rFonts w:ascii="Tahoma" w:hAnsi="Tahoma" w:cs="Tahoma"/>
                <w:b/>
                <w:iCs/>
              </w:rPr>
            </w:pPr>
            <w:r w:rsidRPr="00453F38">
              <w:rPr>
                <w:rFonts w:ascii="Tahoma" w:hAnsi="Tahoma" w:cs="Tahoma"/>
                <w:b/>
                <w:iCs/>
              </w:rPr>
              <w:t xml:space="preserve">Obrazec </w:t>
            </w:r>
            <w:r>
              <w:rPr>
                <w:rFonts w:ascii="Tahoma" w:hAnsi="Tahoma" w:cs="Tahoma"/>
                <w:b/>
                <w:iCs/>
              </w:rPr>
              <w:t>2</w:t>
            </w:r>
            <w:r w:rsidRPr="00453F38">
              <w:rPr>
                <w:rFonts w:ascii="Tahoma" w:hAnsi="Tahoma" w:cs="Tahoma"/>
                <w:b/>
                <w:iCs/>
              </w:rPr>
              <w:t xml:space="preserve"> k Prilogi </w:t>
            </w:r>
            <w:r>
              <w:rPr>
                <w:rFonts w:ascii="Tahoma" w:hAnsi="Tahoma" w:cs="Tahoma"/>
                <w:b/>
                <w:iCs/>
              </w:rPr>
              <w:t>5</w:t>
            </w:r>
          </w:p>
        </w:tc>
      </w:tr>
    </w:tbl>
    <w:p w14:paraId="14123DFE" w14:textId="77777777" w:rsidR="00211FDC" w:rsidRPr="00036CF6" w:rsidRDefault="00211FDC" w:rsidP="00036CF6">
      <w:pPr>
        <w:keepNext/>
        <w:keepLines/>
        <w:rPr>
          <w:rFonts w:ascii="Tahoma" w:hAnsi="Tahoma" w:cs="Tahoma"/>
          <w:b/>
          <w:noProof/>
        </w:rPr>
      </w:pPr>
    </w:p>
    <w:p w14:paraId="6BC3BD46"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Podizvajalec :__________________________________________________________________________, </w:t>
      </w:r>
    </w:p>
    <w:p w14:paraId="4F4109EF" w14:textId="77777777" w:rsidR="0037044D" w:rsidRPr="00036CF6" w:rsidRDefault="0037044D" w:rsidP="00036CF6">
      <w:pPr>
        <w:keepNext/>
        <w:keepLines/>
        <w:rPr>
          <w:rFonts w:ascii="Tahoma" w:hAnsi="Tahoma" w:cs="Tahoma"/>
          <w:noProof/>
        </w:rPr>
      </w:pPr>
    </w:p>
    <w:p w14:paraId="0D26F80F" w14:textId="77777777" w:rsidR="0037044D" w:rsidRPr="00036CF6" w:rsidRDefault="0037044D" w:rsidP="00036CF6">
      <w:pPr>
        <w:keepNext/>
        <w:keepLines/>
        <w:rPr>
          <w:rFonts w:ascii="Tahoma" w:hAnsi="Tahoma" w:cs="Tahoma"/>
          <w:noProof/>
        </w:rPr>
      </w:pPr>
      <w:r w:rsidRPr="00036CF6">
        <w:rPr>
          <w:rFonts w:ascii="Tahoma" w:hAnsi="Tahoma" w:cs="Tahoma"/>
          <w:noProof/>
        </w:rPr>
        <w:t>ki nastopamo kot podizvajalec pri ponudniku (glavnemu izvajalcu)</w:t>
      </w:r>
    </w:p>
    <w:p w14:paraId="2B070FF2" w14:textId="77777777" w:rsidR="0037044D" w:rsidRPr="00036CF6" w:rsidRDefault="0037044D" w:rsidP="00036CF6">
      <w:pPr>
        <w:keepNext/>
        <w:keepLines/>
        <w:rPr>
          <w:rFonts w:ascii="Tahoma" w:hAnsi="Tahoma" w:cs="Tahoma"/>
          <w:b/>
          <w:noProof/>
        </w:rPr>
      </w:pPr>
    </w:p>
    <w:p w14:paraId="48FB8F1B" w14:textId="77777777" w:rsidR="0037044D" w:rsidRPr="00036CF6" w:rsidRDefault="0037044D" w:rsidP="00036CF6">
      <w:pPr>
        <w:keepNext/>
        <w:keepLines/>
        <w:rPr>
          <w:rFonts w:ascii="Tahoma" w:hAnsi="Tahoma" w:cs="Tahoma"/>
          <w:noProof/>
        </w:rPr>
      </w:pPr>
      <w:r w:rsidRPr="00036CF6">
        <w:rPr>
          <w:rFonts w:ascii="Tahoma" w:hAnsi="Tahoma" w:cs="Tahoma"/>
          <w:b/>
          <w:noProof/>
        </w:rPr>
        <w:t xml:space="preserve">________________________________________________________________________ </w:t>
      </w:r>
    </w:p>
    <w:p w14:paraId="75ADD0A1" w14:textId="77777777" w:rsidR="0037044D" w:rsidRPr="00036CF6" w:rsidRDefault="0037044D" w:rsidP="00036CF6">
      <w:pPr>
        <w:keepNext/>
        <w:keepLines/>
        <w:rPr>
          <w:rFonts w:ascii="Tahoma" w:hAnsi="Tahoma" w:cs="Tahoma"/>
          <w:b/>
          <w:noProof/>
        </w:rPr>
      </w:pPr>
    </w:p>
    <w:p w14:paraId="5EB1F2FB" w14:textId="63CC3D03" w:rsidR="0037044D" w:rsidRPr="00036CF6" w:rsidRDefault="0037044D" w:rsidP="00036CF6">
      <w:pPr>
        <w:keepNext/>
        <w:keepLines/>
        <w:jc w:val="both"/>
        <w:rPr>
          <w:rFonts w:ascii="Tahoma" w:hAnsi="Tahoma" w:cs="Tahoma"/>
          <w:b/>
          <w:noProof/>
        </w:rPr>
      </w:pPr>
      <w:r w:rsidRPr="00036CF6">
        <w:rPr>
          <w:rFonts w:ascii="Tahoma" w:hAnsi="Tahoma" w:cs="Tahoma"/>
          <w:noProof/>
        </w:rPr>
        <w:t>za izvedbo javnega naročila št.</w:t>
      </w:r>
      <w:r w:rsidRPr="00036CF6">
        <w:rPr>
          <w:rFonts w:ascii="Tahoma" w:hAnsi="Tahoma" w:cs="Tahoma"/>
          <w:b/>
          <w:noProof/>
        </w:rPr>
        <w:t xml:space="preserve"> </w:t>
      </w:r>
      <w:r w:rsidR="002D0609">
        <w:rPr>
          <w:rFonts w:ascii="Tahoma" w:hAnsi="Tahoma" w:cs="Tahoma"/>
          <w:b/>
          <w:noProof/>
        </w:rPr>
        <w:t>LPT-211/25</w:t>
      </w:r>
      <w:r w:rsidR="003F76FC" w:rsidRPr="00036CF6">
        <w:rPr>
          <w:rFonts w:ascii="Tahoma" w:hAnsi="Tahoma" w:cs="Tahoma"/>
          <w:b/>
          <w:noProof/>
        </w:rPr>
        <w:t xml:space="preserve"> Vzdrževanje </w:t>
      </w:r>
      <w:r w:rsidR="00211FDC" w:rsidRPr="00036CF6">
        <w:rPr>
          <w:rFonts w:ascii="Tahoma" w:hAnsi="Tahoma" w:cs="Tahoma"/>
          <w:b/>
          <w:noProof/>
        </w:rPr>
        <w:t>SPRINKLER</w:t>
      </w:r>
      <w:r w:rsidR="003F76FC" w:rsidRPr="00036CF6">
        <w:rPr>
          <w:rFonts w:ascii="Tahoma" w:hAnsi="Tahoma" w:cs="Tahoma"/>
          <w:b/>
          <w:noProof/>
        </w:rPr>
        <w:t xml:space="preserve"> sistemov v PH Kongresni trg in ŠRC Stožice za obdobje 48 mesecev</w:t>
      </w:r>
    </w:p>
    <w:p w14:paraId="6BC38104" w14:textId="77777777" w:rsidR="0037044D" w:rsidRPr="00036CF6" w:rsidRDefault="0037044D" w:rsidP="00036CF6">
      <w:pPr>
        <w:keepNext/>
        <w:keepLines/>
        <w:jc w:val="center"/>
        <w:rPr>
          <w:rFonts w:ascii="Tahoma" w:hAnsi="Tahoma" w:cs="Tahoma"/>
          <w:b/>
          <w:noProof/>
        </w:rPr>
      </w:pPr>
    </w:p>
    <w:p w14:paraId="46395DA1" w14:textId="77777777" w:rsidR="0037044D" w:rsidRPr="00036CF6" w:rsidRDefault="0037044D" w:rsidP="00036CF6">
      <w:pPr>
        <w:keepNext/>
        <w:keepLines/>
        <w:jc w:val="center"/>
        <w:rPr>
          <w:rFonts w:ascii="Tahoma" w:hAnsi="Tahoma" w:cs="Tahoma"/>
          <w:b/>
          <w:noProof/>
        </w:rPr>
      </w:pPr>
      <w:r w:rsidRPr="00036CF6">
        <w:rPr>
          <w:rFonts w:ascii="Tahoma" w:hAnsi="Tahoma" w:cs="Tahoma"/>
          <w:b/>
          <w:noProof/>
        </w:rPr>
        <w:t>SOGLAŠAM,</w:t>
      </w:r>
    </w:p>
    <w:p w14:paraId="21C9C7FA" w14:textId="77777777" w:rsidR="0037044D" w:rsidRPr="00036CF6" w:rsidRDefault="0037044D" w:rsidP="00036CF6">
      <w:pPr>
        <w:keepNext/>
        <w:keepLines/>
        <w:jc w:val="center"/>
        <w:rPr>
          <w:rFonts w:ascii="Tahoma" w:hAnsi="Tahoma" w:cs="Tahoma"/>
          <w:b/>
          <w:noProof/>
        </w:rPr>
      </w:pPr>
    </w:p>
    <w:p w14:paraId="5509772B" w14:textId="1B856D05" w:rsidR="0037044D" w:rsidRPr="00036CF6" w:rsidRDefault="0037044D" w:rsidP="00036CF6">
      <w:pPr>
        <w:keepNext/>
        <w:keepLines/>
        <w:jc w:val="both"/>
        <w:rPr>
          <w:rFonts w:ascii="Tahoma" w:hAnsi="Tahoma" w:cs="Tahoma"/>
          <w:bCs/>
          <w:noProof/>
        </w:rPr>
      </w:pPr>
      <w:r w:rsidRPr="00036CF6">
        <w:rPr>
          <w:rFonts w:ascii="Tahoma" w:hAnsi="Tahoma" w:cs="Tahoma"/>
          <w:noProof/>
        </w:rPr>
        <w:t xml:space="preserve">da nam naročnik </w:t>
      </w:r>
      <w:r w:rsidR="00D52A67" w:rsidRPr="00036CF6">
        <w:rPr>
          <w:rFonts w:ascii="Tahoma" w:hAnsi="Tahoma" w:cs="Tahoma"/>
          <w:noProof/>
        </w:rPr>
        <w:t>Javno podjetje Ljubljanska parkirišča in tržnice, d.o.o., Kopitarjeva ulica 2, 1000 Ljubljana,</w:t>
      </w:r>
      <w:r w:rsidRPr="00036CF6">
        <w:rPr>
          <w:rFonts w:ascii="Tahoma" w:hAnsi="Tahoma" w:cs="Tahoma"/>
          <w:noProof/>
        </w:rPr>
        <w:t xml:space="preserve">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036CF6" w:rsidRDefault="0037044D" w:rsidP="00036CF6">
      <w:pPr>
        <w:keepNext/>
        <w:keepLines/>
        <w:rPr>
          <w:rFonts w:ascii="Tahoma" w:hAnsi="Tahoma" w:cs="Tahoma"/>
          <w:b/>
          <w:noProof/>
        </w:rPr>
      </w:pPr>
      <w:r w:rsidRPr="00036CF6">
        <w:rPr>
          <w:rFonts w:ascii="Tahoma" w:hAnsi="Tahoma" w:cs="Tahoma"/>
          <w:b/>
          <w:noProof/>
        </w:rPr>
        <w:t xml:space="preserve"> </w:t>
      </w:r>
    </w:p>
    <w:p w14:paraId="7073ADF8" w14:textId="77777777" w:rsidR="0037044D" w:rsidRPr="00036CF6" w:rsidRDefault="0037044D" w:rsidP="00036CF6">
      <w:pPr>
        <w:keepNext/>
        <w:keepLines/>
        <w:rPr>
          <w:rFonts w:ascii="Tahoma" w:hAnsi="Tahoma" w:cs="Tahoma"/>
          <w:b/>
          <w:noProof/>
        </w:rPr>
      </w:pPr>
    </w:p>
    <w:p w14:paraId="20E5E507" w14:textId="77777777" w:rsidR="0037044D" w:rsidRPr="00036CF6" w:rsidRDefault="0037044D" w:rsidP="00036CF6">
      <w:pPr>
        <w:keepNext/>
        <w:keepLines/>
        <w:rPr>
          <w:rFonts w:ascii="Tahoma" w:hAnsi="Tahoma" w:cs="Tahoma"/>
          <w:b/>
          <w:noProof/>
        </w:rPr>
      </w:pPr>
    </w:p>
    <w:p w14:paraId="2E90009B" w14:textId="77777777" w:rsidR="0037044D" w:rsidRPr="00036CF6" w:rsidRDefault="0037044D" w:rsidP="00036CF6">
      <w:pPr>
        <w:keepNext/>
        <w:keepLines/>
        <w:rPr>
          <w:rFonts w:ascii="Tahoma" w:hAnsi="Tahoma" w:cs="Tahoma"/>
          <w:b/>
          <w:noProof/>
        </w:rPr>
      </w:pPr>
    </w:p>
    <w:p w14:paraId="65740396"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____________________________                     Žig                     _______________________________</w:t>
      </w:r>
    </w:p>
    <w:p w14:paraId="2EBA840F" w14:textId="2EC52B0A" w:rsidR="0037044D" w:rsidRPr="00036CF6" w:rsidRDefault="0037044D" w:rsidP="00036CF6">
      <w:pPr>
        <w:keepNext/>
        <w:keepLines/>
        <w:rPr>
          <w:rFonts w:ascii="Tahoma" w:hAnsi="Tahoma" w:cs="Tahoma"/>
          <w:noProof/>
        </w:rPr>
      </w:pPr>
      <w:r w:rsidRPr="00036CF6">
        <w:rPr>
          <w:rFonts w:ascii="Tahoma" w:hAnsi="Tahoma" w:cs="Tahoma"/>
          <w:noProof/>
        </w:rPr>
        <w:t xml:space="preserve">            Kraj in datum                                                                 Podpis odgovorne osebe podizvajalca</w:t>
      </w:r>
    </w:p>
    <w:p w14:paraId="446902E0" w14:textId="77777777" w:rsidR="0037044D" w:rsidRPr="00036CF6" w:rsidRDefault="0037044D" w:rsidP="00036CF6">
      <w:pPr>
        <w:keepNext/>
        <w:keepLines/>
        <w:rPr>
          <w:rFonts w:ascii="Tahoma" w:hAnsi="Tahoma" w:cs="Tahoma"/>
          <w:noProof/>
        </w:rPr>
      </w:pPr>
    </w:p>
    <w:p w14:paraId="0BA01389" w14:textId="77777777" w:rsidR="0037044D" w:rsidRPr="00036CF6" w:rsidRDefault="0037044D" w:rsidP="00036CF6">
      <w:pPr>
        <w:keepNext/>
        <w:keepLines/>
        <w:rPr>
          <w:rFonts w:ascii="Tahoma" w:hAnsi="Tahoma" w:cs="Tahoma"/>
          <w:noProof/>
        </w:rPr>
      </w:pPr>
    </w:p>
    <w:p w14:paraId="171A1F2D" w14:textId="77777777" w:rsidR="0037044D" w:rsidRPr="00036CF6" w:rsidRDefault="0037044D" w:rsidP="00036CF6">
      <w:pPr>
        <w:keepNext/>
        <w:keepLines/>
        <w:rPr>
          <w:rFonts w:ascii="Tahoma" w:hAnsi="Tahoma" w:cs="Tahoma"/>
          <w:noProof/>
        </w:rPr>
      </w:pPr>
    </w:p>
    <w:p w14:paraId="602AC1DC" w14:textId="77777777" w:rsidR="0037044D" w:rsidRPr="00036CF6" w:rsidRDefault="0037044D" w:rsidP="00036CF6">
      <w:pPr>
        <w:keepNext/>
        <w:keepLines/>
        <w:rPr>
          <w:rFonts w:ascii="Tahoma" w:hAnsi="Tahoma" w:cs="Tahoma"/>
          <w:noProof/>
        </w:rPr>
      </w:pPr>
    </w:p>
    <w:p w14:paraId="635BFDD2" w14:textId="77777777" w:rsidR="0037044D" w:rsidRPr="00036CF6" w:rsidRDefault="0037044D" w:rsidP="00036CF6">
      <w:pPr>
        <w:keepNext/>
        <w:keepLines/>
        <w:rPr>
          <w:rFonts w:ascii="Tahoma" w:hAnsi="Tahoma" w:cs="Tahoma"/>
          <w:noProof/>
        </w:rPr>
      </w:pPr>
    </w:p>
    <w:p w14:paraId="5B254684" w14:textId="77777777" w:rsidR="0037044D" w:rsidRPr="00036CF6" w:rsidRDefault="0037044D" w:rsidP="00036CF6">
      <w:pPr>
        <w:keepNext/>
        <w:keepLines/>
        <w:rPr>
          <w:rFonts w:ascii="Tahoma" w:hAnsi="Tahoma" w:cs="Tahoma"/>
          <w:noProof/>
        </w:rPr>
      </w:pPr>
    </w:p>
    <w:p w14:paraId="400F1F01" w14:textId="77777777" w:rsidR="0037044D" w:rsidRPr="00036CF6" w:rsidRDefault="0037044D" w:rsidP="00036CF6">
      <w:pPr>
        <w:keepNext/>
        <w:keepLines/>
        <w:rPr>
          <w:rFonts w:ascii="Tahoma" w:hAnsi="Tahoma" w:cs="Tahoma"/>
          <w:noProof/>
        </w:rPr>
      </w:pPr>
    </w:p>
    <w:p w14:paraId="1F25362B" w14:textId="77777777" w:rsidR="0037044D" w:rsidRPr="00036CF6" w:rsidRDefault="0037044D" w:rsidP="00036CF6">
      <w:pPr>
        <w:keepNext/>
        <w:keepLines/>
        <w:rPr>
          <w:rFonts w:ascii="Tahoma" w:hAnsi="Tahoma" w:cs="Tahoma"/>
          <w:noProof/>
        </w:rPr>
      </w:pPr>
    </w:p>
    <w:p w14:paraId="719BCA10"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00A3BBBB" w14:textId="77777777" w:rsidR="0037044D" w:rsidRPr="00036CF6" w:rsidRDefault="0037044D" w:rsidP="00036CF6">
      <w:pPr>
        <w:keepNext/>
        <w:keepLines/>
        <w:jc w:val="both"/>
        <w:rPr>
          <w:rFonts w:ascii="Tahoma" w:hAnsi="Tahoma" w:cs="Tahoma"/>
          <w:b/>
          <w:noProof/>
        </w:rPr>
      </w:pPr>
      <w:r w:rsidRPr="00036CF6">
        <w:rPr>
          <w:rFonts w:ascii="Tahoma" w:hAnsi="Tahoma" w:cs="Tahoma"/>
          <w:i/>
          <w:iCs/>
          <w:noProof/>
        </w:rPr>
        <w:t>Obrazec se izpolni in podpiše kadar namerava ponudnik izvesti javno naročilo s podizvajalcem, ki zahteva neposredno plačilo v skladu s 94. členom ZJN-3, ter posledično služi kot priloga k pogodbi o izvedbi javnega naročila.</w:t>
      </w:r>
    </w:p>
    <w:p w14:paraId="2465A869" w14:textId="77777777" w:rsidR="0037044D" w:rsidRPr="00036CF6" w:rsidRDefault="0037044D" w:rsidP="00036CF6">
      <w:pPr>
        <w:keepNext/>
        <w:keepLines/>
        <w:jc w:val="both"/>
        <w:rPr>
          <w:rFonts w:ascii="Tahoma" w:hAnsi="Tahoma" w:cs="Tahoma"/>
          <w:i/>
          <w:iCs/>
          <w:noProof/>
        </w:rPr>
      </w:pPr>
    </w:p>
    <w:p w14:paraId="6AFA95D1"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V primeru, da ponudnik ne namerava izvesti javno naročilo s podizvajalcem, ki zahteva neposredno plačilo, obrazca ni potrebno izpolniti.  </w:t>
      </w:r>
    </w:p>
    <w:p w14:paraId="2A5257D2" w14:textId="77777777" w:rsidR="0037044D" w:rsidRPr="00036CF6" w:rsidRDefault="0037044D" w:rsidP="00036CF6">
      <w:pPr>
        <w:keepNext/>
        <w:keepLines/>
        <w:rPr>
          <w:rFonts w:ascii="Tahoma" w:hAnsi="Tahoma" w:cs="Tahoma"/>
          <w:noProof/>
        </w:rPr>
      </w:pPr>
    </w:p>
    <w:p w14:paraId="33FFC9EA" w14:textId="77777777" w:rsidR="0037044D" w:rsidRPr="00036CF6" w:rsidRDefault="0037044D" w:rsidP="00036CF6">
      <w:pPr>
        <w:keepNext/>
        <w:keepLines/>
        <w:rPr>
          <w:rFonts w:ascii="Tahoma" w:hAnsi="Tahoma" w:cs="Tahoma"/>
          <w:noProof/>
        </w:rPr>
      </w:pPr>
    </w:p>
    <w:p w14:paraId="76F1D971" w14:textId="77777777" w:rsidR="0037044D" w:rsidRPr="00036CF6" w:rsidRDefault="0037044D" w:rsidP="00036CF6">
      <w:pPr>
        <w:keepNext/>
        <w:keepLines/>
        <w:rPr>
          <w:rFonts w:ascii="Tahoma" w:hAnsi="Tahoma" w:cs="Tahoma"/>
          <w:noProof/>
        </w:rPr>
      </w:pPr>
      <w:r w:rsidRPr="00036CF6">
        <w:rPr>
          <w:rFonts w:ascii="Tahoma" w:hAnsi="Tahoma" w:cs="Tahoma"/>
          <w:b/>
          <w:i/>
          <w:noProof/>
        </w:rPr>
        <w:t xml:space="preserve">Navodilo: </w:t>
      </w:r>
    </w:p>
    <w:p w14:paraId="372FB02C" w14:textId="77777777" w:rsidR="0037044D" w:rsidRPr="00036CF6" w:rsidRDefault="0037044D" w:rsidP="00036CF6">
      <w:pPr>
        <w:keepNext/>
        <w:keepLines/>
        <w:tabs>
          <w:tab w:val="left" w:pos="567"/>
          <w:tab w:val="num" w:pos="851"/>
          <w:tab w:val="left" w:pos="993"/>
        </w:tabs>
        <w:jc w:val="both"/>
        <w:rPr>
          <w:rFonts w:ascii="Tahoma" w:hAnsi="Tahoma" w:cs="Tahoma"/>
          <w:noProof/>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ločeno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3B866605" w14:textId="77777777" w:rsidR="0037044D" w:rsidRPr="00036CF6" w:rsidRDefault="0037044D" w:rsidP="00036CF6">
      <w:pPr>
        <w:keepNext/>
        <w:keepLines/>
        <w:rPr>
          <w:rFonts w:ascii="Tahoma" w:hAnsi="Tahoma" w:cs="Tahoma"/>
          <w:noProof/>
        </w:rPr>
      </w:pPr>
    </w:p>
    <w:p w14:paraId="2E04A615" w14:textId="77777777" w:rsidR="0037044D" w:rsidRPr="00036CF6" w:rsidRDefault="0037044D" w:rsidP="00036CF6">
      <w:pPr>
        <w:keepNext/>
        <w:keepLines/>
        <w:rPr>
          <w:rFonts w:ascii="Tahoma" w:hAnsi="Tahoma" w:cs="Tahoma"/>
          <w:noProof/>
        </w:rPr>
      </w:pPr>
    </w:p>
    <w:p w14:paraId="03644C6C" w14:textId="77777777" w:rsidR="0037044D" w:rsidRPr="00036CF6" w:rsidRDefault="0037044D" w:rsidP="00036CF6">
      <w:pPr>
        <w:keepNext/>
        <w:keepLines/>
        <w:tabs>
          <w:tab w:val="left" w:pos="567"/>
          <w:tab w:val="num" w:pos="851"/>
          <w:tab w:val="left" w:pos="993"/>
        </w:tabs>
        <w:jc w:val="both"/>
        <w:rPr>
          <w:rFonts w:ascii="Tahoma" w:hAnsi="Tahoma" w:cs="Tahoma"/>
          <w:noProof/>
        </w:rPr>
      </w:pPr>
    </w:p>
    <w:p w14:paraId="39D48814" w14:textId="77777777" w:rsidR="0037044D" w:rsidRPr="00036CF6" w:rsidRDefault="0037044D" w:rsidP="00036CF6">
      <w:pPr>
        <w:keepNext/>
        <w:keepLines/>
        <w:rPr>
          <w:rFonts w:ascii="Tahoma" w:hAnsi="Tahoma" w:cs="Tahoma"/>
          <w:noProof/>
        </w:rPr>
      </w:pPr>
    </w:p>
    <w:p w14:paraId="29752DA0" w14:textId="5D10F061" w:rsidR="0037044D" w:rsidRDefault="0037044D" w:rsidP="00036CF6">
      <w:pPr>
        <w:keepNext/>
        <w:keepLines/>
        <w:rPr>
          <w:rFonts w:ascii="Tahoma" w:hAnsi="Tahoma" w:cs="Tahoma"/>
          <w:noProof/>
        </w:rPr>
      </w:pPr>
      <w:r w:rsidRPr="00036CF6">
        <w:rPr>
          <w:rFonts w:ascii="Tahoma" w:hAnsi="Tahoma" w:cs="Tahoma"/>
          <w:noProof/>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11FDC" w:rsidRPr="00495F77" w14:paraId="12805CD9" w14:textId="77777777" w:rsidTr="006A5130">
        <w:trPr>
          <w:trHeight w:val="284"/>
        </w:trPr>
        <w:tc>
          <w:tcPr>
            <w:tcW w:w="608" w:type="dxa"/>
            <w:tcBorders>
              <w:right w:val="nil"/>
            </w:tcBorders>
          </w:tcPr>
          <w:p w14:paraId="13989818" w14:textId="77777777" w:rsidR="00211FDC" w:rsidRPr="00495F77" w:rsidRDefault="00211FDC" w:rsidP="00115A30">
            <w:pPr>
              <w:keepNext/>
              <w:keepLines/>
              <w:jc w:val="both"/>
              <w:rPr>
                <w:rFonts w:ascii="Tahoma" w:hAnsi="Tahoma" w:cs="Tahoma"/>
              </w:rPr>
            </w:pPr>
            <w:r w:rsidRPr="00495F77">
              <w:lastRenderedPageBreak/>
              <w:br w:type="page"/>
            </w:r>
            <w:r w:rsidRPr="00495F77">
              <w:br w:type="page"/>
            </w:r>
            <w:r w:rsidRPr="00495F77">
              <w:br w:type="page"/>
            </w:r>
            <w:r w:rsidRPr="00495F77">
              <w:br w:type="page"/>
            </w:r>
            <w:r w:rsidRPr="00495F77">
              <w:br w:type="page"/>
            </w:r>
            <w:r w:rsidRPr="00495F77">
              <w:rPr>
                <w:rFonts w:ascii="Tahoma" w:hAnsi="Tahoma" w:cs="Tahoma"/>
              </w:rPr>
              <w:br w:type="page"/>
            </w:r>
            <w:r w:rsidRPr="00495F77">
              <w:rPr>
                <w:rFonts w:ascii="Tahoma" w:hAnsi="Tahoma" w:cs="Tahoma"/>
                <w:b/>
              </w:rPr>
              <w:br w:type="page"/>
            </w:r>
            <w:r w:rsidRPr="00495F77">
              <w:rPr>
                <w:rFonts w:ascii="Tahoma" w:hAnsi="Tahoma" w:cs="Tahoma"/>
              </w:rPr>
              <w:br w:type="page"/>
            </w:r>
          </w:p>
        </w:tc>
        <w:tc>
          <w:tcPr>
            <w:tcW w:w="6587" w:type="dxa"/>
            <w:tcBorders>
              <w:left w:val="nil"/>
            </w:tcBorders>
          </w:tcPr>
          <w:p w14:paraId="600F9427" w14:textId="77777777" w:rsidR="00211FDC" w:rsidRPr="00495F77" w:rsidRDefault="00211FDC" w:rsidP="006A5130">
            <w:pPr>
              <w:keepNext/>
              <w:keepLines/>
              <w:rPr>
                <w:rFonts w:ascii="Tahoma" w:hAnsi="Tahoma" w:cs="Tahoma"/>
              </w:rPr>
            </w:pPr>
            <w:r w:rsidRPr="00495F77">
              <w:rPr>
                <w:rFonts w:ascii="Tahoma" w:hAnsi="Tahoma" w:cs="Tahoma"/>
              </w:rPr>
              <w:t>SPORAZUM O MEDSEBOJNEM SODELOVANJU</w:t>
            </w:r>
          </w:p>
        </w:tc>
        <w:tc>
          <w:tcPr>
            <w:tcW w:w="2268" w:type="dxa"/>
          </w:tcPr>
          <w:p w14:paraId="50B3884A" w14:textId="312BEEDE" w:rsidR="00211FDC" w:rsidRPr="00495F77" w:rsidRDefault="00211FDC" w:rsidP="006A5130">
            <w:pPr>
              <w:keepNext/>
              <w:keepLines/>
              <w:jc w:val="right"/>
              <w:rPr>
                <w:rFonts w:ascii="Tahoma" w:hAnsi="Tahoma" w:cs="Tahoma"/>
                <w:b/>
                <w:iCs/>
              </w:rPr>
            </w:pPr>
            <w:r w:rsidRPr="00495F77">
              <w:rPr>
                <w:rFonts w:ascii="Tahoma" w:hAnsi="Tahoma" w:cs="Tahoma"/>
                <w:b/>
                <w:iCs/>
              </w:rPr>
              <w:t xml:space="preserve">Obrazec 3 k Prilogi </w:t>
            </w:r>
            <w:r w:rsidR="00425D7C">
              <w:rPr>
                <w:rFonts w:ascii="Tahoma" w:hAnsi="Tahoma" w:cs="Tahoma"/>
                <w:b/>
                <w:iCs/>
              </w:rPr>
              <w:t>5</w:t>
            </w:r>
          </w:p>
        </w:tc>
      </w:tr>
    </w:tbl>
    <w:p w14:paraId="181F6E1D" w14:textId="08D00636" w:rsidR="00211FDC" w:rsidRDefault="00211FDC" w:rsidP="00036CF6">
      <w:pPr>
        <w:keepNext/>
        <w:keepLines/>
        <w:rPr>
          <w:rFonts w:ascii="Tahoma" w:hAnsi="Tahoma" w:cs="Tahoma"/>
          <w:noProof/>
        </w:rPr>
      </w:pPr>
    </w:p>
    <w:p w14:paraId="2F8AF785" w14:textId="0146821C" w:rsidR="00211FDC" w:rsidRDefault="00211FDC" w:rsidP="00036CF6">
      <w:pPr>
        <w:keepNext/>
        <w:keepLines/>
        <w:rPr>
          <w:rFonts w:ascii="Tahoma" w:hAnsi="Tahoma" w:cs="Tahoma"/>
          <w:noProof/>
        </w:rPr>
      </w:pPr>
    </w:p>
    <w:p w14:paraId="23529C97" w14:textId="77777777" w:rsidR="00425D7C" w:rsidRDefault="00425D7C" w:rsidP="00425D7C">
      <w:pPr>
        <w:keepNext/>
        <w:keepLines/>
        <w:jc w:val="center"/>
        <w:rPr>
          <w:rFonts w:ascii="Tahoma" w:hAnsi="Tahoma" w:cs="Tahoma"/>
          <w:b/>
        </w:rPr>
      </w:pPr>
    </w:p>
    <w:p w14:paraId="1CF4625C" w14:textId="2143063A" w:rsidR="00425D7C" w:rsidRPr="00453F38" w:rsidRDefault="00425D7C" w:rsidP="00425D7C">
      <w:pPr>
        <w:keepNext/>
        <w:keepLines/>
        <w:jc w:val="center"/>
        <w:rPr>
          <w:rFonts w:ascii="Tahoma" w:hAnsi="Tahoma" w:cs="Tahoma"/>
          <w:b/>
          <w:i/>
        </w:rPr>
      </w:pPr>
      <w:r w:rsidRPr="00453F38">
        <w:rPr>
          <w:rFonts w:ascii="Tahoma" w:hAnsi="Tahoma" w:cs="Tahoma"/>
          <w:b/>
        </w:rPr>
        <w:t>SPORAZUM</w:t>
      </w:r>
    </w:p>
    <w:p w14:paraId="666E2728" w14:textId="77777777" w:rsidR="00425D7C" w:rsidRPr="00453F38" w:rsidRDefault="00425D7C" w:rsidP="00425D7C">
      <w:pPr>
        <w:keepNext/>
        <w:keepLines/>
        <w:jc w:val="center"/>
        <w:rPr>
          <w:rFonts w:ascii="Tahoma" w:hAnsi="Tahoma" w:cs="Tahoma"/>
          <w:b/>
          <w:i/>
        </w:rPr>
      </w:pPr>
      <w:r w:rsidRPr="00453F38">
        <w:rPr>
          <w:rFonts w:ascii="Tahoma" w:hAnsi="Tahoma" w:cs="Tahoma"/>
          <w:b/>
        </w:rPr>
        <w:t>O MEDSEBOJNEM SODELOVANJU</w:t>
      </w:r>
    </w:p>
    <w:p w14:paraId="2AE10B2A" w14:textId="77777777" w:rsidR="00425D7C" w:rsidRPr="00453F38" w:rsidRDefault="00425D7C" w:rsidP="00425D7C">
      <w:pPr>
        <w:keepNext/>
        <w:keepLines/>
        <w:jc w:val="center"/>
        <w:rPr>
          <w:rFonts w:ascii="Tahoma" w:hAnsi="Tahoma" w:cs="Tahoma"/>
          <w:i/>
        </w:rPr>
      </w:pPr>
    </w:p>
    <w:p w14:paraId="167617BD" w14:textId="77777777" w:rsidR="00425D7C" w:rsidRPr="00453F38" w:rsidRDefault="00425D7C" w:rsidP="00425D7C">
      <w:pPr>
        <w:keepNext/>
        <w:keepLines/>
        <w:jc w:val="center"/>
        <w:rPr>
          <w:rFonts w:ascii="Tahoma" w:hAnsi="Tahoma" w:cs="Tahoma"/>
          <w:i/>
        </w:rPr>
      </w:pPr>
    </w:p>
    <w:p w14:paraId="4B795A18" w14:textId="77777777" w:rsidR="00425D7C" w:rsidRPr="00495F77" w:rsidRDefault="00425D7C" w:rsidP="00425D7C">
      <w:pPr>
        <w:keepNext/>
        <w:keepLines/>
        <w:jc w:val="center"/>
        <w:rPr>
          <w:rFonts w:ascii="Tahoma" w:hAnsi="Tahoma" w:cs="Tahoma"/>
          <w:i/>
        </w:rPr>
      </w:pPr>
      <w:r w:rsidRPr="00453F38">
        <w:rPr>
          <w:rFonts w:ascii="Tahoma" w:hAnsi="Tahoma" w:cs="Tahoma"/>
        </w:rPr>
        <w:t>(med ponudnikom in podizvajalci – priloži ponudnik)</w:t>
      </w:r>
    </w:p>
    <w:p w14:paraId="08FA2904" w14:textId="77777777" w:rsidR="00211FDC" w:rsidRDefault="00211FDC" w:rsidP="00036CF6">
      <w:pPr>
        <w:keepNext/>
        <w:keepLines/>
        <w:rPr>
          <w:rFonts w:ascii="Tahoma" w:hAnsi="Tahoma" w:cs="Tahoma"/>
          <w:noProof/>
        </w:rPr>
      </w:pPr>
    </w:p>
    <w:p w14:paraId="7D29C823" w14:textId="46EFDC81" w:rsidR="00211FDC" w:rsidRDefault="00211FDC" w:rsidP="00036CF6">
      <w:pPr>
        <w:keepNext/>
        <w:keepLines/>
        <w:rPr>
          <w:rFonts w:ascii="Tahoma" w:hAnsi="Tahoma" w:cs="Tahoma"/>
          <w:noProof/>
        </w:rPr>
      </w:pPr>
    </w:p>
    <w:p w14:paraId="7AEB0904" w14:textId="558DAC9D" w:rsidR="00211FDC" w:rsidRDefault="00211FDC" w:rsidP="00036CF6">
      <w:pPr>
        <w:keepNext/>
        <w:keepLines/>
        <w:rPr>
          <w:rFonts w:ascii="Tahoma" w:hAnsi="Tahoma" w:cs="Tahoma"/>
          <w:noProof/>
        </w:rPr>
      </w:pPr>
    </w:p>
    <w:p w14:paraId="3723EA96" w14:textId="065999DA" w:rsidR="00425D7C" w:rsidRDefault="00425D7C" w:rsidP="00036CF6">
      <w:pPr>
        <w:keepNext/>
        <w:keepLines/>
        <w:rPr>
          <w:rFonts w:ascii="Tahoma" w:hAnsi="Tahoma" w:cs="Tahoma"/>
          <w:noProof/>
        </w:rPr>
      </w:pPr>
    </w:p>
    <w:p w14:paraId="366FE669" w14:textId="7DE72D09" w:rsidR="00425D7C" w:rsidRDefault="00425D7C" w:rsidP="00036CF6">
      <w:pPr>
        <w:keepNext/>
        <w:keepLines/>
        <w:rPr>
          <w:rFonts w:ascii="Tahoma" w:hAnsi="Tahoma" w:cs="Tahoma"/>
          <w:noProof/>
        </w:rPr>
      </w:pPr>
    </w:p>
    <w:p w14:paraId="28B7C08F" w14:textId="2C630564" w:rsidR="00425D7C" w:rsidRDefault="00425D7C" w:rsidP="00036CF6">
      <w:pPr>
        <w:keepNext/>
        <w:keepLines/>
        <w:rPr>
          <w:rFonts w:ascii="Tahoma" w:hAnsi="Tahoma" w:cs="Tahoma"/>
          <w:noProof/>
        </w:rPr>
      </w:pPr>
    </w:p>
    <w:p w14:paraId="6DD2A631" w14:textId="453E8FF9" w:rsidR="00425D7C" w:rsidRDefault="00425D7C" w:rsidP="00036CF6">
      <w:pPr>
        <w:keepNext/>
        <w:keepLines/>
        <w:rPr>
          <w:rFonts w:ascii="Tahoma" w:hAnsi="Tahoma" w:cs="Tahoma"/>
          <w:noProof/>
        </w:rPr>
      </w:pPr>
    </w:p>
    <w:p w14:paraId="0C262C23" w14:textId="2F77E4AD" w:rsidR="00425D7C" w:rsidRDefault="00425D7C" w:rsidP="00036CF6">
      <w:pPr>
        <w:keepNext/>
        <w:keepLines/>
        <w:rPr>
          <w:rFonts w:ascii="Tahoma" w:hAnsi="Tahoma" w:cs="Tahoma"/>
          <w:noProof/>
        </w:rPr>
      </w:pPr>
    </w:p>
    <w:p w14:paraId="258C8FE6" w14:textId="1C79363C" w:rsidR="00425D7C" w:rsidRDefault="00425D7C" w:rsidP="00036CF6">
      <w:pPr>
        <w:keepNext/>
        <w:keepLines/>
        <w:rPr>
          <w:rFonts w:ascii="Tahoma" w:hAnsi="Tahoma" w:cs="Tahoma"/>
          <w:noProof/>
        </w:rPr>
      </w:pPr>
    </w:p>
    <w:p w14:paraId="712260CE" w14:textId="4EE8A3D7" w:rsidR="00425D7C" w:rsidRDefault="00425D7C" w:rsidP="00036CF6">
      <w:pPr>
        <w:keepNext/>
        <w:keepLines/>
        <w:rPr>
          <w:rFonts w:ascii="Tahoma" w:hAnsi="Tahoma" w:cs="Tahoma"/>
          <w:noProof/>
        </w:rPr>
      </w:pPr>
    </w:p>
    <w:p w14:paraId="4DE24340" w14:textId="7C3AC769" w:rsidR="00425D7C" w:rsidRDefault="00425D7C" w:rsidP="00036CF6">
      <w:pPr>
        <w:keepNext/>
        <w:keepLines/>
        <w:rPr>
          <w:rFonts w:ascii="Tahoma" w:hAnsi="Tahoma" w:cs="Tahoma"/>
          <w:noProof/>
        </w:rPr>
      </w:pPr>
    </w:p>
    <w:p w14:paraId="76010D30" w14:textId="2163E8FE" w:rsidR="00425D7C" w:rsidRDefault="00425D7C" w:rsidP="00036CF6">
      <w:pPr>
        <w:keepNext/>
        <w:keepLines/>
        <w:rPr>
          <w:rFonts w:ascii="Tahoma" w:hAnsi="Tahoma" w:cs="Tahoma"/>
          <w:noProof/>
        </w:rPr>
      </w:pPr>
    </w:p>
    <w:p w14:paraId="10EE2A2C" w14:textId="1BD4A1EB" w:rsidR="00425D7C" w:rsidRDefault="00425D7C" w:rsidP="00036CF6">
      <w:pPr>
        <w:keepNext/>
        <w:keepLines/>
        <w:rPr>
          <w:rFonts w:ascii="Tahoma" w:hAnsi="Tahoma" w:cs="Tahoma"/>
          <w:noProof/>
        </w:rPr>
      </w:pPr>
    </w:p>
    <w:p w14:paraId="4754763C" w14:textId="0E48A8AD" w:rsidR="00425D7C" w:rsidRDefault="00425D7C" w:rsidP="00036CF6">
      <w:pPr>
        <w:keepNext/>
        <w:keepLines/>
        <w:rPr>
          <w:rFonts w:ascii="Tahoma" w:hAnsi="Tahoma" w:cs="Tahoma"/>
          <w:noProof/>
        </w:rPr>
      </w:pPr>
    </w:p>
    <w:p w14:paraId="147BB643" w14:textId="77777777" w:rsidR="00425D7C" w:rsidRDefault="00425D7C" w:rsidP="00036CF6">
      <w:pPr>
        <w:keepNext/>
        <w:keepLines/>
        <w:rPr>
          <w:rFonts w:ascii="Tahoma" w:hAnsi="Tahoma" w:cs="Tahoma"/>
          <w:noProof/>
        </w:rPr>
      </w:pPr>
    </w:p>
    <w:p w14:paraId="1A840ABE" w14:textId="392A5A71" w:rsidR="00425D7C" w:rsidRDefault="00425D7C" w:rsidP="00036CF6">
      <w:pPr>
        <w:keepNext/>
        <w:keepLines/>
        <w:rPr>
          <w:rFonts w:ascii="Tahoma" w:hAnsi="Tahoma" w:cs="Tahoma"/>
          <w:noProof/>
        </w:rPr>
      </w:pPr>
    </w:p>
    <w:p w14:paraId="28DC8515" w14:textId="2EEA3CEA" w:rsidR="00425D7C" w:rsidRDefault="00425D7C" w:rsidP="00036CF6">
      <w:pPr>
        <w:keepNext/>
        <w:keepLines/>
        <w:rPr>
          <w:rFonts w:ascii="Tahoma" w:hAnsi="Tahoma" w:cs="Tahoma"/>
          <w:noProof/>
        </w:rPr>
      </w:pPr>
    </w:p>
    <w:p w14:paraId="6B2F9F04" w14:textId="1CF45DA2" w:rsidR="00425D7C" w:rsidRDefault="00425D7C" w:rsidP="00036CF6">
      <w:pPr>
        <w:keepNext/>
        <w:keepLines/>
        <w:rPr>
          <w:rFonts w:ascii="Tahoma" w:hAnsi="Tahoma" w:cs="Tahoma"/>
          <w:noProof/>
        </w:rPr>
      </w:pPr>
    </w:p>
    <w:p w14:paraId="65B8C905" w14:textId="7D04B55B" w:rsidR="00425D7C" w:rsidRDefault="00425D7C" w:rsidP="00036CF6">
      <w:pPr>
        <w:keepNext/>
        <w:keepLines/>
        <w:rPr>
          <w:rFonts w:ascii="Tahoma" w:hAnsi="Tahoma" w:cs="Tahoma"/>
          <w:noProof/>
        </w:rPr>
      </w:pPr>
    </w:p>
    <w:p w14:paraId="38AE5D85" w14:textId="14467BBB" w:rsidR="00425D7C" w:rsidRDefault="00425D7C" w:rsidP="00036CF6">
      <w:pPr>
        <w:keepNext/>
        <w:keepLines/>
        <w:rPr>
          <w:rFonts w:ascii="Tahoma" w:hAnsi="Tahoma" w:cs="Tahoma"/>
          <w:noProof/>
        </w:rPr>
      </w:pPr>
    </w:p>
    <w:p w14:paraId="6F056230" w14:textId="3C94C08D" w:rsidR="00425D7C" w:rsidRDefault="00425D7C" w:rsidP="00036CF6">
      <w:pPr>
        <w:keepNext/>
        <w:keepLines/>
        <w:rPr>
          <w:rFonts w:ascii="Tahoma" w:hAnsi="Tahoma" w:cs="Tahoma"/>
          <w:noProof/>
        </w:rPr>
      </w:pPr>
    </w:p>
    <w:p w14:paraId="31ABB777" w14:textId="23AA2CB2" w:rsidR="00425D7C" w:rsidRDefault="00425D7C" w:rsidP="00036CF6">
      <w:pPr>
        <w:keepNext/>
        <w:keepLines/>
        <w:rPr>
          <w:rFonts w:ascii="Tahoma" w:hAnsi="Tahoma" w:cs="Tahoma"/>
          <w:noProof/>
        </w:rPr>
      </w:pPr>
    </w:p>
    <w:p w14:paraId="528161AF" w14:textId="488D592E" w:rsidR="00425D7C" w:rsidRDefault="00425D7C" w:rsidP="00036CF6">
      <w:pPr>
        <w:keepNext/>
        <w:keepLines/>
        <w:rPr>
          <w:rFonts w:ascii="Tahoma" w:hAnsi="Tahoma" w:cs="Tahoma"/>
          <w:noProof/>
        </w:rPr>
      </w:pPr>
    </w:p>
    <w:p w14:paraId="71A3150C" w14:textId="186B5750" w:rsidR="00425D7C" w:rsidRDefault="00425D7C" w:rsidP="00036CF6">
      <w:pPr>
        <w:keepNext/>
        <w:keepLines/>
        <w:rPr>
          <w:rFonts w:ascii="Tahoma" w:hAnsi="Tahoma" w:cs="Tahoma"/>
          <w:noProof/>
        </w:rPr>
      </w:pPr>
    </w:p>
    <w:p w14:paraId="6901458B" w14:textId="70D5C926" w:rsidR="00425D7C" w:rsidRDefault="00425D7C" w:rsidP="00036CF6">
      <w:pPr>
        <w:keepNext/>
        <w:keepLines/>
        <w:rPr>
          <w:rFonts w:ascii="Tahoma" w:hAnsi="Tahoma" w:cs="Tahoma"/>
          <w:noProof/>
        </w:rPr>
      </w:pPr>
    </w:p>
    <w:p w14:paraId="5492A6F9" w14:textId="191C7527" w:rsidR="00425D7C" w:rsidRDefault="00425D7C" w:rsidP="00036CF6">
      <w:pPr>
        <w:keepNext/>
        <w:keepLines/>
        <w:rPr>
          <w:rFonts w:ascii="Tahoma" w:hAnsi="Tahoma" w:cs="Tahoma"/>
          <w:noProof/>
        </w:rPr>
      </w:pPr>
    </w:p>
    <w:p w14:paraId="73C712B6" w14:textId="3725BD24" w:rsidR="00425D7C" w:rsidRDefault="00425D7C" w:rsidP="00036CF6">
      <w:pPr>
        <w:keepNext/>
        <w:keepLines/>
        <w:rPr>
          <w:rFonts w:ascii="Tahoma" w:hAnsi="Tahoma" w:cs="Tahoma"/>
          <w:noProof/>
        </w:rPr>
      </w:pPr>
    </w:p>
    <w:p w14:paraId="3DD5CCA5" w14:textId="4E18A31E" w:rsidR="00425D7C" w:rsidRDefault="00425D7C" w:rsidP="00036CF6">
      <w:pPr>
        <w:keepNext/>
        <w:keepLines/>
        <w:rPr>
          <w:rFonts w:ascii="Tahoma" w:hAnsi="Tahoma" w:cs="Tahoma"/>
          <w:noProof/>
        </w:rPr>
      </w:pPr>
    </w:p>
    <w:p w14:paraId="22369330" w14:textId="22B95163" w:rsidR="00425D7C" w:rsidRDefault="00425D7C" w:rsidP="00036CF6">
      <w:pPr>
        <w:keepNext/>
        <w:keepLines/>
        <w:rPr>
          <w:rFonts w:ascii="Tahoma" w:hAnsi="Tahoma" w:cs="Tahoma"/>
          <w:noProof/>
        </w:rPr>
      </w:pPr>
    </w:p>
    <w:p w14:paraId="3A73F83D" w14:textId="0E071B9F" w:rsidR="00425D7C" w:rsidRDefault="00425D7C" w:rsidP="00036CF6">
      <w:pPr>
        <w:keepNext/>
        <w:keepLines/>
        <w:rPr>
          <w:rFonts w:ascii="Tahoma" w:hAnsi="Tahoma" w:cs="Tahoma"/>
          <w:noProof/>
        </w:rPr>
      </w:pPr>
    </w:p>
    <w:p w14:paraId="41BB65F9" w14:textId="4D43D8AC" w:rsidR="00425D7C" w:rsidRDefault="00425D7C" w:rsidP="00036CF6">
      <w:pPr>
        <w:keepNext/>
        <w:keepLines/>
        <w:rPr>
          <w:rFonts w:ascii="Tahoma" w:hAnsi="Tahoma" w:cs="Tahoma"/>
          <w:noProof/>
        </w:rPr>
      </w:pPr>
    </w:p>
    <w:p w14:paraId="3EDC28CF" w14:textId="1F165D60" w:rsidR="00425D7C" w:rsidRDefault="00425D7C" w:rsidP="00036CF6">
      <w:pPr>
        <w:keepNext/>
        <w:keepLines/>
        <w:rPr>
          <w:rFonts w:ascii="Tahoma" w:hAnsi="Tahoma" w:cs="Tahoma"/>
          <w:noProof/>
        </w:rPr>
      </w:pPr>
    </w:p>
    <w:p w14:paraId="3808ECFD" w14:textId="497879D4" w:rsidR="00425D7C" w:rsidRDefault="00425D7C" w:rsidP="00036CF6">
      <w:pPr>
        <w:keepNext/>
        <w:keepLines/>
        <w:rPr>
          <w:rFonts w:ascii="Tahoma" w:hAnsi="Tahoma" w:cs="Tahoma"/>
          <w:noProof/>
        </w:rPr>
      </w:pPr>
    </w:p>
    <w:p w14:paraId="2DE6A4A4" w14:textId="0446ED44" w:rsidR="00425D7C" w:rsidRDefault="00425D7C" w:rsidP="00036CF6">
      <w:pPr>
        <w:keepNext/>
        <w:keepLines/>
        <w:rPr>
          <w:rFonts w:ascii="Tahoma" w:hAnsi="Tahoma" w:cs="Tahoma"/>
          <w:noProof/>
        </w:rPr>
      </w:pPr>
    </w:p>
    <w:p w14:paraId="3008FA55" w14:textId="6378644C" w:rsidR="00425D7C" w:rsidRDefault="00425D7C" w:rsidP="00036CF6">
      <w:pPr>
        <w:keepNext/>
        <w:keepLines/>
        <w:rPr>
          <w:rFonts w:ascii="Tahoma" w:hAnsi="Tahoma" w:cs="Tahoma"/>
          <w:noProof/>
        </w:rPr>
      </w:pPr>
    </w:p>
    <w:p w14:paraId="1CAC9426" w14:textId="23BC35CC" w:rsidR="00425D7C" w:rsidRDefault="00425D7C" w:rsidP="00036CF6">
      <w:pPr>
        <w:keepNext/>
        <w:keepLines/>
        <w:rPr>
          <w:rFonts w:ascii="Tahoma" w:hAnsi="Tahoma" w:cs="Tahoma"/>
          <w:noProof/>
        </w:rPr>
      </w:pPr>
    </w:p>
    <w:p w14:paraId="06688B3C" w14:textId="73B23225" w:rsidR="00425D7C" w:rsidRDefault="00425D7C" w:rsidP="00036CF6">
      <w:pPr>
        <w:keepNext/>
        <w:keepLines/>
        <w:rPr>
          <w:rFonts w:ascii="Tahoma" w:hAnsi="Tahoma" w:cs="Tahoma"/>
          <w:noProof/>
        </w:rPr>
      </w:pPr>
    </w:p>
    <w:p w14:paraId="163A9BDF" w14:textId="617A792D" w:rsidR="00425D7C" w:rsidRDefault="00425D7C" w:rsidP="00036CF6">
      <w:pPr>
        <w:keepNext/>
        <w:keepLines/>
        <w:rPr>
          <w:rFonts w:ascii="Tahoma" w:hAnsi="Tahoma" w:cs="Tahoma"/>
          <w:noProof/>
        </w:rPr>
      </w:pPr>
    </w:p>
    <w:p w14:paraId="328791E9" w14:textId="15F553F7" w:rsidR="00425D7C" w:rsidRDefault="00425D7C" w:rsidP="00036CF6">
      <w:pPr>
        <w:keepNext/>
        <w:keepLines/>
        <w:rPr>
          <w:rFonts w:ascii="Tahoma" w:hAnsi="Tahoma" w:cs="Tahoma"/>
          <w:noProof/>
        </w:rPr>
      </w:pPr>
    </w:p>
    <w:p w14:paraId="7FA2E6AB" w14:textId="27783A50" w:rsidR="00425D7C" w:rsidRDefault="00425D7C" w:rsidP="00036CF6">
      <w:pPr>
        <w:keepNext/>
        <w:keepLines/>
        <w:rPr>
          <w:rFonts w:ascii="Tahoma" w:hAnsi="Tahoma" w:cs="Tahoma"/>
          <w:noProof/>
        </w:rPr>
      </w:pPr>
    </w:p>
    <w:p w14:paraId="4A61E335" w14:textId="2856416C" w:rsidR="00425D7C" w:rsidRDefault="00425D7C" w:rsidP="00036CF6">
      <w:pPr>
        <w:keepNext/>
        <w:keepLines/>
        <w:rPr>
          <w:rFonts w:ascii="Tahoma" w:hAnsi="Tahoma" w:cs="Tahoma"/>
          <w:noProof/>
        </w:rPr>
      </w:pPr>
    </w:p>
    <w:p w14:paraId="1018858F" w14:textId="17C870B4" w:rsidR="00425D7C" w:rsidRDefault="00425D7C" w:rsidP="00036CF6">
      <w:pPr>
        <w:keepNext/>
        <w:keepLines/>
        <w:rPr>
          <w:rFonts w:ascii="Tahoma" w:hAnsi="Tahoma" w:cs="Tahoma"/>
          <w:noProof/>
        </w:rPr>
      </w:pPr>
    </w:p>
    <w:p w14:paraId="7F98743E" w14:textId="16B059F9" w:rsidR="00425D7C" w:rsidRDefault="00425D7C" w:rsidP="00036CF6">
      <w:pPr>
        <w:keepNext/>
        <w:keepLines/>
        <w:rPr>
          <w:rFonts w:ascii="Tahoma" w:hAnsi="Tahoma" w:cs="Tahoma"/>
          <w:noProof/>
        </w:rPr>
      </w:pPr>
    </w:p>
    <w:p w14:paraId="06786B38" w14:textId="54B5FAF1" w:rsidR="00425D7C" w:rsidRDefault="00425D7C" w:rsidP="00036CF6">
      <w:pPr>
        <w:keepNext/>
        <w:keepLines/>
        <w:rPr>
          <w:rFonts w:ascii="Tahoma" w:hAnsi="Tahoma" w:cs="Tahoma"/>
          <w:noProof/>
        </w:rPr>
      </w:pPr>
    </w:p>
    <w:p w14:paraId="6468C0D9" w14:textId="21BB21BF" w:rsidR="00425D7C" w:rsidRDefault="00425D7C" w:rsidP="00036CF6">
      <w:pPr>
        <w:keepNext/>
        <w:keepLines/>
        <w:rPr>
          <w:rFonts w:ascii="Tahoma" w:hAnsi="Tahoma" w:cs="Tahoma"/>
          <w:noProof/>
        </w:rPr>
      </w:pPr>
    </w:p>
    <w:p w14:paraId="230A58DB" w14:textId="5EFF9370" w:rsidR="00425D7C" w:rsidRDefault="00425D7C" w:rsidP="00036CF6">
      <w:pPr>
        <w:keepNext/>
        <w:keepLines/>
        <w:rPr>
          <w:rFonts w:ascii="Tahoma" w:hAnsi="Tahoma" w:cs="Tahoma"/>
          <w:noProof/>
        </w:rPr>
      </w:pPr>
    </w:p>
    <w:p w14:paraId="0DC80D47" w14:textId="77777777" w:rsidR="00425D7C" w:rsidRDefault="00425D7C" w:rsidP="00036CF6">
      <w:pPr>
        <w:keepNext/>
        <w:keepLines/>
        <w:rPr>
          <w:rFonts w:ascii="Tahoma" w:hAnsi="Tahoma" w:cs="Tahoma"/>
          <w:noProof/>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425D7C" w:rsidRPr="00453F38" w14:paraId="26A0395C" w14:textId="77777777" w:rsidTr="006A5130">
        <w:trPr>
          <w:trHeight w:val="284"/>
        </w:trPr>
        <w:tc>
          <w:tcPr>
            <w:tcW w:w="599" w:type="dxa"/>
            <w:tcBorders>
              <w:top w:val="single" w:sz="4" w:space="0" w:color="auto"/>
              <w:left w:val="single" w:sz="4" w:space="0" w:color="auto"/>
              <w:bottom w:val="single" w:sz="4" w:space="0" w:color="auto"/>
              <w:right w:val="nil"/>
            </w:tcBorders>
          </w:tcPr>
          <w:p w14:paraId="0F42E502" w14:textId="4F2D3FC4" w:rsidR="00C9342F" w:rsidRPr="00C9342F" w:rsidRDefault="00425D7C" w:rsidP="00C9342F">
            <w:pPr>
              <w:keepNext/>
              <w:keepLines/>
              <w:jc w:val="right"/>
              <w:rPr>
                <w:rFonts w:ascii="Tahoma" w:hAnsi="Tahoma" w:cs="Tahoma"/>
                <w:b/>
              </w:rPr>
            </w:pPr>
            <w:r w:rsidRPr="00495F77">
              <w:lastRenderedPageBreak/>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14583FE4" w14:textId="77777777" w:rsidR="00425D7C" w:rsidRPr="00453F38" w:rsidRDefault="00425D7C" w:rsidP="006A5130">
            <w:pPr>
              <w:keepNext/>
              <w:keepLines/>
              <w:rPr>
                <w:rFonts w:ascii="Tahoma" w:hAnsi="Tahoma" w:cs="Tahoma"/>
              </w:rPr>
            </w:pPr>
            <w:r w:rsidRPr="00453F38">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1897D038" w14:textId="77777777" w:rsidR="00425D7C" w:rsidRPr="00453F38" w:rsidRDefault="00425D7C" w:rsidP="006A5130">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131BA546" w14:textId="22616758" w:rsidR="00425D7C" w:rsidRPr="00453F38" w:rsidRDefault="00425D7C" w:rsidP="006A5130">
            <w:pPr>
              <w:keepNext/>
              <w:keepLines/>
              <w:jc w:val="right"/>
              <w:rPr>
                <w:rFonts w:ascii="Tahoma" w:hAnsi="Tahoma" w:cs="Tahoma"/>
                <w:b/>
                <w:iCs/>
              </w:rPr>
            </w:pPr>
            <w:r>
              <w:rPr>
                <w:rFonts w:ascii="Tahoma" w:hAnsi="Tahoma" w:cs="Tahoma"/>
                <w:b/>
                <w:iCs/>
              </w:rPr>
              <w:t>6</w:t>
            </w:r>
          </w:p>
        </w:tc>
      </w:tr>
    </w:tbl>
    <w:p w14:paraId="143A39B1" w14:textId="68E24F23" w:rsidR="0037044D" w:rsidRDefault="0037044D" w:rsidP="00036CF6">
      <w:pPr>
        <w:keepNext/>
        <w:keepLines/>
        <w:rPr>
          <w:rFonts w:ascii="Tahoma" w:hAnsi="Tahoma" w:cs="Tahoma"/>
          <w:noProof/>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378"/>
        <w:gridCol w:w="457"/>
        <w:gridCol w:w="2835"/>
      </w:tblGrid>
      <w:tr w:rsidR="00425D7C" w:rsidRPr="00453F38" w14:paraId="672BE6F0" w14:textId="77777777" w:rsidTr="00115A30">
        <w:trPr>
          <w:trHeight w:val="511"/>
          <w:jc w:val="center"/>
        </w:trPr>
        <w:tc>
          <w:tcPr>
            <w:tcW w:w="9497" w:type="dxa"/>
            <w:gridSpan w:val="4"/>
            <w:vAlign w:val="center"/>
          </w:tcPr>
          <w:p w14:paraId="672A91E5" w14:textId="153DFD40" w:rsidR="00425D7C" w:rsidRPr="00453F38" w:rsidRDefault="00425D7C" w:rsidP="00115A30">
            <w:pPr>
              <w:keepNext/>
              <w:keepLines/>
              <w:jc w:val="center"/>
              <w:rPr>
                <w:rFonts w:ascii="Tahoma" w:hAnsi="Tahoma" w:cs="Tahoma"/>
                <w:b/>
                <w:sz w:val="18"/>
                <w:szCs w:val="18"/>
              </w:rPr>
            </w:pPr>
            <w:r w:rsidRPr="00453F38">
              <w:rPr>
                <w:rFonts w:ascii="Tahoma" w:hAnsi="Tahoma" w:cs="Tahoma"/>
                <w:sz w:val="18"/>
                <w:szCs w:val="18"/>
              </w:rPr>
              <w:t xml:space="preserve">Javno naročilo: </w:t>
            </w:r>
            <w:r w:rsidR="002D0609">
              <w:rPr>
                <w:rFonts w:ascii="Tahoma" w:hAnsi="Tahoma" w:cs="Tahoma"/>
                <w:b/>
                <w:sz w:val="18"/>
                <w:szCs w:val="18"/>
              </w:rPr>
              <w:t>LPT-211/25</w:t>
            </w:r>
            <w:r w:rsidRPr="00425D7C">
              <w:rPr>
                <w:rFonts w:ascii="Tahoma" w:hAnsi="Tahoma" w:cs="Tahoma"/>
                <w:b/>
                <w:sz w:val="18"/>
                <w:szCs w:val="18"/>
              </w:rPr>
              <w:t xml:space="preserve"> Vzdrževanje SPRINKLER sistemov v PH Kongresni trg in ŠRC Stožice za obdobje 48 mesecev</w:t>
            </w:r>
          </w:p>
        </w:tc>
      </w:tr>
      <w:tr w:rsidR="00425D7C" w:rsidRPr="00453F38" w14:paraId="6B124FA8" w14:textId="77777777" w:rsidTr="00115A30">
        <w:trPr>
          <w:trHeight w:val="493"/>
          <w:jc w:val="center"/>
        </w:trPr>
        <w:tc>
          <w:tcPr>
            <w:tcW w:w="3827" w:type="dxa"/>
            <w:vAlign w:val="center"/>
          </w:tcPr>
          <w:p w14:paraId="1A4782D8" w14:textId="77777777" w:rsidR="00425D7C" w:rsidRPr="00453F38" w:rsidRDefault="00425D7C" w:rsidP="00115A30">
            <w:pPr>
              <w:keepNext/>
              <w:keepLines/>
              <w:rPr>
                <w:rFonts w:ascii="Tahoma" w:hAnsi="Tahoma" w:cs="Tahoma"/>
                <w:sz w:val="18"/>
                <w:szCs w:val="18"/>
              </w:rPr>
            </w:pPr>
            <w:r w:rsidRPr="00453F38">
              <w:rPr>
                <w:rFonts w:ascii="Tahoma" w:hAnsi="Tahoma" w:cs="Tahoma"/>
                <w:sz w:val="18"/>
                <w:szCs w:val="18"/>
              </w:rPr>
              <w:t>Naziv subjekta</w:t>
            </w:r>
          </w:p>
        </w:tc>
        <w:tc>
          <w:tcPr>
            <w:tcW w:w="5670" w:type="dxa"/>
            <w:gridSpan w:val="3"/>
            <w:vAlign w:val="center"/>
          </w:tcPr>
          <w:p w14:paraId="44736366" w14:textId="77777777" w:rsidR="00425D7C" w:rsidRPr="00453F38" w:rsidRDefault="00425D7C" w:rsidP="00115A30">
            <w:pPr>
              <w:keepNext/>
              <w:keepLines/>
              <w:rPr>
                <w:rFonts w:ascii="Tahoma" w:hAnsi="Tahoma" w:cs="Tahoma"/>
                <w:sz w:val="18"/>
                <w:szCs w:val="18"/>
              </w:rPr>
            </w:pPr>
          </w:p>
          <w:p w14:paraId="19B90C1C" w14:textId="77777777" w:rsidR="00425D7C" w:rsidRPr="00453F38" w:rsidRDefault="00425D7C" w:rsidP="00115A30">
            <w:pPr>
              <w:keepNext/>
              <w:keepLines/>
              <w:rPr>
                <w:rFonts w:ascii="Tahoma" w:hAnsi="Tahoma" w:cs="Tahoma"/>
                <w:sz w:val="18"/>
                <w:szCs w:val="18"/>
              </w:rPr>
            </w:pPr>
          </w:p>
        </w:tc>
      </w:tr>
      <w:tr w:rsidR="00425D7C" w:rsidRPr="00453F38" w14:paraId="40296D1D" w14:textId="77777777" w:rsidTr="00115A30">
        <w:trPr>
          <w:trHeight w:val="415"/>
          <w:jc w:val="center"/>
        </w:trPr>
        <w:tc>
          <w:tcPr>
            <w:tcW w:w="3827" w:type="dxa"/>
            <w:vAlign w:val="center"/>
          </w:tcPr>
          <w:p w14:paraId="3886D6CB" w14:textId="77777777" w:rsidR="00425D7C" w:rsidRPr="00453F38" w:rsidRDefault="00425D7C" w:rsidP="00115A30">
            <w:pPr>
              <w:keepNext/>
              <w:keepLines/>
              <w:rPr>
                <w:rFonts w:ascii="Tahoma" w:hAnsi="Tahoma" w:cs="Tahoma"/>
                <w:sz w:val="18"/>
                <w:szCs w:val="18"/>
              </w:rPr>
            </w:pPr>
            <w:r w:rsidRPr="00453F38">
              <w:rPr>
                <w:rFonts w:ascii="Tahoma" w:hAnsi="Tahoma" w:cs="Tahoma"/>
                <w:sz w:val="18"/>
                <w:szCs w:val="18"/>
              </w:rPr>
              <w:t>Polni naslov</w:t>
            </w:r>
          </w:p>
        </w:tc>
        <w:tc>
          <w:tcPr>
            <w:tcW w:w="5670" w:type="dxa"/>
            <w:gridSpan w:val="3"/>
            <w:vAlign w:val="center"/>
          </w:tcPr>
          <w:p w14:paraId="27EAFFD7" w14:textId="77777777" w:rsidR="00425D7C" w:rsidRPr="00453F38" w:rsidRDefault="00425D7C" w:rsidP="00115A30">
            <w:pPr>
              <w:keepNext/>
              <w:keepLines/>
              <w:rPr>
                <w:rFonts w:ascii="Tahoma" w:hAnsi="Tahoma" w:cs="Tahoma"/>
                <w:sz w:val="18"/>
                <w:szCs w:val="18"/>
              </w:rPr>
            </w:pPr>
          </w:p>
          <w:p w14:paraId="7D65A9A0" w14:textId="77777777" w:rsidR="00425D7C" w:rsidRPr="00453F38" w:rsidRDefault="00425D7C" w:rsidP="00115A30">
            <w:pPr>
              <w:keepNext/>
              <w:keepLines/>
              <w:rPr>
                <w:rFonts w:ascii="Tahoma" w:hAnsi="Tahoma" w:cs="Tahoma"/>
                <w:sz w:val="18"/>
                <w:szCs w:val="18"/>
              </w:rPr>
            </w:pPr>
          </w:p>
        </w:tc>
      </w:tr>
      <w:tr w:rsidR="00425D7C" w:rsidRPr="00453F38" w14:paraId="62DD0A5F" w14:textId="77777777" w:rsidTr="00115A30">
        <w:trPr>
          <w:trHeight w:val="405"/>
          <w:jc w:val="center"/>
        </w:trPr>
        <w:tc>
          <w:tcPr>
            <w:tcW w:w="3827" w:type="dxa"/>
            <w:vAlign w:val="center"/>
          </w:tcPr>
          <w:p w14:paraId="104BD378" w14:textId="77777777" w:rsidR="00425D7C" w:rsidRPr="00453F38" w:rsidRDefault="00425D7C" w:rsidP="00115A30">
            <w:pPr>
              <w:keepNext/>
              <w:keepLines/>
              <w:spacing w:line="276" w:lineRule="auto"/>
              <w:rPr>
                <w:rFonts w:ascii="Tahoma" w:hAnsi="Tahoma" w:cs="Tahoma"/>
                <w:sz w:val="18"/>
                <w:szCs w:val="18"/>
              </w:rPr>
            </w:pPr>
            <w:r w:rsidRPr="00453F38">
              <w:rPr>
                <w:rFonts w:ascii="Tahoma" w:hAnsi="Tahoma" w:cs="Tahoma"/>
                <w:sz w:val="18"/>
                <w:szCs w:val="18"/>
              </w:rPr>
              <w:t xml:space="preserve">Matična </w:t>
            </w:r>
            <w:r w:rsidRPr="00453F38">
              <w:rPr>
                <w:rFonts w:ascii="Tahoma" w:hAnsi="Tahoma" w:cs="Tahoma"/>
                <w:sz w:val="18"/>
                <w:szCs w:val="18"/>
                <w:u w:val="single"/>
              </w:rPr>
              <w:t>in</w:t>
            </w:r>
            <w:r w:rsidRPr="00453F38">
              <w:rPr>
                <w:rFonts w:ascii="Tahoma" w:hAnsi="Tahoma" w:cs="Tahoma"/>
                <w:sz w:val="18"/>
                <w:szCs w:val="18"/>
              </w:rPr>
              <w:t xml:space="preserve"> davčna številka subjekta</w:t>
            </w:r>
          </w:p>
        </w:tc>
        <w:tc>
          <w:tcPr>
            <w:tcW w:w="2378" w:type="dxa"/>
            <w:vAlign w:val="center"/>
          </w:tcPr>
          <w:p w14:paraId="47FC6594" w14:textId="77777777" w:rsidR="00425D7C" w:rsidRPr="00453F38" w:rsidRDefault="00425D7C" w:rsidP="00115A30">
            <w:pPr>
              <w:keepNext/>
              <w:keepLines/>
              <w:spacing w:line="276" w:lineRule="auto"/>
              <w:rPr>
                <w:rFonts w:ascii="Tahoma" w:hAnsi="Tahoma" w:cs="Tahoma"/>
                <w:sz w:val="18"/>
                <w:szCs w:val="18"/>
              </w:rPr>
            </w:pPr>
          </w:p>
        </w:tc>
        <w:tc>
          <w:tcPr>
            <w:tcW w:w="3292" w:type="dxa"/>
            <w:gridSpan w:val="2"/>
            <w:vAlign w:val="center"/>
          </w:tcPr>
          <w:p w14:paraId="38D1C771" w14:textId="77777777" w:rsidR="00425D7C" w:rsidRPr="00453F38" w:rsidRDefault="00425D7C" w:rsidP="00115A30">
            <w:pPr>
              <w:keepNext/>
              <w:keepLines/>
              <w:spacing w:line="276" w:lineRule="auto"/>
              <w:rPr>
                <w:rFonts w:ascii="Tahoma" w:hAnsi="Tahoma" w:cs="Tahoma"/>
                <w:sz w:val="18"/>
                <w:szCs w:val="18"/>
              </w:rPr>
            </w:pPr>
          </w:p>
        </w:tc>
      </w:tr>
      <w:tr w:rsidR="00425D7C" w:rsidRPr="00453F38" w14:paraId="6E18F54D" w14:textId="77777777" w:rsidTr="00115A30">
        <w:trPr>
          <w:trHeight w:val="884"/>
          <w:jc w:val="center"/>
        </w:trPr>
        <w:tc>
          <w:tcPr>
            <w:tcW w:w="3827" w:type="dxa"/>
            <w:vAlign w:val="center"/>
          </w:tcPr>
          <w:p w14:paraId="54E3D3EC" w14:textId="77777777" w:rsidR="00425D7C" w:rsidRPr="00453F38" w:rsidRDefault="00425D7C" w:rsidP="00115A30">
            <w:pPr>
              <w:keepNext/>
              <w:keepLines/>
              <w:rPr>
                <w:rFonts w:ascii="Tahoma" w:hAnsi="Tahoma" w:cs="Tahoma"/>
                <w:sz w:val="18"/>
                <w:szCs w:val="18"/>
              </w:rPr>
            </w:pPr>
            <w:r w:rsidRPr="00453F38">
              <w:rPr>
                <w:rFonts w:ascii="Tahoma" w:hAnsi="Tahoma" w:cs="Tahoma"/>
                <w:sz w:val="18"/>
                <w:szCs w:val="18"/>
              </w:rPr>
              <w:t>Vsak del javnega naročila, za katere</w:t>
            </w:r>
            <w:r>
              <w:rPr>
                <w:rFonts w:ascii="Tahoma" w:hAnsi="Tahoma" w:cs="Tahoma"/>
                <w:sz w:val="18"/>
                <w:szCs w:val="18"/>
              </w:rPr>
              <w:t>ga</w:t>
            </w:r>
            <w:r w:rsidRPr="00453F38">
              <w:rPr>
                <w:rFonts w:ascii="Tahoma" w:hAnsi="Tahoma" w:cs="Tahoma"/>
                <w:sz w:val="18"/>
                <w:szCs w:val="18"/>
              </w:rPr>
              <w:t xml:space="preserve"> namerava ponudnik uporabiti zmogljivost subjekta</w:t>
            </w:r>
          </w:p>
        </w:tc>
        <w:tc>
          <w:tcPr>
            <w:tcW w:w="5670" w:type="dxa"/>
            <w:gridSpan w:val="3"/>
            <w:vAlign w:val="center"/>
          </w:tcPr>
          <w:p w14:paraId="4345F6C6" w14:textId="77777777" w:rsidR="00425D7C" w:rsidRPr="00453F38" w:rsidRDefault="00425D7C" w:rsidP="00115A30">
            <w:pPr>
              <w:keepNext/>
              <w:keepLines/>
              <w:rPr>
                <w:rFonts w:ascii="Tahoma" w:hAnsi="Tahoma" w:cs="Tahoma"/>
                <w:sz w:val="18"/>
                <w:szCs w:val="18"/>
              </w:rPr>
            </w:pPr>
          </w:p>
        </w:tc>
      </w:tr>
      <w:tr w:rsidR="00425D7C" w:rsidRPr="00453F38" w14:paraId="686F61DF" w14:textId="77777777" w:rsidTr="00115A30">
        <w:trPr>
          <w:trHeight w:val="920"/>
          <w:jc w:val="center"/>
        </w:trPr>
        <w:tc>
          <w:tcPr>
            <w:tcW w:w="3827" w:type="dxa"/>
            <w:vAlign w:val="center"/>
          </w:tcPr>
          <w:p w14:paraId="4E876FFA" w14:textId="77777777" w:rsidR="00425D7C" w:rsidRPr="00453F38" w:rsidRDefault="00425D7C" w:rsidP="00115A30">
            <w:pPr>
              <w:keepNext/>
              <w:keepLines/>
              <w:rPr>
                <w:rFonts w:ascii="Tahoma" w:hAnsi="Tahoma" w:cs="Tahoma"/>
                <w:i/>
                <w:sz w:val="18"/>
                <w:szCs w:val="18"/>
              </w:rPr>
            </w:pPr>
            <w:r w:rsidRPr="00453F38">
              <w:rPr>
                <w:rFonts w:ascii="Tahoma" w:hAnsi="Tahoma" w:cs="Tahoma"/>
                <w:sz w:val="18"/>
                <w:szCs w:val="18"/>
              </w:rPr>
              <w:t xml:space="preserve">Okvirna količina/delež (%) javnega naročila </w:t>
            </w:r>
          </w:p>
          <w:p w14:paraId="3CDF9DF7" w14:textId="77777777" w:rsidR="00425D7C" w:rsidRPr="00453F38" w:rsidRDefault="00425D7C" w:rsidP="00115A30">
            <w:pPr>
              <w:keepNext/>
              <w:keepLines/>
              <w:rPr>
                <w:rFonts w:ascii="Tahoma" w:hAnsi="Tahoma" w:cs="Tahoma"/>
                <w:sz w:val="18"/>
                <w:szCs w:val="18"/>
              </w:rPr>
            </w:pPr>
            <w:r w:rsidRPr="00453F38">
              <w:rPr>
                <w:rFonts w:ascii="Tahoma" w:hAnsi="Tahoma" w:cs="Tahoma"/>
                <w:i/>
                <w:sz w:val="16"/>
                <w:szCs w:val="18"/>
              </w:rPr>
              <w:t>(obligatorno manj kot 100%)</w:t>
            </w:r>
          </w:p>
        </w:tc>
        <w:tc>
          <w:tcPr>
            <w:tcW w:w="5670" w:type="dxa"/>
            <w:gridSpan w:val="3"/>
            <w:vAlign w:val="center"/>
          </w:tcPr>
          <w:p w14:paraId="69BBE5E5" w14:textId="77777777" w:rsidR="00425D7C" w:rsidRPr="00453F38" w:rsidRDefault="00425D7C" w:rsidP="00115A30">
            <w:pPr>
              <w:keepNext/>
              <w:keepLines/>
              <w:rPr>
                <w:rFonts w:ascii="Tahoma" w:hAnsi="Tahoma" w:cs="Tahoma"/>
                <w:sz w:val="18"/>
                <w:szCs w:val="18"/>
              </w:rPr>
            </w:pPr>
          </w:p>
        </w:tc>
      </w:tr>
      <w:tr w:rsidR="00425D7C" w:rsidRPr="00453F38" w14:paraId="79DE4248" w14:textId="77777777" w:rsidTr="00115A30">
        <w:trPr>
          <w:trHeight w:val="217"/>
          <w:jc w:val="center"/>
        </w:trPr>
        <w:tc>
          <w:tcPr>
            <w:tcW w:w="3827" w:type="dxa"/>
            <w:vMerge w:val="restart"/>
            <w:tcBorders>
              <w:top w:val="single" w:sz="4" w:space="0" w:color="auto"/>
              <w:left w:val="single" w:sz="4" w:space="0" w:color="auto"/>
              <w:right w:val="single" w:sz="4" w:space="0" w:color="auto"/>
            </w:tcBorders>
            <w:vAlign w:val="center"/>
          </w:tcPr>
          <w:p w14:paraId="140AA67E" w14:textId="77777777" w:rsidR="00425D7C" w:rsidRPr="00453F38" w:rsidRDefault="00425D7C" w:rsidP="00115A30">
            <w:pPr>
              <w:keepNext/>
              <w:keepLines/>
              <w:jc w:val="both"/>
              <w:rPr>
                <w:rFonts w:ascii="Tahoma" w:hAnsi="Tahoma" w:cs="Tahoma"/>
                <w:sz w:val="16"/>
                <w:szCs w:val="18"/>
              </w:rPr>
            </w:pPr>
            <w:r w:rsidRPr="00453F38">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453F38">
              <w:rPr>
                <w:rFonts w:ascii="Tahoma" w:hAnsi="Tahoma" w:cs="Tahoma"/>
                <w:b/>
                <w:sz w:val="16"/>
                <w:szCs w:val="18"/>
              </w:rPr>
              <w:t>ter</w:t>
            </w:r>
            <w:r w:rsidRPr="00453F38">
              <w:rPr>
                <w:rFonts w:ascii="Tahoma" w:hAnsi="Tahoma" w:cs="Tahoma"/>
                <w:sz w:val="16"/>
                <w:szCs w:val="18"/>
              </w:rPr>
              <w:t xml:space="preserve"> njihov </w:t>
            </w:r>
            <w:r w:rsidRPr="00453F38">
              <w:rPr>
                <w:rFonts w:ascii="Tahoma" w:hAnsi="Tahoma" w:cs="Tahoma"/>
                <w:b/>
                <w:sz w:val="16"/>
                <w:szCs w:val="18"/>
              </w:rPr>
              <w:t>EMŠO</w:t>
            </w:r>
          </w:p>
          <w:p w14:paraId="77A1FAA0" w14:textId="77777777" w:rsidR="00425D7C" w:rsidRPr="00453F38" w:rsidRDefault="00425D7C" w:rsidP="00115A30">
            <w:pPr>
              <w:keepNext/>
              <w:keepLines/>
              <w:rPr>
                <w:rFonts w:ascii="Tahoma" w:hAnsi="Tahoma" w:cs="Tahoma"/>
                <w:sz w:val="8"/>
                <w:szCs w:val="18"/>
              </w:rPr>
            </w:pPr>
          </w:p>
          <w:p w14:paraId="1C18B793" w14:textId="77777777" w:rsidR="00425D7C" w:rsidRPr="00453F38" w:rsidRDefault="00425D7C" w:rsidP="00115A30">
            <w:pPr>
              <w:keepNext/>
              <w:keepLines/>
              <w:spacing w:line="276" w:lineRule="auto"/>
              <w:rPr>
                <w:rFonts w:ascii="Tahoma" w:hAnsi="Tahoma" w:cs="Tahoma"/>
                <w:i/>
                <w:sz w:val="10"/>
                <w:szCs w:val="18"/>
              </w:rPr>
            </w:pPr>
          </w:p>
          <w:p w14:paraId="7B474828" w14:textId="77777777" w:rsidR="00425D7C" w:rsidRPr="00453F38" w:rsidRDefault="00425D7C" w:rsidP="00115A30">
            <w:pPr>
              <w:keepNext/>
              <w:keepLines/>
              <w:spacing w:line="276" w:lineRule="auto"/>
              <w:jc w:val="both"/>
              <w:rPr>
                <w:rFonts w:ascii="Tahoma" w:hAnsi="Tahoma" w:cs="Tahoma"/>
                <w:sz w:val="18"/>
                <w:szCs w:val="18"/>
              </w:rPr>
            </w:pPr>
            <w:r w:rsidRPr="00453F38">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8A82ADA" w14:textId="77777777" w:rsidR="00425D7C" w:rsidRPr="00453F38" w:rsidRDefault="00425D7C" w:rsidP="00115A30">
            <w:pPr>
              <w:keepNext/>
              <w:keepLines/>
              <w:spacing w:line="276" w:lineRule="auto"/>
              <w:jc w:val="center"/>
              <w:rPr>
                <w:rFonts w:ascii="Tahoma" w:hAnsi="Tahoma" w:cs="Tahoma"/>
                <w:sz w:val="18"/>
                <w:szCs w:val="18"/>
              </w:rPr>
            </w:pPr>
            <w:r w:rsidRPr="00453F38">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6680E501" w14:textId="77777777" w:rsidR="00425D7C" w:rsidRPr="00453F38" w:rsidRDefault="00425D7C" w:rsidP="00115A30">
            <w:pPr>
              <w:keepNext/>
              <w:keepLines/>
              <w:spacing w:line="276" w:lineRule="auto"/>
              <w:jc w:val="center"/>
              <w:rPr>
                <w:rFonts w:ascii="Tahoma" w:hAnsi="Tahoma" w:cs="Tahoma"/>
                <w:sz w:val="18"/>
                <w:szCs w:val="18"/>
              </w:rPr>
            </w:pPr>
            <w:r w:rsidRPr="00453F38">
              <w:rPr>
                <w:rFonts w:ascii="Tahoma" w:hAnsi="Tahoma" w:cs="Tahoma"/>
                <w:sz w:val="18"/>
                <w:szCs w:val="18"/>
              </w:rPr>
              <w:t>EMŠO</w:t>
            </w:r>
          </w:p>
        </w:tc>
      </w:tr>
      <w:tr w:rsidR="00425D7C" w:rsidRPr="00453F38" w14:paraId="68D30A10" w14:textId="77777777" w:rsidTr="00115A30">
        <w:trPr>
          <w:trHeight w:val="1457"/>
          <w:jc w:val="center"/>
        </w:trPr>
        <w:tc>
          <w:tcPr>
            <w:tcW w:w="3827" w:type="dxa"/>
            <w:vMerge/>
            <w:tcBorders>
              <w:left w:val="single" w:sz="4" w:space="0" w:color="auto"/>
              <w:bottom w:val="single" w:sz="4" w:space="0" w:color="auto"/>
              <w:right w:val="single" w:sz="4" w:space="0" w:color="auto"/>
            </w:tcBorders>
            <w:vAlign w:val="center"/>
          </w:tcPr>
          <w:p w14:paraId="5EA1CC13" w14:textId="77777777" w:rsidR="00425D7C" w:rsidRPr="00453F38" w:rsidRDefault="00425D7C" w:rsidP="00115A30">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01EE1ED" w14:textId="77777777" w:rsidR="00425D7C" w:rsidRPr="00453F38" w:rsidRDefault="00425D7C" w:rsidP="00115A30">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BCDFF97" w14:textId="77777777" w:rsidR="00425D7C" w:rsidRPr="00453F38" w:rsidRDefault="00425D7C" w:rsidP="00115A30">
            <w:pPr>
              <w:keepNext/>
              <w:keepLines/>
              <w:spacing w:line="276" w:lineRule="auto"/>
              <w:rPr>
                <w:rFonts w:ascii="Tahoma" w:hAnsi="Tahoma" w:cs="Tahoma"/>
                <w:sz w:val="18"/>
                <w:szCs w:val="18"/>
              </w:rPr>
            </w:pPr>
          </w:p>
        </w:tc>
      </w:tr>
    </w:tbl>
    <w:p w14:paraId="3CCC6572" w14:textId="77777777" w:rsidR="00425D7C" w:rsidRDefault="00425D7C" w:rsidP="00425D7C">
      <w:pPr>
        <w:keepNext/>
        <w:keepLines/>
        <w:tabs>
          <w:tab w:val="left" w:pos="567"/>
          <w:tab w:val="left" w:pos="851"/>
          <w:tab w:val="left" w:pos="993"/>
        </w:tabs>
        <w:jc w:val="both"/>
        <w:rPr>
          <w:rFonts w:ascii="Tahoma" w:hAnsi="Tahoma" w:cs="Tahoma"/>
          <w:lang w:eastAsia="ar-SA"/>
        </w:rPr>
      </w:pPr>
    </w:p>
    <w:p w14:paraId="6AEAAE3A" w14:textId="3F230039" w:rsidR="00425D7C" w:rsidRPr="00453F38" w:rsidRDefault="00425D7C" w:rsidP="00425D7C">
      <w:pPr>
        <w:keepNext/>
        <w:keepLines/>
        <w:tabs>
          <w:tab w:val="left" w:pos="567"/>
          <w:tab w:val="left" w:pos="851"/>
          <w:tab w:val="left" w:pos="993"/>
        </w:tabs>
        <w:jc w:val="both"/>
        <w:rPr>
          <w:rFonts w:ascii="Tahoma" w:hAnsi="Tahoma" w:cs="Tahoma"/>
          <w:lang w:eastAsia="ar-SA"/>
        </w:rPr>
      </w:pPr>
      <w:r w:rsidRPr="00453F38">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482AD8A9" w14:textId="77777777" w:rsidR="00425D7C" w:rsidRPr="00453F38" w:rsidRDefault="00425D7C" w:rsidP="00425D7C">
      <w:pPr>
        <w:keepNext/>
        <w:keepLines/>
        <w:tabs>
          <w:tab w:val="left" w:pos="567"/>
          <w:tab w:val="left" w:pos="851"/>
          <w:tab w:val="left" w:pos="993"/>
        </w:tabs>
        <w:jc w:val="both"/>
        <w:rPr>
          <w:rFonts w:ascii="Tahoma" w:hAnsi="Tahoma" w:cs="Tahoma"/>
          <w:lang w:eastAsia="ar-SA"/>
        </w:rPr>
      </w:pPr>
    </w:p>
    <w:p w14:paraId="2EC6B352" w14:textId="77777777" w:rsidR="00425D7C" w:rsidRPr="00453F38" w:rsidRDefault="00425D7C" w:rsidP="00425D7C">
      <w:pPr>
        <w:keepNext/>
        <w:keepLines/>
        <w:tabs>
          <w:tab w:val="left" w:pos="5400"/>
        </w:tabs>
        <w:rPr>
          <w:rFonts w:ascii="Tahoma" w:hAnsi="Tahoma" w:cs="Tahoma"/>
        </w:rPr>
      </w:pPr>
      <w:r w:rsidRPr="00453F38">
        <w:rPr>
          <w:rFonts w:ascii="Tahoma" w:hAnsi="Tahoma" w:cs="Tahoma"/>
        </w:rPr>
        <w:t>Datum: ___________________</w:t>
      </w:r>
      <w:r w:rsidRPr="00453F38">
        <w:rPr>
          <w:rFonts w:ascii="Tahoma" w:hAnsi="Tahoma" w:cs="Tahoma"/>
        </w:rPr>
        <w:tab/>
      </w:r>
    </w:p>
    <w:p w14:paraId="17DA2829" w14:textId="77777777" w:rsidR="00425D7C" w:rsidRPr="00453F38" w:rsidRDefault="00425D7C" w:rsidP="00425D7C">
      <w:pPr>
        <w:keepNext/>
        <w:keepLines/>
        <w:tabs>
          <w:tab w:val="left" w:pos="5400"/>
        </w:tabs>
        <w:rPr>
          <w:rFonts w:ascii="Tahoma" w:hAnsi="Tahoma" w:cs="Tahoma"/>
          <w:sz w:val="16"/>
        </w:rPr>
      </w:pPr>
    </w:p>
    <w:p w14:paraId="2743586E" w14:textId="77777777" w:rsidR="00425D7C" w:rsidRPr="00453F38" w:rsidRDefault="00425D7C" w:rsidP="00425D7C">
      <w:pPr>
        <w:keepNext/>
        <w:keepLines/>
        <w:tabs>
          <w:tab w:val="left" w:pos="5400"/>
        </w:tabs>
        <w:rPr>
          <w:rFonts w:ascii="Tahoma" w:hAnsi="Tahoma" w:cs="Tahoma"/>
        </w:rPr>
      </w:pPr>
    </w:p>
    <w:p w14:paraId="5DA43BE4" w14:textId="77777777" w:rsidR="00425D7C" w:rsidRPr="00453F38" w:rsidRDefault="00425D7C" w:rsidP="00425D7C">
      <w:pPr>
        <w:keepNext/>
        <w:keepLines/>
        <w:tabs>
          <w:tab w:val="left" w:pos="5400"/>
        </w:tabs>
        <w:rPr>
          <w:rFonts w:ascii="Tahoma" w:hAnsi="Tahoma" w:cs="Tahoma"/>
        </w:rPr>
      </w:pPr>
      <w:r w:rsidRPr="00453F38">
        <w:rPr>
          <w:rFonts w:ascii="Tahoma" w:hAnsi="Tahoma" w:cs="Tahoma"/>
        </w:rPr>
        <w:t xml:space="preserve">Podpis odgovorne osebe ponudnika: </w:t>
      </w:r>
      <w:r w:rsidRPr="00453F38">
        <w:rPr>
          <w:rFonts w:ascii="Tahoma" w:hAnsi="Tahoma" w:cs="Tahoma"/>
        </w:rPr>
        <w:tab/>
      </w:r>
      <w:r w:rsidRPr="00453F38">
        <w:rPr>
          <w:rFonts w:ascii="Tahoma" w:hAnsi="Tahoma" w:cs="Tahoma"/>
        </w:rPr>
        <w:tab/>
        <w:t>Podpis odgovorne osebe subjekta:</w:t>
      </w:r>
    </w:p>
    <w:p w14:paraId="009A820F" w14:textId="77777777" w:rsidR="00425D7C" w:rsidRPr="00453F38" w:rsidRDefault="00425D7C" w:rsidP="00425D7C">
      <w:pPr>
        <w:keepNext/>
        <w:keepLines/>
        <w:tabs>
          <w:tab w:val="left" w:pos="5400"/>
        </w:tabs>
        <w:rPr>
          <w:rFonts w:ascii="Tahoma" w:hAnsi="Tahoma" w:cs="Tahoma"/>
        </w:rPr>
      </w:pPr>
    </w:p>
    <w:p w14:paraId="427C1FF6" w14:textId="77777777" w:rsidR="00425D7C" w:rsidRPr="00453F38" w:rsidRDefault="00425D7C" w:rsidP="00425D7C">
      <w:pPr>
        <w:keepNext/>
        <w:keepLines/>
        <w:rPr>
          <w:rFonts w:ascii="Tahoma" w:hAnsi="Tahoma" w:cs="Tahoma"/>
        </w:rPr>
      </w:pPr>
      <w:r w:rsidRPr="00453F38">
        <w:rPr>
          <w:rFonts w:ascii="Tahoma" w:hAnsi="Tahoma" w:cs="Tahoma"/>
        </w:rPr>
        <w:t>_______________________________</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_______________________________</w:t>
      </w:r>
    </w:p>
    <w:p w14:paraId="2EE30825" w14:textId="77777777" w:rsidR="00425D7C" w:rsidRPr="00453F38" w:rsidRDefault="00425D7C" w:rsidP="00425D7C">
      <w:pPr>
        <w:keepNext/>
        <w:keepLines/>
        <w:tabs>
          <w:tab w:val="left" w:pos="284"/>
        </w:tabs>
        <w:jc w:val="both"/>
        <w:rPr>
          <w:rFonts w:ascii="Tahoma" w:hAnsi="Tahoma" w:cs="Tahoma"/>
          <w:b/>
          <w:sz w:val="12"/>
        </w:rPr>
      </w:pPr>
      <w:r w:rsidRPr="00453F38">
        <w:rPr>
          <w:rFonts w:ascii="Tahoma" w:hAnsi="Tahoma" w:cs="Tahoma"/>
          <w:b/>
        </w:rPr>
        <w:tab/>
      </w:r>
      <w:r w:rsidRPr="00453F38">
        <w:rPr>
          <w:rFonts w:ascii="Tahoma" w:hAnsi="Tahoma" w:cs="Tahoma"/>
          <w:b/>
        </w:rPr>
        <w:tab/>
        <w:t xml:space="preserve">   </w:t>
      </w:r>
    </w:p>
    <w:p w14:paraId="56BC4856" w14:textId="77777777" w:rsidR="00425D7C" w:rsidRPr="00453F38" w:rsidRDefault="00425D7C" w:rsidP="00425D7C">
      <w:pPr>
        <w:keepNext/>
        <w:keepLines/>
        <w:tabs>
          <w:tab w:val="left" w:pos="284"/>
        </w:tabs>
        <w:rPr>
          <w:rFonts w:ascii="Tahoma" w:hAnsi="Tahoma" w:cs="Tahoma"/>
          <w:b/>
        </w:rPr>
      </w:pPr>
      <w:r w:rsidRPr="00453F38">
        <w:rPr>
          <w:rFonts w:ascii="Tahoma" w:hAnsi="Tahoma" w:cs="Tahoma"/>
        </w:rPr>
        <w:tab/>
      </w:r>
      <w:r w:rsidRPr="00453F38">
        <w:rPr>
          <w:rFonts w:ascii="Tahoma" w:hAnsi="Tahoma" w:cs="Tahoma"/>
        </w:rPr>
        <w:tab/>
      </w:r>
      <w:r w:rsidRPr="00453F38">
        <w:rPr>
          <w:rFonts w:ascii="Tahoma" w:hAnsi="Tahoma" w:cs="Tahoma"/>
        </w:rPr>
        <w:tab/>
        <w:t xml:space="preserve">Žig: </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 xml:space="preserve"> Žig:</w:t>
      </w:r>
    </w:p>
    <w:p w14:paraId="102FDD5E" w14:textId="77777777" w:rsidR="00425D7C" w:rsidRPr="00453F38" w:rsidRDefault="00425D7C" w:rsidP="00425D7C">
      <w:pPr>
        <w:keepNext/>
        <w:keepLines/>
        <w:tabs>
          <w:tab w:val="left" w:pos="567"/>
          <w:tab w:val="left" w:pos="851"/>
          <w:tab w:val="left" w:pos="993"/>
        </w:tabs>
        <w:suppressAutoHyphens/>
        <w:jc w:val="both"/>
        <w:rPr>
          <w:rFonts w:ascii="Tahoma" w:hAnsi="Tahoma" w:cs="Tahoma"/>
          <w:b/>
          <w:i/>
          <w:sz w:val="18"/>
          <w:szCs w:val="18"/>
          <w:lang w:eastAsia="ar-SA"/>
        </w:rPr>
      </w:pPr>
    </w:p>
    <w:p w14:paraId="174C15A0" w14:textId="77777777" w:rsidR="00425D7C" w:rsidRPr="00453F38" w:rsidRDefault="00425D7C" w:rsidP="00425D7C">
      <w:pPr>
        <w:keepNext/>
        <w:keepLines/>
        <w:spacing w:after="60"/>
        <w:jc w:val="both"/>
        <w:rPr>
          <w:rFonts w:ascii="Tahoma" w:hAnsi="Tahoma" w:cs="Tahoma"/>
          <w:b/>
          <w:i/>
          <w:sz w:val="18"/>
          <w:szCs w:val="18"/>
          <w:u w:val="single"/>
        </w:rPr>
      </w:pPr>
      <w:r w:rsidRPr="00453F38">
        <w:rPr>
          <w:rFonts w:ascii="Tahoma" w:hAnsi="Tahoma" w:cs="Tahoma"/>
          <w:b/>
          <w:i/>
          <w:sz w:val="18"/>
          <w:szCs w:val="18"/>
          <w:u w:val="single"/>
        </w:rPr>
        <w:t xml:space="preserve">Navodilo: </w:t>
      </w:r>
    </w:p>
    <w:p w14:paraId="5CE6509F" w14:textId="77777777" w:rsidR="00425D7C" w:rsidRPr="00453F38" w:rsidRDefault="00425D7C" w:rsidP="00425D7C">
      <w:pPr>
        <w:keepNext/>
        <w:keepLines/>
        <w:jc w:val="both"/>
        <w:rPr>
          <w:rFonts w:ascii="Tahoma" w:hAnsi="Tahoma" w:cs="Tahoma"/>
          <w:i/>
          <w:sz w:val="18"/>
          <w:u w:val="single"/>
        </w:rPr>
      </w:pPr>
      <w:r w:rsidRPr="00453F38">
        <w:rPr>
          <w:rFonts w:ascii="Tahoma" w:hAnsi="Tahoma" w:cs="Tahoma"/>
          <w:i/>
          <w:sz w:val="18"/>
          <w:u w:val="single"/>
        </w:rPr>
        <w:t>V primeru, da ponudnik ne bo uporabil zmogljivost drugih subjektov za izvedbo javnega naročila,</w:t>
      </w:r>
      <w:r w:rsidRPr="00453F38">
        <w:rPr>
          <w:rFonts w:ascii="Tahoma" w:hAnsi="Tahoma" w:cs="Tahoma"/>
          <w:i/>
          <w:iCs/>
          <w:sz w:val="18"/>
          <w:szCs w:val="22"/>
          <w:u w:val="single"/>
        </w:rPr>
        <w:t xml:space="preserve"> </w:t>
      </w:r>
      <w:r w:rsidRPr="00453F38">
        <w:rPr>
          <w:rFonts w:ascii="Tahoma" w:hAnsi="Tahoma" w:cs="Tahoma"/>
          <w:i/>
          <w:iCs/>
          <w:sz w:val="18"/>
          <w:u w:val="single"/>
        </w:rPr>
        <w:t>obrazca ni potrebno izpolniti.</w:t>
      </w:r>
    </w:p>
    <w:p w14:paraId="0AAFD821" w14:textId="77777777" w:rsidR="00425D7C" w:rsidRPr="00453F38" w:rsidRDefault="00425D7C" w:rsidP="00425D7C">
      <w:pPr>
        <w:keepNext/>
        <w:keepLines/>
        <w:tabs>
          <w:tab w:val="left" w:pos="567"/>
          <w:tab w:val="left" w:pos="851"/>
          <w:tab w:val="left" w:pos="993"/>
        </w:tabs>
        <w:suppressAutoHyphens/>
        <w:jc w:val="both"/>
        <w:rPr>
          <w:rFonts w:ascii="Tahoma" w:hAnsi="Tahoma" w:cs="Tahoma"/>
          <w:b/>
          <w:i/>
          <w:sz w:val="22"/>
          <w:szCs w:val="18"/>
          <w:lang w:eastAsia="ar-SA"/>
        </w:rPr>
      </w:pPr>
    </w:p>
    <w:p w14:paraId="170320D7" w14:textId="77777777" w:rsidR="00425D7C" w:rsidRPr="00453F38" w:rsidRDefault="00425D7C" w:rsidP="00425D7C">
      <w:pPr>
        <w:keepNext/>
        <w:keepLines/>
        <w:spacing w:after="60"/>
        <w:jc w:val="both"/>
        <w:rPr>
          <w:rFonts w:ascii="Tahoma" w:hAnsi="Tahoma" w:cs="Tahoma"/>
          <w:b/>
          <w:i/>
          <w:sz w:val="18"/>
          <w:szCs w:val="18"/>
          <w:u w:val="single"/>
        </w:rPr>
      </w:pPr>
      <w:r w:rsidRPr="00453F38">
        <w:rPr>
          <w:rFonts w:ascii="Tahoma" w:hAnsi="Tahoma" w:cs="Tahoma"/>
          <w:b/>
          <w:i/>
          <w:sz w:val="18"/>
          <w:szCs w:val="18"/>
          <w:u w:val="single"/>
        </w:rPr>
        <w:t xml:space="preserve">Opomba: </w:t>
      </w:r>
    </w:p>
    <w:p w14:paraId="6E0F8A15" w14:textId="77777777" w:rsidR="00425D7C" w:rsidRPr="00453F38" w:rsidRDefault="00425D7C" w:rsidP="00425D7C">
      <w:pPr>
        <w:keepNext/>
        <w:keepLines/>
        <w:jc w:val="both"/>
        <w:rPr>
          <w:rFonts w:ascii="Tahoma" w:hAnsi="Tahoma" w:cs="Tahoma"/>
          <w:i/>
          <w:sz w:val="18"/>
        </w:rPr>
      </w:pPr>
      <w:r w:rsidRPr="00453F38">
        <w:rPr>
          <w:rFonts w:ascii="Tahoma" w:hAnsi="Tahoma" w:cs="Tahoma"/>
          <w:i/>
          <w:sz w:val="18"/>
        </w:rPr>
        <w:t>Obrazec se po potrebi kopira!</w:t>
      </w:r>
    </w:p>
    <w:p w14:paraId="65312763" w14:textId="77777777" w:rsidR="00425D7C" w:rsidRPr="00453F38" w:rsidRDefault="00425D7C" w:rsidP="00425D7C">
      <w:pPr>
        <w:keepNext/>
        <w:keepLines/>
        <w:jc w:val="both"/>
        <w:rPr>
          <w:rFonts w:ascii="Tahoma" w:hAnsi="Tahoma" w:cs="Tahoma"/>
          <w:i/>
          <w:sz w:val="18"/>
        </w:rPr>
      </w:pPr>
    </w:p>
    <w:p w14:paraId="29C0E033" w14:textId="77777777" w:rsidR="00425D7C" w:rsidRPr="00495F77" w:rsidRDefault="00425D7C" w:rsidP="00425D7C">
      <w:pPr>
        <w:keepNext/>
        <w:keepLines/>
        <w:tabs>
          <w:tab w:val="left" w:pos="284"/>
        </w:tabs>
        <w:contextualSpacing/>
        <w:jc w:val="both"/>
        <w:rPr>
          <w:rFonts w:ascii="Tahoma" w:hAnsi="Tahoma" w:cs="Tahoma"/>
          <w:b/>
          <w:sz w:val="18"/>
        </w:rPr>
      </w:pPr>
      <w:bookmarkStart w:id="26" w:name="_Hlk198896510"/>
      <w:r w:rsidRPr="00453F38">
        <w:rPr>
          <w:rFonts w:ascii="Tahoma" w:hAnsi="Tahoma" w:cs="Tahoma"/>
          <w:i/>
          <w:sz w:val="18"/>
        </w:rPr>
        <w:t xml:space="preserve">Gospodarski </w:t>
      </w:r>
      <w:r w:rsidRPr="00453F38">
        <w:rPr>
          <w:rFonts w:ascii="Tahoma" w:hAnsi="Tahoma" w:cs="Tahoma"/>
          <w:sz w:val="18"/>
        </w:rPr>
        <w:t>subjekt obrazec</w:t>
      </w:r>
      <w:r w:rsidRPr="00453F38">
        <w:rPr>
          <w:rFonts w:ascii="Tahoma" w:hAnsi="Tahoma" w:cs="Tahoma"/>
          <w:b/>
          <w:sz w:val="18"/>
        </w:rPr>
        <w:t xml:space="preserve"> </w:t>
      </w:r>
      <w:r w:rsidRPr="00453F38">
        <w:rPr>
          <w:rFonts w:ascii="Tahoma" w:hAnsi="Tahoma" w:cs="Tahoma"/>
          <w:sz w:val="18"/>
        </w:rPr>
        <w:t>v okviru sistema e-JN</w:t>
      </w:r>
      <w:r w:rsidRPr="00453F38">
        <w:rPr>
          <w:rFonts w:ascii="Tahoma" w:hAnsi="Tahoma" w:cs="Tahoma"/>
          <w:b/>
          <w:sz w:val="18"/>
        </w:rPr>
        <w:t xml:space="preserve"> naloži v Razdelek »DOKUMENTI«, del »Ostale priloge«!!!</w:t>
      </w:r>
    </w:p>
    <w:bookmarkEnd w:id="26"/>
    <w:p w14:paraId="24031110" w14:textId="24B26815" w:rsidR="00D23F1E" w:rsidRDefault="00D23F1E" w:rsidP="00036CF6">
      <w:pPr>
        <w:keepNext/>
        <w:keepLines/>
        <w:rPr>
          <w:rFonts w:ascii="Tahoma" w:hAnsi="Tahoma" w:cs="Tahoma"/>
          <w:b/>
          <w:i/>
          <w:noProof/>
          <w:u w:val="single"/>
        </w:rPr>
      </w:pPr>
    </w:p>
    <w:p w14:paraId="6B4FBC3A" w14:textId="3F3E61E8" w:rsidR="00D23F1E" w:rsidRDefault="00D23F1E" w:rsidP="00036CF6">
      <w:pPr>
        <w:keepNext/>
        <w:keepLines/>
        <w:rPr>
          <w:rFonts w:ascii="Tahoma" w:hAnsi="Tahoma" w:cs="Tahoma"/>
          <w:b/>
          <w:i/>
          <w:noProof/>
          <w:u w:val="single"/>
        </w:rPr>
      </w:pPr>
    </w:p>
    <w:p w14:paraId="573EDA38" w14:textId="17DEA27B" w:rsidR="00D452B2" w:rsidRDefault="00D452B2" w:rsidP="00036CF6">
      <w:pPr>
        <w:keepNext/>
        <w:keepLines/>
        <w:rPr>
          <w:rFonts w:ascii="Tahoma" w:hAnsi="Tahoma" w:cs="Tahoma"/>
          <w:b/>
          <w:i/>
          <w:noProof/>
          <w:u w:val="single"/>
        </w:rPr>
      </w:pPr>
    </w:p>
    <w:p w14:paraId="530C0AFF" w14:textId="77777777" w:rsidR="00E05324" w:rsidRDefault="00E05324" w:rsidP="00036CF6">
      <w:pPr>
        <w:keepNext/>
        <w:keepLines/>
        <w:rPr>
          <w:rFonts w:ascii="Tahoma" w:hAnsi="Tahoma" w:cs="Tahoma"/>
          <w:b/>
          <w:i/>
          <w:noProof/>
          <w:u w:val="single"/>
        </w:rPr>
      </w:pPr>
    </w:p>
    <w:p w14:paraId="0B01B67F" w14:textId="2C2E0373" w:rsidR="00D23F1E" w:rsidRDefault="00D23F1E" w:rsidP="00036CF6">
      <w:pPr>
        <w:keepNext/>
        <w:keepLines/>
        <w:rPr>
          <w:rFonts w:ascii="Tahoma" w:hAnsi="Tahoma" w:cs="Tahoma"/>
          <w:b/>
          <w:i/>
          <w:noProof/>
          <w:u w:val="single"/>
        </w:rPr>
      </w:pPr>
    </w:p>
    <w:p w14:paraId="7C472EC9" w14:textId="51DAD752" w:rsidR="00425D7C" w:rsidRDefault="00425D7C" w:rsidP="00036CF6">
      <w:pPr>
        <w:keepNext/>
        <w:keepLines/>
        <w:rPr>
          <w:rFonts w:ascii="Tahoma" w:hAnsi="Tahoma" w:cs="Tahoma"/>
          <w:b/>
          <w:i/>
          <w:noProof/>
          <w:u w:val="single"/>
        </w:rPr>
      </w:pPr>
    </w:p>
    <w:p w14:paraId="538339D5" w14:textId="6C4E806F" w:rsidR="00425D7C" w:rsidRDefault="00425D7C" w:rsidP="00036CF6">
      <w:pPr>
        <w:keepNext/>
        <w:keepLines/>
        <w:rPr>
          <w:rFonts w:ascii="Tahoma" w:hAnsi="Tahoma" w:cs="Tahoma"/>
          <w:b/>
          <w:i/>
          <w:noProof/>
          <w:u w:val="single"/>
        </w:rPr>
      </w:pPr>
    </w:p>
    <w:p w14:paraId="1AA21D49" w14:textId="584A2FD7" w:rsidR="00425D7C" w:rsidRDefault="00425D7C" w:rsidP="00036CF6">
      <w:pPr>
        <w:keepNext/>
        <w:keepLines/>
        <w:rPr>
          <w:rFonts w:ascii="Tahoma" w:hAnsi="Tahoma" w:cs="Tahoma"/>
          <w:b/>
          <w:i/>
          <w:noProof/>
          <w:u w:val="single"/>
        </w:rPr>
      </w:pPr>
    </w:p>
    <w:p w14:paraId="311A3F65" w14:textId="15F41EAB" w:rsidR="00425D7C" w:rsidRDefault="00425D7C" w:rsidP="00036CF6">
      <w:pPr>
        <w:keepNext/>
        <w:keepLines/>
        <w:rPr>
          <w:rFonts w:ascii="Tahoma" w:hAnsi="Tahoma" w:cs="Tahoma"/>
          <w:b/>
          <w:i/>
          <w:noProof/>
          <w:u w:val="single"/>
        </w:rPr>
      </w:pPr>
    </w:p>
    <w:p w14:paraId="51493F24" w14:textId="77777777" w:rsidR="00C9342F" w:rsidRDefault="00C9342F" w:rsidP="00036CF6">
      <w:pPr>
        <w:keepNext/>
        <w:keepLines/>
        <w:rPr>
          <w:rFonts w:ascii="Tahoma" w:hAnsi="Tahoma" w:cs="Tahoma"/>
          <w:b/>
          <w:i/>
          <w:noProof/>
          <w:u w:val="single"/>
        </w:rPr>
      </w:pPr>
    </w:p>
    <w:p w14:paraId="0A483C4A" w14:textId="77777777" w:rsidR="00425D7C" w:rsidRDefault="00425D7C" w:rsidP="00036CF6">
      <w:pPr>
        <w:keepNext/>
        <w:keepLines/>
        <w:rPr>
          <w:rFonts w:ascii="Tahoma" w:hAnsi="Tahoma" w:cs="Tahoma"/>
          <w:b/>
          <w:i/>
          <w:noProof/>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425D7C" w:rsidRPr="00453F38" w14:paraId="3FEADD3D" w14:textId="77777777" w:rsidTr="00CB44C1">
        <w:trPr>
          <w:trHeight w:val="284"/>
        </w:trPr>
        <w:tc>
          <w:tcPr>
            <w:tcW w:w="599" w:type="dxa"/>
            <w:tcBorders>
              <w:top w:val="single" w:sz="4" w:space="0" w:color="auto"/>
              <w:left w:val="single" w:sz="4" w:space="0" w:color="auto"/>
              <w:bottom w:val="single" w:sz="4" w:space="0" w:color="auto"/>
              <w:right w:val="nil"/>
            </w:tcBorders>
          </w:tcPr>
          <w:p w14:paraId="28BAB893" w14:textId="77777777" w:rsidR="00425D7C" w:rsidRPr="00495F77" w:rsidRDefault="00425D7C" w:rsidP="00115A30">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1E47B499" w14:textId="7A4EB98B" w:rsidR="00425D7C" w:rsidRPr="00453F38" w:rsidRDefault="00425D7C" w:rsidP="006A5130">
            <w:pPr>
              <w:keepNext/>
              <w:keepLines/>
              <w:rPr>
                <w:rFonts w:ascii="Tahoma" w:hAnsi="Tahoma" w:cs="Tahoma"/>
              </w:rPr>
            </w:pPr>
            <w:r>
              <w:rPr>
                <w:rFonts w:ascii="Tahoma" w:hAnsi="Tahoma" w:cs="Tahoma"/>
              </w:rPr>
              <w:t>SEZNAM REFERENC</w:t>
            </w:r>
            <w:r w:rsidRPr="00453F38">
              <w:rPr>
                <w:rFonts w:ascii="Tahoma" w:hAnsi="Tahoma" w:cs="Tahoma"/>
              </w:rPr>
              <w:t xml:space="preserve">  </w:t>
            </w:r>
          </w:p>
        </w:tc>
        <w:tc>
          <w:tcPr>
            <w:tcW w:w="912" w:type="dxa"/>
            <w:tcBorders>
              <w:top w:val="single" w:sz="4" w:space="0" w:color="auto"/>
              <w:left w:val="single" w:sz="4" w:space="0" w:color="auto"/>
              <w:bottom w:val="single" w:sz="4" w:space="0" w:color="auto"/>
              <w:right w:val="nil"/>
            </w:tcBorders>
          </w:tcPr>
          <w:p w14:paraId="3FE81937" w14:textId="77777777" w:rsidR="00425D7C" w:rsidRPr="00453F38" w:rsidRDefault="00425D7C" w:rsidP="00CB44C1">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461C1F55" w14:textId="2F2BC735" w:rsidR="00425D7C" w:rsidRPr="00453F38" w:rsidRDefault="00425D7C" w:rsidP="006A5130">
            <w:pPr>
              <w:keepNext/>
              <w:keepLines/>
              <w:jc w:val="right"/>
              <w:rPr>
                <w:rFonts w:ascii="Tahoma" w:hAnsi="Tahoma" w:cs="Tahoma"/>
                <w:b/>
                <w:iCs/>
              </w:rPr>
            </w:pPr>
            <w:r>
              <w:rPr>
                <w:rFonts w:ascii="Tahoma" w:hAnsi="Tahoma" w:cs="Tahoma"/>
                <w:b/>
                <w:iCs/>
              </w:rPr>
              <w:t>7</w:t>
            </w:r>
          </w:p>
        </w:tc>
      </w:tr>
    </w:tbl>
    <w:p w14:paraId="2168E6D4" w14:textId="77777777" w:rsidR="00425D7C" w:rsidRPr="00036CF6" w:rsidRDefault="00425D7C" w:rsidP="003E7FA2">
      <w:pPr>
        <w:keepNext/>
        <w:keepLines/>
        <w:jc w:val="both"/>
        <w:rPr>
          <w:rFonts w:ascii="Tahoma" w:hAnsi="Tahoma" w:cs="Tahoma"/>
          <w:bCs/>
          <w:i/>
          <w:noProof/>
        </w:rPr>
      </w:pPr>
    </w:p>
    <w:p w14:paraId="28CB0EA1" w14:textId="753F3D6A" w:rsidR="003E7FA2" w:rsidRPr="00036CF6" w:rsidRDefault="002D0609" w:rsidP="003E7FA2">
      <w:pPr>
        <w:keepNext/>
        <w:keepLines/>
        <w:jc w:val="both"/>
        <w:rPr>
          <w:rFonts w:ascii="Tahoma" w:hAnsi="Tahoma" w:cs="Tahoma"/>
          <w:bCs/>
          <w:i/>
          <w:noProof/>
        </w:rPr>
      </w:pPr>
      <w:bookmarkStart w:id="27" w:name="_Hlk198820411"/>
      <w:r>
        <w:rPr>
          <w:rFonts w:ascii="Tahoma" w:hAnsi="Tahoma" w:cs="Tahoma"/>
          <w:b/>
        </w:rPr>
        <w:t>LPT-211/25</w:t>
      </w:r>
      <w:r w:rsidR="003E7FA2" w:rsidRPr="00036CF6">
        <w:rPr>
          <w:rFonts w:ascii="Tahoma" w:hAnsi="Tahoma" w:cs="Tahoma"/>
          <w:b/>
        </w:rPr>
        <w:t xml:space="preserve"> Vzdrževanje </w:t>
      </w:r>
      <w:r w:rsidR="00425D7C" w:rsidRPr="00036CF6">
        <w:rPr>
          <w:rFonts w:ascii="Tahoma" w:hAnsi="Tahoma" w:cs="Tahoma"/>
          <w:b/>
        </w:rPr>
        <w:t>SPRINKLER</w:t>
      </w:r>
      <w:r w:rsidR="003E7FA2" w:rsidRPr="00036CF6">
        <w:rPr>
          <w:rFonts w:ascii="Tahoma" w:hAnsi="Tahoma" w:cs="Tahoma"/>
          <w:b/>
        </w:rPr>
        <w:t xml:space="preserve"> sistemov v PH Kongresni trg in ŠRC Stožice za obdobje 48 mesecev  </w:t>
      </w:r>
    </w:p>
    <w:bookmarkEnd w:id="27"/>
    <w:p w14:paraId="10FD0F6E" w14:textId="77777777" w:rsidR="003E7FA2" w:rsidRPr="00036CF6" w:rsidRDefault="003E7FA2" w:rsidP="003E7FA2">
      <w:pPr>
        <w:keepNext/>
        <w:keepLines/>
        <w:jc w:val="right"/>
        <w:rPr>
          <w:rFonts w:ascii="Tahoma" w:hAnsi="Tahoma" w:cs="Tahoma"/>
          <w:i/>
        </w:rPr>
      </w:pPr>
      <w:r w:rsidRPr="00036CF6">
        <w:rPr>
          <w:rFonts w:ascii="Tahoma" w:hAnsi="Tahoma" w:cs="Tahoma"/>
          <w:i/>
        </w:rPr>
        <w:t>……/……</w:t>
      </w:r>
    </w:p>
    <w:p w14:paraId="5745B9BD" w14:textId="77777777" w:rsidR="003E7FA2" w:rsidRPr="00036CF6" w:rsidRDefault="003E7FA2" w:rsidP="003E7FA2">
      <w:pPr>
        <w:keepNext/>
        <w:keepLines/>
        <w:jc w:val="right"/>
        <w:rPr>
          <w:rFonts w:ascii="Tahoma" w:hAnsi="Tahoma" w:cs="Tahoma"/>
          <w:i/>
        </w:rPr>
      </w:pPr>
      <w:r w:rsidRPr="00036CF6">
        <w:rPr>
          <w:rFonts w:ascii="Tahoma" w:hAnsi="Tahoma" w:cs="Tahoma"/>
          <w:i/>
        </w:rPr>
        <w:t>(št. izvoda / št. vseh izvodov)</w:t>
      </w:r>
    </w:p>
    <w:p w14:paraId="28F36C24" w14:textId="77777777" w:rsidR="003E7FA2" w:rsidRPr="00036CF6" w:rsidRDefault="003E7FA2" w:rsidP="003E7FA2">
      <w:pPr>
        <w:keepNext/>
        <w:keepLines/>
        <w:jc w:val="right"/>
        <w:rPr>
          <w:rFonts w:ascii="Tahoma" w:hAnsi="Tahoma" w:cs="Tahoma"/>
          <w:b/>
          <w:i/>
        </w:rPr>
      </w:pPr>
    </w:p>
    <w:p w14:paraId="1D886ACF" w14:textId="77777777" w:rsidR="003E7FA2" w:rsidRPr="00036CF6" w:rsidRDefault="003E7FA2" w:rsidP="003E7FA2">
      <w:pPr>
        <w:keepNext/>
        <w:keepLines/>
        <w:tabs>
          <w:tab w:val="left" w:pos="0"/>
        </w:tabs>
        <w:jc w:val="center"/>
        <w:rPr>
          <w:rFonts w:ascii="Tahoma" w:hAnsi="Tahoma" w:cs="Tahoma"/>
          <w:b/>
        </w:rPr>
      </w:pPr>
      <w:r w:rsidRPr="00036CF6">
        <w:rPr>
          <w:rFonts w:ascii="Tahoma" w:hAnsi="Tahoma" w:cs="Tahoma"/>
          <w:b/>
        </w:rPr>
        <w:t>Seznam referenčnih poslov ponudnika</w:t>
      </w:r>
    </w:p>
    <w:p w14:paraId="157656DA" w14:textId="77777777" w:rsidR="003E7FA2" w:rsidRPr="00036CF6" w:rsidRDefault="003E7FA2" w:rsidP="003E7FA2">
      <w:pPr>
        <w:keepNext/>
        <w:keepLines/>
        <w:tabs>
          <w:tab w:val="left" w:pos="567"/>
          <w:tab w:val="num" w:pos="851"/>
          <w:tab w:val="left" w:pos="993"/>
        </w:tabs>
        <w:rPr>
          <w:rFonts w:ascii="Tahoma" w:hAnsi="Tahoma" w:cs="Tahoma"/>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919"/>
        <w:gridCol w:w="4111"/>
        <w:gridCol w:w="3969"/>
      </w:tblGrid>
      <w:tr w:rsidR="003E7FA2" w:rsidRPr="00036CF6" w14:paraId="21F601E1" w14:textId="77777777" w:rsidTr="00062772">
        <w:trPr>
          <w:trHeight w:val="482"/>
        </w:trPr>
        <w:tc>
          <w:tcPr>
            <w:tcW w:w="496" w:type="dxa"/>
            <w:tcBorders>
              <w:top w:val="single" w:sz="2" w:space="0" w:color="auto"/>
              <w:left w:val="single" w:sz="2" w:space="0" w:color="auto"/>
              <w:bottom w:val="single" w:sz="12" w:space="0" w:color="auto"/>
              <w:right w:val="single" w:sz="2" w:space="0" w:color="auto"/>
            </w:tcBorders>
          </w:tcPr>
          <w:p w14:paraId="77EE9FE4" w14:textId="386BAB09"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Za. št.</w:t>
            </w:r>
          </w:p>
        </w:tc>
        <w:tc>
          <w:tcPr>
            <w:tcW w:w="919" w:type="dxa"/>
            <w:tcBorders>
              <w:top w:val="single" w:sz="2" w:space="0" w:color="auto"/>
              <w:left w:val="single" w:sz="2" w:space="0" w:color="auto"/>
              <w:bottom w:val="single" w:sz="12" w:space="0" w:color="auto"/>
              <w:right w:val="single" w:sz="2" w:space="0" w:color="auto"/>
            </w:tcBorders>
            <w:vAlign w:val="center"/>
          </w:tcPr>
          <w:p w14:paraId="1878DE9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Javni naročnik</w:t>
            </w:r>
          </w:p>
        </w:tc>
        <w:tc>
          <w:tcPr>
            <w:tcW w:w="4111" w:type="dxa"/>
            <w:tcBorders>
              <w:top w:val="single" w:sz="2" w:space="0" w:color="auto"/>
              <w:left w:val="single" w:sz="2" w:space="0" w:color="auto"/>
              <w:bottom w:val="single" w:sz="12" w:space="0" w:color="auto"/>
              <w:right w:val="single" w:sz="2" w:space="0" w:color="auto"/>
            </w:tcBorders>
            <w:vAlign w:val="center"/>
          </w:tcPr>
          <w:p w14:paraId="7000554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Naziv naročnika</w:t>
            </w:r>
          </w:p>
        </w:tc>
        <w:tc>
          <w:tcPr>
            <w:tcW w:w="3969" w:type="dxa"/>
            <w:tcBorders>
              <w:top w:val="single" w:sz="2" w:space="0" w:color="auto"/>
              <w:left w:val="single" w:sz="2" w:space="0" w:color="auto"/>
              <w:bottom w:val="single" w:sz="12" w:space="0" w:color="auto"/>
              <w:right w:val="single" w:sz="2" w:space="0" w:color="auto"/>
            </w:tcBorders>
            <w:vAlign w:val="center"/>
          </w:tcPr>
          <w:p w14:paraId="57D5038C"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Predmet naročila</w:t>
            </w:r>
          </w:p>
        </w:tc>
      </w:tr>
      <w:tr w:rsidR="003E7FA2" w:rsidRPr="00036CF6" w14:paraId="7A4EDFF3" w14:textId="77777777" w:rsidTr="00062772">
        <w:trPr>
          <w:trHeight w:val="780"/>
        </w:trPr>
        <w:tc>
          <w:tcPr>
            <w:tcW w:w="496" w:type="dxa"/>
            <w:tcBorders>
              <w:top w:val="nil"/>
            </w:tcBorders>
            <w:vAlign w:val="center"/>
          </w:tcPr>
          <w:p w14:paraId="75B2DD6A"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1.</w:t>
            </w:r>
          </w:p>
        </w:tc>
        <w:tc>
          <w:tcPr>
            <w:tcW w:w="919" w:type="dxa"/>
            <w:tcBorders>
              <w:top w:val="nil"/>
            </w:tcBorders>
            <w:vAlign w:val="center"/>
          </w:tcPr>
          <w:p w14:paraId="69E5330D"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18E46A31"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0DCAA5EE"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11" w:type="dxa"/>
            <w:tcBorders>
              <w:top w:val="nil"/>
            </w:tcBorders>
          </w:tcPr>
          <w:p w14:paraId="324C63EB" w14:textId="77777777" w:rsidR="003E7FA2" w:rsidRPr="00036CF6" w:rsidRDefault="003E7FA2" w:rsidP="006D34CB">
            <w:pPr>
              <w:keepNext/>
              <w:keepLines/>
              <w:tabs>
                <w:tab w:val="left" w:pos="567"/>
                <w:tab w:val="num" w:pos="851"/>
                <w:tab w:val="left" w:pos="993"/>
              </w:tabs>
              <w:rPr>
                <w:rFonts w:ascii="Tahoma" w:hAnsi="Tahoma" w:cs="Tahoma"/>
              </w:rPr>
            </w:pPr>
          </w:p>
          <w:p w14:paraId="37A1FAA6" w14:textId="77777777" w:rsidR="003E7FA2" w:rsidRPr="00036CF6" w:rsidRDefault="003E7FA2" w:rsidP="006D34CB">
            <w:pPr>
              <w:keepNext/>
              <w:keepLines/>
              <w:tabs>
                <w:tab w:val="left" w:pos="567"/>
                <w:tab w:val="num" w:pos="851"/>
                <w:tab w:val="left" w:pos="993"/>
              </w:tabs>
              <w:rPr>
                <w:rFonts w:ascii="Tahoma" w:hAnsi="Tahoma" w:cs="Tahoma"/>
              </w:rPr>
            </w:pPr>
          </w:p>
          <w:p w14:paraId="5C1988B2" w14:textId="77777777" w:rsidR="003E7FA2" w:rsidRPr="00036CF6" w:rsidRDefault="003E7FA2" w:rsidP="006D34CB">
            <w:pPr>
              <w:keepNext/>
              <w:keepLines/>
              <w:tabs>
                <w:tab w:val="left" w:pos="567"/>
                <w:tab w:val="num" w:pos="851"/>
                <w:tab w:val="left" w:pos="993"/>
              </w:tabs>
              <w:rPr>
                <w:rFonts w:ascii="Tahoma" w:hAnsi="Tahoma" w:cs="Tahoma"/>
              </w:rPr>
            </w:pPr>
          </w:p>
        </w:tc>
        <w:tc>
          <w:tcPr>
            <w:tcW w:w="3969" w:type="dxa"/>
            <w:tcBorders>
              <w:top w:val="nil"/>
            </w:tcBorders>
          </w:tcPr>
          <w:p w14:paraId="5A9DFF10"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493EE72B" w14:textId="77777777" w:rsidTr="00062772">
        <w:trPr>
          <w:trHeight w:val="780"/>
        </w:trPr>
        <w:tc>
          <w:tcPr>
            <w:tcW w:w="496" w:type="dxa"/>
            <w:vAlign w:val="center"/>
          </w:tcPr>
          <w:p w14:paraId="3EF276FF"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2.</w:t>
            </w:r>
          </w:p>
        </w:tc>
        <w:tc>
          <w:tcPr>
            <w:tcW w:w="919" w:type="dxa"/>
            <w:vAlign w:val="center"/>
          </w:tcPr>
          <w:p w14:paraId="76CBE914"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07B9994F"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763B14AF"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11" w:type="dxa"/>
          </w:tcPr>
          <w:p w14:paraId="53956520" w14:textId="77777777" w:rsidR="003E7FA2" w:rsidRPr="00036CF6" w:rsidRDefault="003E7FA2" w:rsidP="006D34CB">
            <w:pPr>
              <w:keepNext/>
              <w:keepLines/>
              <w:tabs>
                <w:tab w:val="left" w:pos="567"/>
                <w:tab w:val="num" w:pos="851"/>
                <w:tab w:val="left" w:pos="993"/>
              </w:tabs>
              <w:rPr>
                <w:rFonts w:ascii="Tahoma" w:hAnsi="Tahoma" w:cs="Tahoma"/>
              </w:rPr>
            </w:pPr>
          </w:p>
          <w:p w14:paraId="255557AA" w14:textId="77777777" w:rsidR="003E7FA2" w:rsidRPr="00036CF6" w:rsidRDefault="003E7FA2" w:rsidP="006D34CB">
            <w:pPr>
              <w:keepNext/>
              <w:keepLines/>
              <w:tabs>
                <w:tab w:val="left" w:pos="567"/>
                <w:tab w:val="num" w:pos="851"/>
                <w:tab w:val="left" w:pos="993"/>
              </w:tabs>
              <w:rPr>
                <w:rFonts w:ascii="Tahoma" w:hAnsi="Tahoma" w:cs="Tahoma"/>
              </w:rPr>
            </w:pPr>
          </w:p>
          <w:p w14:paraId="5610E2D5" w14:textId="77777777" w:rsidR="003E7FA2" w:rsidRPr="00036CF6" w:rsidRDefault="003E7FA2" w:rsidP="006D34CB">
            <w:pPr>
              <w:keepNext/>
              <w:keepLines/>
              <w:tabs>
                <w:tab w:val="left" w:pos="567"/>
                <w:tab w:val="num" w:pos="851"/>
                <w:tab w:val="left" w:pos="993"/>
              </w:tabs>
              <w:rPr>
                <w:rFonts w:ascii="Tahoma" w:hAnsi="Tahoma" w:cs="Tahoma"/>
              </w:rPr>
            </w:pPr>
          </w:p>
        </w:tc>
        <w:tc>
          <w:tcPr>
            <w:tcW w:w="3969" w:type="dxa"/>
          </w:tcPr>
          <w:p w14:paraId="60DAE98E"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0B38FBA8" w14:textId="77777777" w:rsidTr="00062772">
        <w:trPr>
          <w:trHeight w:val="780"/>
        </w:trPr>
        <w:tc>
          <w:tcPr>
            <w:tcW w:w="496" w:type="dxa"/>
            <w:vAlign w:val="center"/>
          </w:tcPr>
          <w:p w14:paraId="0D373CC2"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3.</w:t>
            </w:r>
          </w:p>
        </w:tc>
        <w:tc>
          <w:tcPr>
            <w:tcW w:w="919" w:type="dxa"/>
            <w:vAlign w:val="center"/>
          </w:tcPr>
          <w:p w14:paraId="1B2293AE"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18882C57"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3B19CCF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11" w:type="dxa"/>
          </w:tcPr>
          <w:p w14:paraId="67D7EA07" w14:textId="77777777" w:rsidR="003E7FA2" w:rsidRPr="00036CF6" w:rsidRDefault="003E7FA2" w:rsidP="006D34CB">
            <w:pPr>
              <w:keepNext/>
              <w:keepLines/>
              <w:tabs>
                <w:tab w:val="left" w:pos="567"/>
                <w:tab w:val="num" w:pos="851"/>
                <w:tab w:val="left" w:pos="993"/>
              </w:tabs>
              <w:rPr>
                <w:rFonts w:ascii="Tahoma" w:hAnsi="Tahoma" w:cs="Tahoma"/>
              </w:rPr>
            </w:pPr>
          </w:p>
          <w:p w14:paraId="6139FC63" w14:textId="77777777" w:rsidR="003E7FA2" w:rsidRPr="00036CF6" w:rsidRDefault="003E7FA2" w:rsidP="006D34CB">
            <w:pPr>
              <w:keepNext/>
              <w:keepLines/>
              <w:tabs>
                <w:tab w:val="left" w:pos="567"/>
                <w:tab w:val="num" w:pos="851"/>
                <w:tab w:val="left" w:pos="993"/>
              </w:tabs>
              <w:rPr>
                <w:rFonts w:ascii="Tahoma" w:hAnsi="Tahoma" w:cs="Tahoma"/>
              </w:rPr>
            </w:pPr>
          </w:p>
          <w:p w14:paraId="089446BF" w14:textId="77777777" w:rsidR="003E7FA2" w:rsidRPr="00036CF6" w:rsidRDefault="003E7FA2" w:rsidP="006D34CB">
            <w:pPr>
              <w:keepNext/>
              <w:keepLines/>
              <w:tabs>
                <w:tab w:val="left" w:pos="567"/>
                <w:tab w:val="num" w:pos="851"/>
                <w:tab w:val="left" w:pos="993"/>
              </w:tabs>
              <w:rPr>
                <w:rFonts w:ascii="Tahoma" w:hAnsi="Tahoma" w:cs="Tahoma"/>
              </w:rPr>
            </w:pPr>
          </w:p>
        </w:tc>
        <w:tc>
          <w:tcPr>
            <w:tcW w:w="3969" w:type="dxa"/>
          </w:tcPr>
          <w:p w14:paraId="3B6ACCA0"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1AECFE99" w14:textId="77777777" w:rsidTr="00062772">
        <w:trPr>
          <w:trHeight w:val="780"/>
        </w:trPr>
        <w:tc>
          <w:tcPr>
            <w:tcW w:w="496" w:type="dxa"/>
            <w:vAlign w:val="center"/>
          </w:tcPr>
          <w:p w14:paraId="241B143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4.</w:t>
            </w:r>
          </w:p>
        </w:tc>
        <w:tc>
          <w:tcPr>
            <w:tcW w:w="919" w:type="dxa"/>
            <w:vAlign w:val="center"/>
          </w:tcPr>
          <w:p w14:paraId="3DE3D7C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68D8C30E"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5EBFD5E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11" w:type="dxa"/>
          </w:tcPr>
          <w:p w14:paraId="007E4615" w14:textId="77777777" w:rsidR="003E7FA2" w:rsidRPr="00036CF6" w:rsidRDefault="003E7FA2" w:rsidP="006D34CB">
            <w:pPr>
              <w:keepNext/>
              <w:keepLines/>
              <w:tabs>
                <w:tab w:val="left" w:pos="567"/>
                <w:tab w:val="num" w:pos="851"/>
                <w:tab w:val="left" w:pos="993"/>
              </w:tabs>
              <w:rPr>
                <w:rFonts w:ascii="Tahoma" w:hAnsi="Tahoma" w:cs="Tahoma"/>
              </w:rPr>
            </w:pPr>
          </w:p>
          <w:p w14:paraId="07533F77" w14:textId="77777777" w:rsidR="003E7FA2" w:rsidRPr="00036CF6" w:rsidRDefault="003E7FA2" w:rsidP="006D34CB">
            <w:pPr>
              <w:keepNext/>
              <w:keepLines/>
              <w:tabs>
                <w:tab w:val="left" w:pos="567"/>
                <w:tab w:val="num" w:pos="851"/>
                <w:tab w:val="left" w:pos="993"/>
              </w:tabs>
              <w:rPr>
                <w:rFonts w:ascii="Tahoma" w:hAnsi="Tahoma" w:cs="Tahoma"/>
              </w:rPr>
            </w:pPr>
          </w:p>
          <w:p w14:paraId="1FB675AD" w14:textId="77777777" w:rsidR="003E7FA2" w:rsidRPr="00036CF6" w:rsidRDefault="003E7FA2" w:rsidP="006D34CB">
            <w:pPr>
              <w:keepNext/>
              <w:keepLines/>
              <w:tabs>
                <w:tab w:val="left" w:pos="567"/>
                <w:tab w:val="num" w:pos="851"/>
                <w:tab w:val="left" w:pos="993"/>
              </w:tabs>
              <w:rPr>
                <w:rFonts w:ascii="Tahoma" w:hAnsi="Tahoma" w:cs="Tahoma"/>
              </w:rPr>
            </w:pPr>
          </w:p>
        </w:tc>
        <w:tc>
          <w:tcPr>
            <w:tcW w:w="3969" w:type="dxa"/>
          </w:tcPr>
          <w:p w14:paraId="35CD2ABA"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6E2D6E40" w14:textId="77777777" w:rsidTr="00062772">
        <w:trPr>
          <w:trHeight w:val="780"/>
        </w:trPr>
        <w:tc>
          <w:tcPr>
            <w:tcW w:w="496" w:type="dxa"/>
            <w:vAlign w:val="center"/>
          </w:tcPr>
          <w:p w14:paraId="10EFE74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5.</w:t>
            </w:r>
          </w:p>
        </w:tc>
        <w:tc>
          <w:tcPr>
            <w:tcW w:w="919" w:type="dxa"/>
            <w:vAlign w:val="center"/>
          </w:tcPr>
          <w:p w14:paraId="5E889BB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39CB4853"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46A2678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11" w:type="dxa"/>
          </w:tcPr>
          <w:p w14:paraId="5F69810D" w14:textId="77777777" w:rsidR="003E7FA2" w:rsidRPr="00036CF6" w:rsidRDefault="003E7FA2" w:rsidP="006D34CB">
            <w:pPr>
              <w:keepNext/>
              <w:keepLines/>
              <w:tabs>
                <w:tab w:val="left" w:pos="567"/>
                <w:tab w:val="num" w:pos="851"/>
                <w:tab w:val="left" w:pos="993"/>
              </w:tabs>
              <w:rPr>
                <w:rFonts w:ascii="Tahoma" w:hAnsi="Tahoma" w:cs="Tahoma"/>
              </w:rPr>
            </w:pPr>
          </w:p>
          <w:p w14:paraId="6D88AA9C" w14:textId="77777777" w:rsidR="003E7FA2" w:rsidRPr="00036CF6" w:rsidRDefault="003E7FA2" w:rsidP="006D34CB">
            <w:pPr>
              <w:keepNext/>
              <w:keepLines/>
              <w:tabs>
                <w:tab w:val="left" w:pos="567"/>
                <w:tab w:val="num" w:pos="851"/>
                <w:tab w:val="left" w:pos="993"/>
              </w:tabs>
              <w:rPr>
                <w:rFonts w:ascii="Tahoma" w:hAnsi="Tahoma" w:cs="Tahoma"/>
              </w:rPr>
            </w:pPr>
          </w:p>
          <w:p w14:paraId="2F06092D" w14:textId="77777777" w:rsidR="003E7FA2" w:rsidRPr="00036CF6" w:rsidRDefault="003E7FA2" w:rsidP="006D34CB">
            <w:pPr>
              <w:keepNext/>
              <w:keepLines/>
              <w:tabs>
                <w:tab w:val="left" w:pos="567"/>
                <w:tab w:val="num" w:pos="851"/>
                <w:tab w:val="left" w:pos="993"/>
              </w:tabs>
              <w:rPr>
                <w:rFonts w:ascii="Tahoma" w:hAnsi="Tahoma" w:cs="Tahoma"/>
              </w:rPr>
            </w:pPr>
          </w:p>
        </w:tc>
        <w:tc>
          <w:tcPr>
            <w:tcW w:w="3969" w:type="dxa"/>
          </w:tcPr>
          <w:p w14:paraId="159AC969"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42594E32" w14:textId="77777777" w:rsidTr="00062772">
        <w:trPr>
          <w:trHeight w:val="780"/>
        </w:trPr>
        <w:tc>
          <w:tcPr>
            <w:tcW w:w="496" w:type="dxa"/>
            <w:vAlign w:val="center"/>
          </w:tcPr>
          <w:p w14:paraId="5FEB746D"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6.</w:t>
            </w:r>
          </w:p>
        </w:tc>
        <w:tc>
          <w:tcPr>
            <w:tcW w:w="919" w:type="dxa"/>
            <w:vAlign w:val="center"/>
          </w:tcPr>
          <w:p w14:paraId="66DE5815"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7AE5F956"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639B6508"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11" w:type="dxa"/>
          </w:tcPr>
          <w:p w14:paraId="5B7FC96F" w14:textId="77777777" w:rsidR="003E7FA2" w:rsidRPr="00036CF6" w:rsidRDefault="003E7FA2" w:rsidP="006D34CB">
            <w:pPr>
              <w:keepNext/>
              <w:keepLines/>
              <w:tabs>
                <w:tab w:val="left" w:pos="567"/>
                <w:tab w:val="num" w:pos="851"/>
                <w:tab w:val="left" w:pos="993"/>
              </w:tabs>
              <w:rPr>
                <w:rFonts w:ascii="Tahoma" w:hAnsi="Tahoma" w:cs="Tahoma"/>
              </w:rPr>
            </w:pPr>
          </w:p>
          <w:p w14:paraId="505F85E2" w14:textId="77777777" w:rsidR="003E7FA2" w:rsidRPr="00036CF6" w:rsidRDefault="003E7FA2" w:rsidP="006D34CB">
            <w:pPr>
              <w:keepNext/>
              <w:keepLines/>
              <w:tabs>
                <w:tab w:val="left" w:pos="567"/>
                <w:tab w:val="num" w:pos="851"/>
                <w:tab w:val="left" w:pos="993"/>
              </w:tabs>
              <w:rPr>
                <w:rFonts w:ascii="Tahoma" w:hAnsi="Tahoma" w:cs="Tahoma"/>
              </w:rPr>
            </w:pPr>
          </w:p>
          <w:p w14:paraId="7BA011C7" w14:textId="77777777" w:rsidR="003E7FA2" w:rsidRPr="00036CF6" w:rsidRDefault="003E7FA2" w:rsidP="006D34CB">
            <w:pPr>
              <w:keepNext/>
              <w:keepLines/>
              <w:tabs>
                <w:tab w:val="left" w:pos="567"/>
                <w:tab w:val="num" w:pos="851"/>
                <w:tab w:val="left" w:pos="993"/>
              </w:tabs>
              <w:rPr>
                <w:rFonts w:ascii="Tahoma" w:hAnsi="Tahoma" w:cs="Tahoma"/>
              </w:rPr>
            </w:pPr>
          </w:p>
        </w:tc>
        <w:tc>
          <w:tcPr>
            <w:tcW w:w="3969" w:type="dxa"/>
          </w:tcPr>
          <w:p w14:paraId="46D707F6" w14:textId="77777777" w:rsidR="003E7FA2" w:rsidRPr="00036CF6" w:rsidRDefault="003E7FA2" w:rsidP="006D34CB">
            <w:pPr>
              <w:keepNext/>
              <w:keepLines/>
              <w:tabs>
                <w:tab w:val="left" w:pos="567"/>
                <w:tab w:val="num" w:pos="851"/>
                <w:tab w:val="left" w:pos="993"/>
              </w:tabs>
              <w:rPr>
                <w:rFonts w:ascii="Tahoma" w:hAnsi="Tahoma" w:cs="Tahoma"/>
              </w:rPr>
            </w:pPr>
          </w:p>
        </w:tc>
      </w:tr>
    </w:tbl>
    <w:p w14:paraId="62838999" w14:textId="77777777" w:rsidR="003E7FA2" w:rsidRPr="00036CF6" w:rsidRDefault="003E7FA2" w:rsidP="003E7FA2">
      <w:pPr>
        <w:keepNext/>
        <w:keepLines/>
        <w:jc w:val="both"/>
        <w:rPr>
          <w:rFonts w:ascii="Tahoma" w:hAnsi="Tahoma" w:cs="Tahoma"/>
        </w:rPr>
      </w:pPr>
    </w:p>
    <w:p w14:paraId="764DB7A8" w14:textId="77777777" w:rsidR="003E7FA2" w:rsidRPr="00036CF6" w:rsidRDefault="003E7FA2" w:rsidP="003E7FA2">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3E7FA2" w:rsidRPr="00036CF6" w14:paraId="4E69947D" w14:textId="77777777" w:rsidTr="006D34CB">
        <w:trPr>
          <w:trHeight w:val="235"/>
        </w:trPr>
        <w:tc>
          <w:tcPr>
            <w:tcW w:w="2409" w:type="dxa"/>
            <w:tcBorders>
              <w:top w:val="single" w:sz="4" w:space="0" w:color="auto"/>
              <w:left w:val="nil"/>
              <w:bottom w:val="nil"/>
              <w:right w:val="nil"/>
            </w:tcBorders>
            <w:hideMark/>
          </w:tcPr>
          <w:p w14:paraId="1E8BAA55"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(kraj, datum)</w:t>
            </w:r>
          </w:p>
        </w:tc>
        <w:tc>
          <w:tcPr>
            <w:tcW w:w="2692" w:type="dxa"/>
            <w:hideMark/>
          </w:tcPr>
          <w:p w14:paraId="6F1253EC"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žig</w:t>
            </w:r>
          </w:p>
        </w:tc>
        <w:tc>
          <w:tcPr>
            <w:tcW w:w="4394" w:type="dxa"/>
            <w:tcBorders>
              <w:top w:val="single" w:sz="4" w:space="0" w:color="auto"/>
              <w:left w:val="nil"/>
              <w:bottom w:val="nil"/>
              <w:right w:val="nil"/>
            </w:tcBorders>
            <w:hideMark/>
          </w:tcPr>
          <w:p w14:paraId="2D2A64CB"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 naziv in podpis odgovorne osebe ponudnika)</w:t>
            </w:r>
          </w:p>
        </w:tc>
      </w:tr>
    </w:tbl>
    <w:p w14:paraId="437269F5" w14:textId="77777777" w:rsidR="003E7FA2" w:rsidRPr="00036CF6" w:rsidRDefault="003E7FA2" w:rsidP="003E7FA2">
      <w:pPr>
        <w:keepNext/>
        <w:keepLines/>
        <w:jc w:val="both"/>
        <w:rPr>
          <w:rFonts w:ascii="Tahoma" w:hAnsi="Tahoma" w:cs="Tahoma"/>
        </w:rPr>
      </w:pPr>
    </w:p>
    <w:p w14:paraId="1757C116" w14:textId="77777777" w:rsidR="003E7FA2" w:rsidRPr="00036CF6" w:rsidRDefault="003E7FA2" w:rsidP="003E7FA2">
      <w:pPr>
        <w:keepNext/>
        <w:keepLines/>
        <w:jc w:val="both"/>
        <w:rPr>
          <w:rFonts w:ascii="Tahoma" w:hAnsi="Tahoma" w:cs="Tahoma"/>
          <w:b/>
          <w:i/>
          <w:noProof/>
        </w:rPr>
      </w:pPr>
    </w:p>
    <w:p w14:paraId="1C971DBF" w14:textId="77777777" w:rsidR="003E7FA2" w:rsidRPr="00036CF6" w:rsidRDefault="003E7FA2" w:rsidP="003E7FA2">
      <w:pPr>
        <w:keepNext/>
        <w:keepLines/>
        <w:jc w:val="both"/>
        <w:rPr>
          <w:rFonts w:ascii="Tahoma" w:hAnsi="Tahoma" w:cs="Tahoma"/>
          <w:b/>
          <w:i/>
          <w:noProof/>
        </w:rPr>
      </w:pPr>
    </w:p>
    <w:p w14:paraId="6C5CD711" w14:textId="77777777" w:rsidR="003E7FA2" w:rsidRPr="00036CF6" w:rsidRDefault="003E7FA2" w:rsidP="003E7FA2">
      <w:pPr>
        <w:keepNext/>
        <w:keepLines/>
        <w:jc w:val="both"/>
        <w:rPr>
          <w:rFonts w:ascii="Tahoma" w:hAnsi="Tahoma" w:cs="Tahoma"/>
          <w:i/>
          <w:noProof/>
        </w:rPr>
      </w:pPr>
      <w:r w:rsidRPr="00036CF6">
        <w:rPr>
          <w:rFonts w:ascii="Tahoma" w:hAnsi="Tahoma" w:cs="Tahoma"/>
          <w:b/>
          <w:i/>
          <w:noProof/>
        </w:rPr>
        <w:t>Opomba</w:t>
      </w:r>
      <w:r w:rsidRPr="00036CF6">
        <w:rPr>
          <w:rFonts w:ascii="Tahoma" w:hAnsi="Tahoma" w:cs="Tahoma"/>
          <w:i/>
          <w:noProof/>
        </w:rPr>
        <w:t>: Obrazec se po potrebi fotokopira. Ponudniki naj navedejo samo dela, s katerimi dokazujejo reference.</w:t>
      </w:r>
    </w:p>
    <w:p w14:paraId="40B3873C" w14:textId="77777777" w:rsidR="003E7FA2" w:rsidRPr="00036CF6" w:rsidRDefault="003E7FA2" w:rsidP="003E7FA2">
      <w:pPr>
        <w:keepNext/>
        <w:keepLines/>
        <w:rPr>
          <w:rFonts w:ascii="Tahoma" w:hAnsi="Tahoma" w:cs="Tahoma"/>
          <w:noProof/>
        </w:rPr>
      </w:pPr>
    </w:p>
    <w:p w14:paraId="4257DD8A" w14:textId="77777777" w:rsidR="003E7FA2" w:rsidRPr="00036CF6" w:rsidRDefault="003E7FA2" w:rsidP="003E7FA2">
      <w:pPr>
        <w:keepNext/>
        <w:keepLines/>
        <w:rPr>
          <w:rFonts w:ascii="Tahoma" w:hAnsi="Tahoma" w:cs="Tahoma"/>
          <w:noProof/>
        </w:rPr>
      </w:pPr>
      <w:r w:rsidRPr="00036CF6">
        <w:rPr>
          <w:rFonts w:ascii="Tahoma" w:hAnsi="Tahoma" w:cs="Tahoma"/>
          <w:b/>
          <w:i/>
          <w:noProof/>
        </w:rPr>
        <w:t xml:space="preserve">Navodilo: </w:t>
      </w:r>
    </w:p>
    <w:p w14:paraId="3FDAE1AE" w14:textId="358D943D" w:rsidR="003E7FA2" w:rsidRDefault="003E7FA2" w:rsidP="003E7FA2">
      <w:pPr>
        <w:keepNext/>
        <w:keepLines/>
        <w:rPr>
          <w:rFonts w:ascii="Tahoma" w:hAnsi="Tahoma" w:cs="Tahoma"/>
          <w:b/>
          <w:i/>
          <w:noProof/>
          <w:u w:val="single"/>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naloži ločeno v Razdelek »DOKUMENTI«, del »Ostale priloge«!!!</w:t>
      </w:r>
    </w:p>
    <w:p w14:paraId="137CC29A" w14:textId="34424AA3" w:rsidR="003E7FA2" w:rsidRDefault="003E7FA2" w:rsidP="003E7FA2">
      <w:pPr>
        <w:keepNext/>
        <w:keepLines/>
        <w:rPr>
          <w:rFonts w:ascii="Tahoma" w:hAnsi="Tahoma" w:cs="Tahoma"/>
          <w:b/>
          <w:i/>
          <w:noProof/>
          <w:u w:val="single"/>
        </w:rPr>
      </w:pPr>
    </w:p>
    <w:p w14:paraId="6E362DFF" w14:textId="2F8F8739" w:rsidR="003E7FA2" w:rsidRDefault="003E7FA2" w:rsidP="003E7FA2">
      <w:pPr>
        <w:keepNext/>
        <w:keepLines/>
        <w:rPr>
          <w:rFonts w:ascii="Tahoma" w:hAnsi="Tahoma" w:cs="Tahoma"/>
          <w:b/>
          <w:i/>
          <w:noProof/>
          <w:u w:val="single"/>
        </w:rPr>
      </w:pPr>
    </w:p>
    <w:p w14:paraId="30436BA7" w14:textId="2585A642" w:rsidR="003E7FA2" w:rsidRDefault="003E7FA2" w:rsidP="003E7FA2">
      <w:pPr>
        <w:keepNext/>
        <w:keepLines/>
        <w:rPr>
          <w:rFonts w:ascii="Tahoma" w:hAnsi="Tahoma" w:cs="Tahoma"/>
          <w:b/>
          <w:i/>
          <w:noProof/>
          <w:u w:val="single"/>
        </w:rPr>
      </w:pPr>
    </w:p>
    <w:p w14:paraId="1347FB7C" w14:textId="4B877ECA" w:rsidR="003E7FA2" w:rsidRDefault="003E7FA2" w:rsidP="003E7FA2">
      <w:pPr>
        <w:keepNext/>
        <w:keepLines/>
        <w:rPr>
          <w:rFonts w:ascii="Tahoma" w:hAnsi="Tahoma" w:cs="Tahoma"/>
          <w:b/>
          <w:i/>
          <w:noProof/>
          <w:u w:val="single"/>
        </w:rPr>
      </w:pPr>
    </w:p>
    <w:p w14:paraId="2817F4CF" w14:textId="3A17727B" w:rsidR="003E7FA2" w:rsidRDefault="003E7FA2" w:rsidP="003E7FA2">
      <w:pPr>
        <w:keepNext/>
        <w:keepLines/>
        <w:rPr>
          <w:rFonts w:ascii="Tahoma" w:hAnsi="Tahoma" w:cs="Tahoma"/>
          <w:b/>
          <w:i/>
          <w:noProof/>
          <w:u w:val="single"/>
        </w:rPr>
      </w:pPr>
    </w:p>
    <w:p w14:paraId="308FA4E3" w14:textId="11B567E4" w:rsidR="003E7FA2" w:rsidRDefault="003E7FA2" w:rsidP="003E7FA2">
      <w:pPr>
        <w:keepNext/>
        <w:keepLines/>
        <w:rPr>
          <w:rFonts w:ascii="Tahoma" w:hAnsi="Tahoma" w:cs="Tahoma"/>
          <w:b/>
          <w:i/>
          <w:noProof/>
          <w:u w:val="single"/>
        </w:rPr>
      </w:pPr>
    </w:p>
    <w:p w14:paraId="775F5DFB" w14:textId="20A56351" w:rsidR="003E7FA2" w:rsidRDefault="003E7FA2" w:rsidP="003E7FA2">
      <w:pPr>
        <w:keepNext/>
        <w:keepLines/>
        <w:rPr>
          <w:rFonts w:ascii="Tahoma" w:hAnsi="Tahoma" w:cs="Tahoma"/>
          <w:b/>
          <w:i/>
          <w:noProof/>
          <w:u w:val="single"/>
        </w:rPr>
      </w:pPr>
    </w:p>
    <w:p w14:paraId="03DFDB18" w14:textId="492BE5E8" w:rsidR="003E7FA2" w:rsidRDefault="003E7FA2" w:rsidP="003E7FA2">
      <w:pPr>
        <w:keepNext/>
        <w:keepLines/>
        <w:rPr>
          <w:rFonts w:ascii="Tahoma" w:hAnsi="Tahoma" w:cs="Tahoma"/>
          <w:b/>
          <w:i/>
          <w:noProof/>
          <w:u w:val="single"/>
        </w:rPr>
      </w:pPr>
    </w:p>
    <w:p w14:paraId="341FE394" w14:textId="466A66A1" w:rsidR="00425D7C" w:rsidRDefault="00425D7C" w:rsidP="003E7FA2">
      <w:pPr>
        <w:keepNext/>
        <w:keepLines/>
        <w:rPr>
          <w:rFonts w:ascii="Tahoma" w:hAnsi="Tahoma" w:cs="Tahoma"/>
          <w:b/>
          <w:i/>
          <w:noProof/>
          <w:u w:val="single"/>
        </w:rPr>
      </w:pPr>
    </w:p>
    <w:p w14:paraId="7AEFFB5D" w14:textId="638B068F" w:rsidR="00425D7C" w:rsidRDefault="00425D7C" w:rsidP="003E7FA2">
      <w:pPr>
        <w:keepNext/>
        <w:keepLines/>
        <w:rPr>
          <w:rFonts w:ascii="Tahoma" w:hAnsi="Tahoma" w:cs="Tahoma"/>
          <w:b/>
          <w:i/>
          <w:noProof/>
          <w:u w:val="single"/>
        </w:rPr>
      </w:pPr>
    </w:p>
    <w:p w14:paraId="67878BD1" w14:textId="560BB208" w:rsidR="00425D7C" w:rsidRDefault="00425D7C" w:rsidP="003E7FA2">
      <w:pPr>
        <w:keepNext/>
        <w:keepLines/>
        <w:rPr>
          <w:rFonts w:ascii="Tahoma" w:hAnsi="Tahoma" w:cs="Tahoma"/>
          <w:b/>
          <w:i/>
          <w:noProof/>
          <w:u w:val="single"/>
        </w:rPr>
      </w:pPr>
    </w:p>
    <w:p w14:paraId="19B9C655" w14:textId="06FA742A" w:rsidR="00425D7C" w:rsidRDefault="00425D7C" w:rsidP="003E7FA2">
      <w:pPr>
        <w:keepNext/>
        <w:keepLines/>
        <w:rPr>
          <w:rFonts w:ascii="Tahoma" w:hAnsi="Tahoma" w:cs="Tahoma"/>
          <w:b/>
          <w:i/>
          <w:noProof/>
          <w:u w:val="single"/>
        </w:rPr>
      </w:pPr>
    </w:p>
    <w:p w14:paraId="51471519" w14:textId="2F012F82" w:rsidR="00425D7C" w:rsidRDefault="00425D7C" w:rsidP="003E7FA2">
      <w:pPr>
        <w:keepNext/>
        <w:keepLines/>
        <w:rPr>
          <w:rFonts w:ascii="Tahoma" w:hAnsi="Tahoma" w:cs="Tahoma"/>
          <w:b/>
          <w:i/>
          <w:noProof/>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425D7C" w:rsidRPr="00453F38" w14:paraId="15591AD3" w14:textId="77777777" w:rsidTr="006A5130">
        <w:trPr>
          <w:trHeight w:val="284"/>
        </w:trPr>
        <w:tc>
          <w:tcPr>
            <w:tcW w:w="599" w:type="dxa"/>
            <w:tcBorders>
              <w:top w:val="single" w:sz="4" w:space="0" w:color="auto"/>
              <w:left w:val="single" w:sz="4" w:space="0" w:color="auto"/>
              <w:bottom w:val="single" w:sz="4" w:space="0" w:color="auto"/>
              <w:right w:val="nil"/>
            </w:tcBorders>
          </w:tcPr>
          <w:p w14:paraId="1866C45F" w14:textId="77777777" w:rsidR="00425D7C" w:rsidRPr="00495F77" w:rsidRDefault="00425D7C" w:rsidP="00115A30">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39883107" w14:textId="3020265D" w:rsidR="00425D7C" w:rsidRPr="00453F38" w:rsidRDefault="00425D7C" w:rsidP="00115A30">
            <w:pPr>
              <w:keepNext/>
              <w:keepLines/>
              <w:jc w:val="both"/>
              <w:rPr>
                <w:rFonts w:ascii="Tahoma" w:hAnsi="Tahoma" w:cs="Tahoma"/>
              </w:rPr>
            </w:pPr>
            <w:r w:rsidRPr="00036CF6">
              <w:rPr>
                <w:rFonts w:ascii="Tahoma" w:hAnsi="Tahoma" w:cs="Tahoma"/>
              </w:rPr>
              <w:t>POTRDITEV REFERENC S STRANI POSAMEZNIH NAROČNIKOV</w:t>
            </w:r>
          </w:p>
        </w:tc>
        <w:tc>
          <w:tcPr>
            <w:tcW w:w="912" w:type="dxa"/>
            <w:tcBorders>
              <w:top w:val="single" w:sz="4" w:space="0" w:color="auto"/>
              <w:left w:val="single" w:sz="4" w:space="0" w:color="auto"/>
              <w:bottom w:val="single" w:sz="4" w:space="0" w:color="auto"/>
              <w:right w:val="nil"/>
            </w:tcBorders>
          </w:tcPr>
          <w:p w14:paraId="38CD9C14" w14:textId="77777777" w:rsidR="00425D7C" w:rsidRPr="00453F38" w:rsidRDefault="00425D7C" w:rsidP="006A5130">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42E9907E" w14:textId="034A8BF4" w:rsidR="00425D7C" w:rsidRPr="00453F38" w:rsidRDefault="00425D7C" w:rsidP="006A5130">
            <w:pPr>
              <w:keepNext/>
              <w:keepLines/>
              <w:jc w:val="right"/>
              <w:rPr>
                <w:rFonts w:ascii="Tahoma" w:hAnsi="Tahoma" w:cs="Tahoma"/>
                <w:b/>
                <w:iCs/>
              </w:rPr>
            </w:pPr>
            <w:r>
              <w:rPr>
                <w:rFonts w:ascii="Tahoma" w:hAnsi="Tahoma" w:cs="Tahoma"/>
                <w:b/>
                <w:iCs/>
              </w:rPr>
              <w:t>8</w:t>
            </w:r>
          </w:p>
        </w:tc>
      </w:tr>
    </w:tbl>
    <w:p w14:paraId="666C2301" w14:textId="440FC049" w:rsidR="003E7FA2" w:rsidRPr="00036CF6" w:rsidRDefault="003E7FA2" w:rsidP="003E7FA2">
      <w:pPr>
        <w:keepNext/>
        <w:keepLines/>
        <w:tabs>
          <w:tab w:val="left" w:pos="993"/>
        </w:tabs>
        <w:rPr>
          <w:rFonts w:ascii="Tahoma" w:hAnsi="Tahoma" w:cs="Tahoma"/>
          <w:b/>
          <w:noProof/>
        </w:rPr>
      </w:pPr>
      <w:r w:rsidRPr="00036CF6">
        <w:rPr>
          <w:rFonts w:ascii="Tahoma" w:hAnsi="Tahoma" w:cs="Tahoma"/>
          <w:b/>
          <w:noProof/>
        </w:rPr>
        <w:t>IZPOLNI PONUDNIK</w:t>
      </w:r>
    </w:p>
    <w:p w14:paraId="5D87CAAF" w14:textId="77777777" w:rsidR="003E7FA2" w:rsidRPr="00036CF6" w:rsidRDefault="003E7FA2" w:rsidP="003E7FA2">
      <w:pPr>
        <w:keepNext/>
        <w:keepLines/>
        <w:rPr>
          <w:rFonts w:ascii="Tahoma" w:hAnsi="Tahoma" w:cs="Tahoma"/>
          <w:noProof/>
        </w:rPr>
      </w:pPr>
    </w:p>
    <w:p w14:paraId="3D7775F0" w14:textId="77777777" w:rsidR="003E7FA2" w:rsidRPr="00036CF6" w:rsidRDefault="003E7FA2" w:rsidP="006A5130">
      <w:pPr>
        <w:keepNext/>
        <w:keepLines/>
        <w:ind w:right="-2"/>
        <w:jc w:val="both"/>
        <w:rPr>
          <w:rFonts w:ascii="Tahoma" w:hAnsi="Tahoma" w:cs="Tahoma"/>
          <w:noProof/>
        </w:rPr>
      </w:pPr>
      <w:r w:rsidRPr="00036CF6">
        <w:rPr>
          <w:rFonts w:ascii="Tahoma" w:hAnsi="Tahoma" w:cs="Tahoma"/>
          <w:noProof/>
        </w:rPr>
        <w:t>Pod kazensko in materialno odgovornostjo izjavljamo, da so spodaj navedeni podatki o referenčnih delih resnični. Na podlagi poziva bomo naročniku v zahtevanem roku predložili dodatna dokazila o uspešni izvedbi navedenih referenčnih del.</w:t>
      </w:r>
    </w:p>
    <w:p w14:paraId="2AF45447" w14:textId="77777777" w:rsidR="003E7FA2" w:rsidRPr="00036CF6" w:rsidRDefault="003E7FA2" w:rsidP="003E7FA2">
      <w:pPr>
        <w:keepNext/>
        <w:keepLines/>
        <w:jc w:val="both"/>
        <w:rPr>
          <w:rFonts w:ascii="Tahoma" w:hAnsi="Tahoma" w:cs="Tahoma"/>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969"/>
        <w:gridCol w:w="2737"/>
        <w:gridCol w:w="2792"/>
      </w:tblGrid>
      <w:tr w:rsidR="003E7FA2" w:rsidRPr="00036CF6" w14:paraId="3208345B" w14:textId="77777777" w:rsidTr="00AA78A2">
        <w:trPr>
          <w:trHeight w:val="601"/>
        </w:trPr>
        <w:tc>
          <w:tcPr>
            <w:tcW w:w="3969" w:type="dxa"/>
            <w:tcBorders>
              <w:top w:val="single" w:sz="2" w:space="0" w:color="auto"/>
              <w:left w:val="single" w:sz="2" w:space="0" w:color="auto"/>
              <w:bottom w:val="single" w:sz="2" w:space="0" w:color="auto"/>
              <w:right w:val="single" w:sz="2" w:space="0" w:color="auto"/>
            </w:tcBorders>
            <w:vAlign w:val="center"/>
          </w:tcPr>
          <w:p w14:paraId="7A51E455"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Ponudnik </w:t>
            </w:r>
          </w:p>
          <w:p w14:paraId="32B18817" w14:textId="77777777" w:rsidR="003E7FA2" w:rsidRPr="00036CF6" w:rsidRDefault="003E7FA2" w:rsidP="006D34CB">
            <w:pPr>
              <w:keepNext/>
              <w:keepLines/>
              <w:ind w:right="-285"/>
              <w:rPr>
                <w:rFonts w:ascii="Tahoma" w:hAnsi="Tahoma" w:cs="Tahoma"/>
              </w:rPr>
            </w:pPr>
            <w:r w:rsidRPr="00036CF6">
              <w:rPr>
                <w:rFonts w:ascii="Tahoma" w:hAnsi="Tahoma" w:cs="Tahoma"/>
              </w:rPr>
              <w:t>(kot izvajalec referenčnega dela/posla):</w:t>
            </w:r>
          </w:p>
        </w:tc>
        <w:tc>
          <w:tcPr>
            <w:tcW w:w="5529" w:type="dxa"/>
            <w:gridSpan w:val="2"/>
            <w:tcBorders>
              <w:top w:val="single" w:sz="2" w:space="0" w:color="auto"/>
              <w:left w:val="single" w:sz="2" w:space="0" w:color="auto"/>
              <w:bottom w:val="single" w:sz="2" w:space="0" w:color="auto"/>
              <w:right w:val="single" w:sz="2" w:space="0" w:color="auto"/>
            </w:tcBorders>
            <w:vAlign w:val="center"/>
          </w:tcPr>
          <w:p w14:paraId="5FBEB3E5" w14:textId="77777777" w:rsidR="003E7FA2" w:rsidRPr="00036CF6" w:rsidRDefault="003E7FA2" w:rsidP="006D34CB">
            <w:pPr>
              <w:keepNext/>
              <w:keepLines/>
              <w:ind w:right="-285"/>
              <w:jc w:val="both"/>
              <w:rPr>
                <w:rFonts w:ascii="Tahoma" w:hAnsi="Tahoma" w:cs="Tahoma"/>
              </w:rPr>
            </w:pPr>
          </w:p>
        </w:tc>
      </w:tr>
      <w:tr w:rsidR="003E7FA2" w:rsidRPr="00036CF6" w14:paraId="01825785" w14:textId="77777777" w:rsidTr="00AA78A2">
        <w:trPr>
          <w:trHeight w:val="709"/>
        </w:trPr>
        <w:tc>
          <w:tcPr>
            <w:tcW w:w="3969" w:type="dxa"/>
            <w:tcBorders>
              <w:top w:val="single" w:sz="2" w:space="0" w:color="auto"/>
              <w:left w:val="single" w:sz="2" w:space="0" w:color="auto"/>
              <w:bottom w:val="single" w:sz="2" w:space="0" w:color="auto"/>
              <w:right w:val="single" w:sz="2" w:space="0" w:color="auto"/>
            </w:tcBorders>
            <w:vAlign w:val="center"/>
            <w:hideMark/>
          </w:tcPr>
          <w:p w14:paraId="7FCD4A91"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Izdajatelj reference </w:t>
            </w:r>
          </w:p>
          <w:p w14:paraId="01B28FC5" w14:textId="77777777" w:rsidR="003E7FA2" w:rsidRPr="00036CF6" w:rsidRDefault="003E7FA2" w:rsidP="006D34CB">
            <w:pPr>
              <w:keepNext/>
              <w:keepLines/>
              <w:ind w:right="-285"/>
              <w:rPr>
                <w:rFonts w:ascii="Tahoma" w:hAnsi="Tahoma" w:cs="Tahoma"/>
              </w:rPr>
            </w:pPr>
            <w:r w:rsidRPr="00036CF6">
              <w:rPr>
                <w:rFonts w:ascii="Tahoma" w:hAnsi="Tahoma" w:cs="Tahoma"/>
              </w:rPr>
              <w:t>(končni naročnik oz. investitor):</w:t>
            </w:r>
          </w:p>
        </w:tc>
        <w:tc>
          <w:tcPr>
            <w:tcW w:w="5529" w:type="dxa"/>
            <w:gridSpan w:val="2"/>
            <w:tcBorders>
              <w:top w:val="single" w:sz="2" w:space="0" w:color="auto"/>
              <w:left w:val="single" w:sz="2" w:space="0" w:color="auto"/>
              <w:bottom w:val="single" w:sz="2" w:space="0" w:color="auto"/>
              <w:right w:val="single" w:sz="2" w:space="0" w:color="auto"/>
            </w:tcBorders>
            <w:vAlign w:val="center"/>
          </w:tcPr>
          <w:p w14:paraId="3A422C0B" w14:textId="77777777" w:rsidR="003E7FA2" w:rsidRPr="00036CF6" w:rsidRDefault="003E7FA2" w:rsidP="006D34CB">
            <w:pPr>
              <w:keepNext/>
              <w:keepLines/>
              <w:ind w:right="-285"/>
              <w:jc w:val="both"/>
              <w:rPr>
                <w:rFonts w:ascii="Tahoma" w:hAnsi="Tahoma" w:cs="Tahoma"/>
              </w:rPr>
            </w:pPr>
          </w:p>
          <w:p w14:paraId="17A073AC" w14:textId="77777777" w:rsidR="003E7FA2" w:rsidRPr="00036CF6" w:rsidRDefault="003E7FA2" w:rsidP="006D34CB">
            <w:pPr>
              <w:keepNext/>
              <w:keepLines/>
              <w:ind w:right="-285"/>
              <w:jc w:val="both"/>
              <w:rPr>
                <w:rFonts w:ascii="Tahoma" w:hAnsi="Tahoma" w:cs="Tahoma"/>
              </w:rPr>
            </w:pPr>
          </w:p>
        </w:tc>
      </w:tr>
      <w:tr w:rsidR="003E7FA2" w:rsidRPr="00036CF6" w14:paraId="444C1C87" w14:textId="77777777" w:rsidTr="00AA78A2">
        <w:trPr>
          <w:trHeight w:val="705"/>
        </w:trPr>
        <w:tc>
          <w:tcPr>
            <w:tcW w:w="3969" w:type="dxa"/>
            <w:tcBorders>
              <w:top w:val="single" w:sz="2" w:space="0" w:color="auto"/>
              <w:left w:val="single" w:sz="2" w:space="0" w:color="auto"/>
              <w:bottom w:val="single" w:sz="2" w:space="0" w:color="auto"/>
              <w:right w:val="single" w:sz="2" w:space="0" w:color="auto"/>
            </w:tcBorders>
            <w:vAlign w:val="center"/>
            <w:hideMark/>
          </w:tcPr>
          <w:p w14:paraId="0064281E"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Naslov (sedež) izdajatelja reference </w:t>
            </w:r>
          </w:p>
          <w:p w14:paraId="1D63AD1E" w14:textId="77777777" w:rsidR="003E7FA2" w:rsidRPr="00036CF6" w:rsidRDefault="003E7FA2" w:rsidP="006D34CB">
            <w:pPr>
              <w:keepNext/>
              <w:keepLines/>
              <w:ind w:right="-285"/>
              <w:rPr>
                <w:rFonts w:ascii="Tahoma" w:hAnsi="Tahoma" w:cs="Tahoma"/>
              </w:rPr>
            </w:pPr>
            <w:r w:rsidRPr="00036CF6">
              <w:rPr>
                <w:rFonts w:ascii="Tahoma" w:hAnsi="Tahoma" w:cs="Tahoma"/>
              </w:rPr>
              <w:t>(naročnika oz. investitorja):</w:t>
            </w:r>
          </w:p>
        </w:tc>
        <w:tc>
          <w:tcPr>
            <w:tcW w:w="5529" w:type="dxa"/>
            <w:gridSpan w:val="2"/>
            <w:tcBorders>
              <w:top w:val="single" w:sz="2" w:space="0" w:color="auto"/>
              <w:left w:val="single" w:sz="2" w:space="0" w:color="auto"/>
              <w:bottom w:val="single" w:sz="2" w:space="0" w:color="auto"/>
              <w:right w:val="single" w:sz="2" w:space="0" w:color="auto"/>
            </w:tcBorders>
            <w:vAlign w:val="center"/>
          </w:tcPr>
          <w:p w14:paraId="13F508F1" w14:textId="77777777" w:rsidR="003E7FA2" w:rsidRPr="00036CF6" w:rsidRDefault="003E7FA2" w:rsidP="006D34CB">
            <w:pPr>
              <w:keepNext/>
              <w:keepLines/>
              <w:ind w:right="-285"/>
              <w:jc w:val="both"/>
              <w:rPr>
                <w:rFonts w:ascii="Tahoma" w:hAnsi="Tahoma" w:cs="Tahoma"/>
              </w:rPr>
            </w:pPr>
          </w:p>
          <w:p w14:paraId="3A64B3A2" w14:textId="77777777" w:rsidR="003E7FA2" w:rsidRPr="00036CF6" w:rsidRDefault="003E7FA2" w:rsidP="006D34CB">
            <w:pPr>
              <w:keepNext/>
              <w:keepLines/>
              <w:ind w:right="-285"/>
              <w:jc w:val="both"/>
              <w:rPr>
                <w:rFonts w:ascii="Tahoma" w:hAnsi="Tahoma" w:cs="Tahoma"/>
              </w:rPr>
            </w:pPr>
          </w:p>
        </w:tc>
      </w:tr>
      <w:tr w:rsidR="003E7FA2" w:rsidRPr="00036CF6" w14:paraId="117B9339" w14:textId="77777777" w:rsidTr="00AA78A2">
        <w:trPr>
          <w:trHeight w:val="701"/>
        </w:trPr>
        <w:tc>
          <w:tcPr>
            <w:tcW w:w="3969" w:type="dxa"/>
            <w:tcBorders>
              <w:top w:val="single" w:sz="2" w:space="0" w:color="auto"/>
              <w:left w:val="single" w:sz="2" w:space="0" w:color="auto"/>
              <w:bottom w:val="single" w:sz="2" w:space="0" w:color="auto"/>
              <w:right w:val="single" w:sz="2" w:space="0" w:color="auto"/>
            </w:tcBorders>
            <w:vAlign w:val="center"/>
            <w:hideMark/>
          </w:tcPr>
          <w:p w14:paraId="36EF363E"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Kontaktna oseba izdajatelja reference </w:t>
            </w:r>
          </w:p>
          <w:p w14:paraId="1200C224"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(naročnika oz. investitorja): </w:t>
            </w:r>
          </w:p>
        </w:tc>
        <w:tc>
          <w:tcPr>
            <w:tcW w:w="5529" w:type="dxa"/>
            <w:gridSpan w:val="2"/>
            <w:tcBorders>
              <w:top w:val="single" w:sz="2" w:space="0" w:color="auto"/>
              <w:left w:val="single" w:sz="2" w:space="0" w:color="auto"/>
              <w:bottom w:val="single" w:sz="2" w:space="0" w:color="auto"/>
              <w:right w:val="single" w:sz="2" w:space="0" w:color="auto"/>
            </w:tcBorders>
            <w:vAlign w:val="center"/>
          </w:tcPr>
          <w:p w14:paraId="42249BD8" w14:textId="77777777" w:rsidR="003E7FA2" w:rsidRPr="00036CF6" w:rsidRDefault="003E7FA2" w:rsidP="006D34CB">
            <w:pPr>
              <w:keepNext/>
              <w:keepLines/>
              <w:ind w:right="-285"/>
              <w:jc w:val="both"/>
              <w:rPr>
                <w:rFonts w:ascii="Tahoma" w:hAnsi="Tahoma" w:cs="Tahoma"/>
              </w:rPr>
            </w:pPr>
          </w:p>
        </w:tc>
      </w:tr>
      <w:tr w:rsidR="003E7FA2" w:rsidRPr="00036CF6" w14:paraId="30E452DE" w14:textId="77777777" w:rsidTr="00AA78A2">
        <w:trPr>
          <w:trHeight w:val="564"/>
        </w:trPr>
        <w:tc>
          <w:tcPr>
            <w:tcW w:w="3969" w:type="dxa"/>
            <w:tcBorders>
              <w:top w:val="single" w:sz="2" w:space="0" w:color="auto"/>
              <w:left w:val="single" w:sz="2" w:space="0" w:color="auto"/>
              <w:bottom w:val="single" w:sz="2" w:space="0" w:color="auto"/>
              <w:right w:val="single" w:sz="2" w:space="0" w:color="auto"/>
            </w:tcBorders>
            <w:vAlign w:val="center"/>
            <w:hideMark/>
          </w:tcPr>
          <w:p w14:paraId="4CCBBECF" w14:textId="77777777" w:rsidR="003E7FA2" w:rsidRPr="00036CF6" w:rsidRDefault="003E7FA2" w:rsidP="006D34CB">
            <w:pPr>
              <w:keepNext/>
              <w:keepLines/>
              <w:ind w:right="-285"/>
              <w:rPr>
                <w:rFonts w:ascii="Tahoma" w:hAnsi="Tahoma" w:cs="Tahoma"/>
              </w:rPr>
            </w:pPr>
            <w:r w:rsidRPr="00036CF6">
              <w:rPr>
                <w:rFonts w:ascii="Tahoma" w:hAnsi="Tahoma" w:cs="Tahoma"/>
              </w:rPr>
              <w:t>Telefonska številka/elektronska pošta  izdajatelja reference:</w:t>
            </w:r>
          </w:p>
        </w:tc>
        <w:tc>
          <w:tcPr>
            <w:tcW w:w="2737" w:type="dxa"/>
            <w:tcBorders>
              <w:top w:val="single" w:sz="2" w:space="0" w:color="auto"/>
              <w:left w:val="single" w:sz="2" w:space="0" w:color="auto"/>
              <w:bottom w:val="single" w:sz="2" w:space="0" w:color="auto"/>
              <w:right w:val="single" w:sz="2" w:space="0" w:color="auto"/>
            </w:tcBorders>
            <w:vAlign w:val="center"/>
          </w:tcPr>
          <w:p w14:paraId="3F63E184" w14:textId="77777777" w:rsidR="003E7FA2" w:rsidRPr="00036CF6" w:rsidRDefault="003E7FA2" w:rsidP="006D34CB">
            <w:pPr>
              <w:keepNext/>
              <w:keepLines/>
              <w:ind w:right="-285"/>
              <w:jc w:val="both"/>
              <w:rPr>
                <w:rFonts w:ascii="Tahoma" w:hAnsi="Tahoma" w:cs="Tahoma"/>
              </w:rPr>
            </w:pPr>
          </w:p>
        </w:tc>
        <w:tc>
          <w:tcPr>
            <w:tcW w:w="2792" w:type="dxa"/>
            <w:tcBorders>
              <w:top w:val="single" w:sz="2" w:space="0" w:color="auto"/>
              <w:left w:val="single" w:sz="2" w:space="0" w:color="auto"/>
              <w:bottom w:val="single" w:sz="2" w:space="0" w:color="auto"/>
              <w:right w:val="single" w:sz="2" w:space="0" w:color="auto"/>
            </w:tcBorders>
            <w:vAlign w:val="center"/>
          </w:tcPr>
          <w:p w14:paraId="75CF6861" w14:textId="77777777" w:rsidR="003E7FA2" w:rsidRPr="00036CF6" w:rsidRDefault="003E7FA2" w:rsidP="006D34CB">
            <w:pPr>
              <w:keepNext/>
              <w:keepLines/>
              <w:ind w:right="-285"/>
              <w:jc w:val="both"/>
              <w:rPr>
                <w:rFonts w:ascii="Tahoma" w:hAnsi="Tahoma" w:cs="Tahoma"/>
              </w:rPr>
            </w:pPr>
          </w:p>
        </w:tc>
      </w:tr>
      <w:tr w:rsidR="003E7FA2" w:rsidRPr="00036CF6" w14:paraId="6AA7DF71" w14:textId="77777777" w:rsidTr="00AA78A2">
        <w:trPr>
          <w:trHeight w:val="597"/>
        </w:trPr>
        <w:tc>
          <w:tcPr>
            <w:tcW w:w="3969" w:type="dxa"/>
            <w:tcBorders>
              <w:top w:val="single" w:sz="2" w:space="0" w:color="auto"/>
              <w:left w:val="single" w:sz="2" w:space="0" w:color="auto"/>
              <w:bottom w:val="single" w:sz="2" w:space="0" w:color="auto"/>
              <w:right w:val="single" w:sz="2" w:space="0" w:color="auto"/>
            </w:tcBorders>
            <w:vAlign w:val="center"/>
          </w:tcPr>
          <w:p w14:paraId="424BCB6A" w14:textId="4B5E8C3F" w:rsidR="003E7FA2" w:rsidRPr="00036CF6" w:rsidRDefault="00AA78A2" w:rsidP="00AA78A2">
            <w:pPr>
              <w:keepNext/>
              <w:keepLines/>
              <w:ind w:right="-104"/>
              <w:rPr>
                <w:rFonts w:ascii="Tahoma" w:hAnsi="Tahoma" w:cs="Tahoma"/>
              </w:rPr>
            </w:pPr>
            <w:r w:rsidRPr="00036CF6">
              <w:rPr>
                <w:rFonts w:ascii="Tahoma" w:hAnsi="Tahoma" w:cs="Tahoma"/>
              </w:rPr>
              <w:t xml:space="preserve">Mesec in leto oziroma obdobje izvajanja referenčnih storitev </w:t>
            </w:r>
            <w:r w:rsidRPr="00776B1F">
              <w:rPr>
                <w:rFonts w:ascii="Tahoma" w:hAnsi="Tahoma" w:cs="Tahoma"/>
                <w:b/>
                <w:bCs/>
              </w:rPr>
              <w:t>(od-do)</w:t>
            </w:r>
            <w:r w:rsidRPr="00776B1F">
              <w:rPr>
                <w:rFonts w:ascii="Tahoma" w:hAnsi="Tahoma" w:cs="Tahoma"/>
              </w:rPr>
              <w:t xml:space="preserve"> v zadnjih treh letih, šteto od roka za predložitev ponudb:</w:t>
            </w:r>
          </w:p>
        </w:tc>
        <w:tc>
          <w:tcPr>
            <w:tcW w:w="5529" w:type="dxa"/>
            <w:gridSpan w:val="2"/>
            <w:tcBorders>
              <w:top w:val="single" w:sz="2" w:space="0" w:color="auto"/>
              <w:left w:val="single" w:sz="2" w:space="0" w:color="auto"/>
              <w:bottom w:val="single" w:sz="2" w:space="0" w:color="auto"/>
              <w:right w:val="single" w:sz="2" w:space="0" w:color="auto"/>
            </w:tcBorders>
            <w:vAlign w:val="center"/>
          </w:tcPr>
          <w:p w14:paraId="70C78742" w14:textId="77777777" w:rsidR="003E7FA2" w:rsidRPr="00036CF6" w:rsidRDefault="003E7FA2" w:rsidP="006D34CB">
            <w:pPr>
              <w:keepNext/>
              <w:keepLines/>
              <w:ind w:right="-285"/>
              <w:jc w:val="both"/>
              <w:rPr>
                <w:rFonts w:ascii="Tahoma" w:hAnsi="Tahoma" w:cs="Tahoma"/>
              </w:rPr>
            </w:pPr>
          </w:p>
          <w:p w14:paraId="319CE271" w14:textId="77777777" w:rsidR="003E7FA2" w:rsidRPr="00036CF6" w:rsidRDefault="003E7FA2" w:rsidP="006D34CB">
            <w:pPr>
              <w:keepNext/>
              <w:keepLines/>
              <w:ind w:right="-285"/>
              <w:jc w:val="both"/>
              <w:rPr>
                <w:rFonts w:ascii="Tahoma" w:hAnsi="Tahoma" w:cs="Tahoma"/>
              </w:rPr>
            </w:pPr>
            <w:r w:rsidRPr="00036CF6">
              <w:rPr>
                <w:rFonts w:ascii="Tahoma" w:hAnsi="Tahoma" w:cs="Tahoma"/>
              </w:rPr>
              <w:t>Od ______________(mesec in leto), do _____________(mesec in leto)</w:t>
            </w:r>
          </w:p>
        </w:tc>
      </w:tr>
      <w:tr w:rsidR="00AA78A2" w:rsidRPr="00036CF6" w14:paraId="23F3A939" w14:textId="77777777" w:rsidTr="00AA78A2">
        <w:trPr>
          <w:trHeight w:val="597"/>
        </w:trPr>
        <w:tc>
          <w:tcPr>
            <w:tcW w:w="3969" w:type="dxa"/>
            <w:tcBorders>
              <w:top w:val="single" w:sz="2" w:space="0" w:color="auto"/>
              <w:left w:val="single" w:sz="2" w:space="0" w:color="auto"/>
              <w:bottom w:val="single" w:sz="2" w:space="0" w:color="auto"/>
              <w:right w:val="single" w:sz="2" w:space="0" w:color="auto"/>
            </w:tcBorders>
            <w:vAlign w:val="center"/>
          </w:tcPr>
          <w:p w14:paraId="16614636" w14:textId="0CBAA340" w:rsidR="00AA78A2" w:rsidRPr="00036CF6" w:rsidRDefault="00AA78A2" w:rsidP="00AA78A2">
            <w:pPr>
              <w:keepNext/>
              <w:keepLines/>
              <w:ind w:right="-104"/>
              <w:rPr>
                <w:rFonts w:ascii="Tahoma" w:hAnsi="Tahoma" w:cs="Tahoma"/>
              </w:rPr>
            </w:pPr>
            <w:r>
              <w:rPr>
                <w:rFonts w:ascii="Tahoma" w:hAnsi="Tahoma" w:cs="Tahoma"/>
              </w:rPr>
              <w:t>Število sprinkler šob (vsaj 1.500)</w:t>
            </w:r>
          </w:p>
        </w:tc>
        <w:tc>
          <w:tcPr>
            <w:tcW w:w="5529" w:type="dxa"/>
            <w:gridSpan w:val="2"/>
            <w:tcBorders>
              <w:top w:val="single" w:sz="2" w:space="0" w:color="auto"/>
              <w:left w:val="single" w:sz="2" w:space="0" w:color="auto"/>
              <w:bottom w:val="single" w:sz="2" w:space="0" w:color="auto"/>
              <w:right w:val="single" w:sz="2" w:space="0" w:color="auto"/>
            </w:tcBorders>
            <w:vAlign w:val="center"/>
          </w:tcPr>
          <w:p w14:paraId="2CCF3366" w14:textId="00412B29" w:rsidR="00AA78A2" w:rsidRPr="00036CF6" w:rsidRDefault="00AA78A2" w:rsidP="006D34CB">
            <w:pPr>
              <w:keepNext/>
              <w:keepLines/>
              <w:ind w:right="-285"/>
              <w:jc w:val="both"/>
              <w:rPr>
                <w:rFonts w:ascii="Tahoma" w:hAnsi="Tahoma" w:cs="Tahoma"/>
              </w:rPr>
            </w:pPr>
            <w:r>
              <w:rPr>
                <w:rFonts w:ascii="Tahoma" w:hAnsi="Tahoma" w:cs="Tahoma"/>
              </w:rPr>
              <w:t>Vzdrževanje SPRINKLER sistemov z _______ sprinkler šobami</w:t>
            </w:r>
          </w:p>
        </w:tc>
      </w:tr>
      <w:tr w:rsidR="003E7FA2" w:rsidRPr="00036CF6" w14:paraId="52E819B9" w14:textId="77777777" w:rsidTr="00AA78A2">
        <w:trPr>
          <w:trHeight w:val="1298"/>
        </w:trPr>
        <w:tc>
          <w:tcPr>
            <w:tcW w:w="3969" w:type="dxa"/>
            <w:tcBorders>
              <w:top w:val="single" w:sz="2" w:space="0" w:color="auto"/>
              <w:left w:val="single" w:sz="2" w:space="0" w:color="auto"/>
              <w:bottom w:val="single" w:sz="2" w:space="0" w:color="auto"/>
              <w:right w:val="single" w:sz="4" w:space="0" w:color="auto"/>
            </w:tcBorders>
            <w:vAlign w:val="center"/>
          </w:tcPr>
          <w:p w14:paraId="4533DC73" w14:textId="77777777" w:rsidR="003E7FA2" w:rsidRPr="00036CF6" w:rsidRDefault="003E7FA2" w:rsidP="006D34CB">
            <w:pPr>
              <w:keepNext/>
              <w:keepLines/>
              <w:rPr>
                <w:rFonts w:ascii="Tahoma" w:hAnsi="Tahoma" w:cs="Tahoma"/>
              </w:rPr>
            </w:pPr>
          </w:p>
          <w:p w14:paraId="2EEC60BA" w14:textId="75F18859" w:rsidR="003E7FA2" w:rsidRPr="00036CF6" w:rsidRDefault="00AA78A2" w:rsidP="006D34CB">
            <w:pPr>
              <w:keepNext/>
              <w:keepLines/>
              <w:rPr>
                <w:rFonts w:ascii="Tahoma" w:hAnsi="Tahoma" w:cs="Tahoma"/>
              </w:rPr>
            </w:pPr>
            <w:r w:rsidRPr="00036CF6">
              <w:rPr>
                <w:rFonts w:ascii="Tahoma" w:hAnsi="Tahoma" w:cs="Tahoma"/>
              </w:rPr>
              <w:t>Kratek opis izvedenih del</w:t>
            </w:r>
            <w:r>
              <w:rPr>
                <w:rFonts w:ascii="Tahoma" w:hAnsi="Tahoma" w:cs="Tahoma"/>
              </w:rPr>
              <w:t>/storitev</w:t>
            </w:r>
            <w:r w:rsidRPr="00036CF6">
              <w:rPr>
                <w:rFonts w:ascii="Tahoma" w:hAnsi="Tahoma" w:cs="Tahoma"/>
              </w:rPr>
              <w:t xml:space="preserve"> oz. predmeta naročila za katerega se izdaja referenca:</w:t>
            </w:r>
          </w:p>
          <w:p w14:paraId="3D479404" w14:textId="77777777" w:rsidR="003E7FA2" w:rsidRPr="00036CF6" w:rsidRDefault="003E7FA2" w:rsidP="006D34CB">
            <w:pPr>
              <w:keepNext/>
              <w:keepLines/>
              <w:rPr>
                <w:rFonts w:ascii="Tahoma" w:hAnsi="Tahoma" w:cs="Tahoma"/>
              </w:rPr>
            </w:pPr>
          </w:p>
        </w:tc>
        <w:tc>
          <w:tcPr>
            <w:tcW w:w="5529" w:type="dxa"/>
            <w:gridSpan w:val="2"/>
            <w:tcBorders>
              <w:top w:val="single" w:sz="4" w:space="0" w:color="auto"/>
              <w:left w:val="single" w:sz="4" w:space="0" w:color="auto"/>
              <w:bottom w:val="single" w:sz="4" w:space="0" w:color="auto"/>
              <w:right w:val="single" w:sz="4" w:space="0" w:color="auto"/>
            </w:tcBorders>
            <w:vAlign w:val="center"/>
          </w:tcPr>
          <w:p w14:paraId="7E062C20" w14:textId="77777777" w:rsidR="003E7FA2" w:rsidRPr="00036CF6" w:rsidRDefault="003E7FA2" w:rsidP="006D34CB">
            <w:pPr>
              <w:keepNext/>
              <w:keepLines/>
              <w:jc w:val="both"/>
              <w:rPr>
                <w:rFonts w:ascii="Tahoma" w:hAnsi="Tahoma" w:cs="Tahoma"/>
              </w:rPr>
            </w:pPr>
          </w:p>
          <w:p w14:paraId="4DD7BD30" w14:textId="77777777" w:rsidR="003E7FA2" w:rsidRPr="00036CF6" w:rsidRDefault="003E7FA2" w:rsidP="006D34CB">
            <w:pPr>
              <w:keepNext/>
              <w:keepLines/>
              <w:jc w:val="both"/>
              <w:rPr>
                <w:rFonts w:ascii="Tahoma" w:hAnsi="Tahoma" w:cs="Tahoma"/>
              </w:rPr>
            </w:pPr>
          </w:p>
          <w:p w14:paraId="6881B420" w14:textId="77777777" w:rsidR="003E7FA2" w:rsidRPr="00036CF6" w:rsidRDefault="003E7FA2" w:rsidP="006D34CB">
            <w:pPr>
              <w:keepNext/>
              <w:keepLines/>
              <w:jc w:val="both"/>
              <w:rPr>
                <w:rFonts w:ascii="Tahoma" w:hAnsi="Tahoma" w:cs="Tahoma"/>
              </w:rPr>
            </w:pPr>
          </w:p>
        </w:tc>
      </w:tr>
      <w:tr w:rsidR="003E7FA2" w:rsidRPr="00036CF6" w14:paraId="5F968662" w14:textId="77777777" w:rsidTr="00AA78A2">
        <w:trPr>
          <w:trHeight w:val="389"/>
        </w:trPr>
        <w:tc>
          <w:tcPr>
            <w:tcW w:w="3969" w:type="dxa"/>
            <w:tcBorders>
              <w:top w:val="single" w:sz="2" w:space="0" w:color="auto"/>
              <w:left w:val="single" w:sz="2" w:space="0" w:color="auto"/>
              <w:bottom w:val="single" w:sz="2" w:space="0" w:color="auto"/>
              <w:right w:val="single" w:sz="4" w:space="0" w:color="auto"/>
            </w:tcBorders>
            <w:vAlign w:val="center"/>
          </w:tcPr>
          <w:p w14:paraId="5C4978EC" w14:textId="77777777" w:rsidR="003E7FA2" w:rsidRPr="00036CF6" w:rsidRDefault="003E7FA2" w:rsidP="006D34CB">
            <w:pPr>
              <w:keepNext/>
              <w:keepLines/>
              <w:jc w:val="both"/>
              <w:rPr>
                <w:rFonts w:ascii="Tahoma" w:hAnsi="Tahoma" w:cs="Tahoma"/>
              </w:rPr>
            </w:pPr>
            <w:r w:rsidRPr="00036CF6">
              <w:rPr>
                <w:rFonts w:ascii="Tahoma" w:hAnsi="Tahoma" w:cs="Tahoma"/>
              </w:rPr>
              <w:t>Vrednost v EUR brez DDV:</w:t>
            </w:r>
          </w:p>
        </w:tc>
        <w:tc>
          <w:tcPr>
            <w:tcW w:w="5529" w:type="dxa"/>
            <w:gridSpan w:val="2"/>
            <w:tcBorders>
              <w:top w:val="single" w:sz="4" w:space="0" w:color="auto"/>
              <w:left w:val="single" w:sz="4" w:space="0" w:color="auto"/>
              <w:bottom w:val="single" w:sz="4" w:space="0" w:color="auto"/>
              <w:right w:val="single" w:sz="4" w:space="0" w:color="auto"/>
            </w:tcBorders>
            <w:vAlign w:val="center"/>
          </w:tcPr>
          <w:p w14:paraId="09B0D2E0" w14:textId="77777777" w:rsidR="003E7FA2" w:rsidRPr="00036CF6" w:rsidRDefault="003E7FA2" w:rsidP="006D34CB">
            <w:pPr>
              <w:keepNext/>
              <w:keepLines/>
              <w:jc w:val="both"/>
              <w:rPr>
                <w:rFonts w:ascii="Tahoma" w:hAnsi="Tahoma" w:cs="Tahoma"/>
              </w:rPr>
            </w:pPr>
          </w:p>
        </w:tc>
      </w:tr>
    </w:tbl>
    <w:p w14:paraId="2CAE417C" w14:textId="77777777" w:rsidR="003E7FA2" w:rsidRPr="00036CF6" w:rsidRDefault="003E7FA2" w:rsidP="003E7FA2">
      <w:pPr>
        <w:keepNext/>
        <w:keepLines/>
        <w:rPr>
          <w:rFonts w:ascii="Tahoma" w:hAnsi="Tahoma" w:cs="Tahoma"/>
          <w:b/>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3E7FA2" w:rsidRPr="00036CF6" w14:paraId="69AEC465" w14:textId="77777777" w:rsidTr="006D34CB">
        <w:trPr>
          <w:trHeight w:val="235"/>
        </w:trPr>
        <w:tc>
          <w:tcPr>
            <w:tcW w:w="2409" w:type="dxa"/>
            <w:tcBorders>
              <w:top w:val="nil"/>
              <w:left w:val="nil"/>
              <w:bottom w:val="single" w:sz="4" w:space="0" w:color="auto"/>
              <w:right w:val="nil"/>
            </w:tcBorders>
          </w:tcPr>
          <w:p w14:paraId="3412EA65" w14:textId="77777777" w:rsidR="003E7FA2" w:rsidRPr="00036CF6" w:rsidRDefault="003E7FA2" w:rsidP="006D34CB">
            <w:pPr>
              <w:keepNext/>
              <w:keepLines/>
              <w:ind w:right="-285"/>
              <w:jc w:val="both"/>
              <w:rPr>
                <w:rFonts w:ascii="Tahoma" w:hAnsi="Tahoma" w:cs="Tahoma"/>
                <w:noProof/>
                <w:snapToGrid w:val="0"/>
              </w:rPr>
            </w:pPr>
          </w:p>
        </w:tc>
        <w:tc>
          <w:tcPr>
            <w:tcW w:w="2692" w:type="dxa"/>
          </w:tcPr>
          <w:p w14:paraId="54B6EEF2" w14:textId="77777777" w:rsidR="003E7FA2" w:rsidRPr="00036CF6" w:rsidRDefault="003E7FA2" w:rsidP="006D34CB">
            <w:pPr>
              <w:keepNext/>
              <w:keepLines/>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08F993FB" w14:textId="77777777" w:rsidR="003E7FA2" w:rsidRPr="00036CF6" w:rsidRDefault="003E7FA2" w:rsidP="006D34CB">
            <w:pPr>
              <w:keepNext/>
              <w:keepLines/>
              <w:ind w:right="-285"/>
              <w:jc w:val="both"/>
              <w:rPr>
                <w:rFonts w:ascii="Tahoma" w:hAnsi="Tahoma" w:cs="Tahoma"/>
                <w:noProof/>
                <w:snapToGrid w:val="0"/>
              </w:rPr>
            </w:pPr>
          </w:p>
        </w:tc>
      </w:tr>
      <w:tr w:rsidR="003E7FA2" w:rsidRPr="00036CF6" w14:paraId="3C4F2345" w14:textId="77777777" w:rsidTr="006D34CB">
        <w:trPr>
          <w:trHeight w:val="235"/>
        </w:trPr>
        <w:tc>
          <w:tcPr>
            <w:tcW w:w="2409" w:type="dxa"/>
            <w:tcBorders>
              <w:top w:val="single" w:sz="4" w:space="0" w:color="auto"/>
              <w:left w:val="nil"/>
              <w:bottom w:val="nil"/>
              <w:right w:val="nil"/>
            </w:tcBorders>
            <w:hideMark/>
          </w:tcPr>
          <w:p w14:paraId="70B14A14"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(kraj, datum)</w:t>
            </w:r>
          </w:p>
        </w:tc>
        <w:tc>
          <w:tcPr>
            <w:tcW w:w="2692" w:type="dxa"/>
            <w:hideMark/>
          </w:tcPr>
          <w:p w14:paraId="5C73D6FA"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žig</w:t>
            </w:r>
          </w:p>
        </w:tc>
        <w:tc>
          <w:tcPr>
            <w:tcW w:w="4394" w:type="dxa"/>
            <w:tcBorders>
              <w:top w:val="single" w:sz="4" w:space="0" w:color="auto"/>
              <w:left w:val="nil"/>
              <w:bottom w:val="nil"/>
              <w:right w:val="nil"/>
            </w:tcBorders>
            <w:hideMark/>
          </w:tcPr>
          <w:p w14:paraId="630B1C72"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 naziv in podpis odgovorne osebe ponudnika)</w:t>
            </w:r>
          </w:p>
        </w:tc>
      </w:tr>
    </w:tbl>
    <w:p w14:paraId="4308F073" w14:textId="77777777" w:rsidR="003E7FA2" w:rsidRPr="00036CF6" w:rsidRDefault="003E7FA2" w:rsidP="003E7FA2">
      <w:pPr>
        <w:keepNext/>
        <w:keepLines/>
        <w:pBdr>
          <w:bottom w:val="single" w:sz="12" w:space="1" w:color="auto"/>
        </w:pBdr>
        <w:ind w:right="140"/>
        <w:rPr>
          <w:rFonts w:ascii="Tahoma" w:hAnsi="Tahoma" w:cs="Tahoma"/>
          <w:b/>
        </w:rPr>
      </w:pPr>
    </w:p>
    <w:p w14:paraId="48FD3236" w14:textId="77777777" w:rsidR="003E7FA2" w:rsidRPr="00036CF6" w:rsidRDefault="003E7FA2" w:rsidP="003E7FA2">
      <w:pPr>
        <w:keepNext/>
        <w:keepLines/>
        <w:pBdr>
          <w:bottom w:val="single" w:sz="12" w:space="1" w:color="auto"/>
        </w:pBdr>
        <w:ind w:right="140"/>
        <w:rPr>
          <w:rFonts w:ascii="Tahoma" w:hAnsi="Tahoma" w:cs="Tahoma"/>
          <w:b/>
        </w:rPr>
      </w:pPr>
    </w:p>
    <w:p w14:paraId="347C1191" w14:textId="77777777" w:rsidR="003E7FA2" w:rsidRPr="00036CF6" w:rsidRDefault="003E7FA2" w:rsidP="003E7FA2">
      <w:pPr>
        <w:keepNext/>
        <w:keepLines/>
        <w:ind w:right="140"/>
        <w:jc w:val="both"/>
        <w:rPr>
          <w:rFonts w:ascii="Tahoma" w:hAnsi="Tahoma" w:cs="Tahoma"/>
          <w:b/>
        </w:rPr>
      </w:pPr>
      <w:r w:rsidRPr="00036CF6">
        <w:rPr>
          <w:rFonts w:ascii="Tahoma" w:hAnsi="Tahoma" w:cs="Tahoma"/>
          <w:b/>
        </w:rPr>
        <w:t>IZPOLNI IZDAJATELJ REFERENCE (končni naročnik oz. investitor)!!!</w:t>
      </w:r>
    </w:p>
    <w:p w14:paraId="16BABA40" w14:textId="77777777" w:rsidR="003E7FA2" w:rsidRPr="00036CF6" w:rsidRDefault="003E7FA2" w:rsidP="003E7FA2">
      <w:pPr>
        <w:keepNext/>
        <w:keepLines/>
        <w:ind w:right="140"/>
        <w:jc w:val="both"/>
        <w:rPr>
          <w:rFonts w:ascii="Tahoma" w:hAnsi="Tahoma" w:cs="Tahoma"/>
        </w:rPr>
      </w:pPr>
    </w:p>
    <w:p w14:paraId="1487E32C" w14:textId="057883FC" w:rsidR="003E7FA2" w:rsidRPr="00036CF6" w:rsidRDefault="003E7FA2" w:rsidP="006A5130">
      <w:pPr>
        <w:keepNext/>
        <w:keepLines/>
        <w:ind w:right="-2"/>
        <w:jc w:val="both"/>
        <w:rPr>
          <w:rFonts w:ascii="Tahoma" w:hAnsi="Tahoma" w:cs="Tahoma"/>
          <w:noProof/>
        </w:rPr>
      </w:pPr>
      <w:r w:rsidRPr="00036CF6">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r w:rsidR="007630F4">
        <w:rPr>
          <w:rFonts w:ascii="Tahoma" w:hAnsi="Tahoma" w:cs="Tahoma"/>
          <w:noProof/>
        </w:rPr>
        <w:t xml:space="preserve"> </w:t>
      </w:r>
      <w:r w:rsidR="002D0609">
        <w:rPr>
          <w:rFonts w:ascii="Tahoma" w:hAnsi="Tahoma" w:cs="Tahoma"/>
          <w:b/>
          <w:bCs/>
          <w:noProof/>
        </w:rPr>
        <w:t>LPT-211/25</w:t>
      </w:r>
      <w:r w:rsidR="007630F4" w:rsidRPr="007630F4">
        <w:rPr>
          <w:rFonts w:ascii="Tahoma" w:hAnsi="Tahoma" w:cs="Tahoma"/>
          <w:b/>
          <w:bCs/>
          <w:noProof/>
        </w:rPr>
        <w:t xml:space="preserve"> Vzdrževanje </w:t>
      </w:r>
      <w:r w:rsidR="00425D7C" w:rsidRPr="007630F4">
        <w:rPr>
          <w:rFonts w:ascii="Tahoma" w:hAnsi="Tahoma" w:cs="Tahoma"/>
          <w:b/>
          <w:bCs/>
          <w:noProof/>
        </w:rPr>
        <w:t>SPRINKLER</w:t>
      </w:r>
      <w:r w:rsidR="007630F4" w:rsidRPr="007630F4">
        <w:rPr>
          <w:rFonts w:ascii="Tahoma" w:hAnsi="Tahoma" w:cs="Tahoma"/>
          <w:b/>
          <w:bCs/>
          <w:noProof/>
        </w:rPr>
        <w:t xml:space="preserve"> sistemov v PH Kongresni trg in ŠRC Stožice za obdobje 48 mesecev.</w:t>
      </w:r>
    </w:p>
    <w:p w14:paraId="3C22D21F" w14:textId="77777777" w:rsidR="003E7FA2" w:rsidRPr="00036CF6" w:rsidRDefault="003E7FA2" w:rsidP="003E7FA2">
      <w:pPr>
        <w:keepNext/>
        <w:keepLines/>
        <w:ind w:right="-285"/>
        <w:rPr>
          <w:rFonts w:ascii="Tahoma" w:hAnsi="Tahoma" w:cs="Tahoma"/>
          <w:noProof/>
        </w:rPr>
      </w:pPr>
    </w:p>
    <w:p w14:paraId="1EE3BF83" w14:textId="77777777" w:rsidR="003E7FA2" w:rsidRPr="00036CF6" w:rsidRDefault="003E7FA2" w:rsidP="003E7FA2">
      <w:pPr>
        <w:keepNext/>
        <w:keepLines/>
        <w:jc w:val="center"/>
        <w:rPr>
          <w:rFonts w:ascii="Tahoma" w:hAnsi="Tahoma" w:cs="Tahoma"/>
          <w:noProof/>
        </w:rPr>
      </w:pPr>
      <w:r w:rsidRPr="00036CF6">
        <w:rPr>
          <w:rFonts w:ascii="Tahoma" w:hAnsi="Tahoma" w:cs="Tahoma"/>
          <w:noProof/>
        </w:rPr>
        <w:t xml:space="preserve">Izjavljamo, da smo   </w:t>
      </w:r>
      <w:r w:rsidRPr="00036CF6">
        <w:rPr>
          <w:rFonts w:ascii="Tahoma" w:hAnsi="Tahoma" w:cs="Tahoma"/>
          <w:b/>
          <w:i/>
          <w:noProof/>
        </w:rPr>
        <w:t>javni  /  zasebni</w:t>
      </w:r>
      <w:r w:rsidRPr="00036CF6">
        <w:rPr>
          <w:rFonts w:ascii="Tahoma" w:hAnsi="Tahoma" w:cs="Tahoma"/>
          <w:noProof/>
        </w:rPr>
        <w:t xml:space="preserve">   naročnik. (Ustrezno obkrožite)</w:t>
      </w:r>
    </w:p>
    <w:p w14:paraId="2236CCAC" w14:textId="77777777" w:rsidR="003E7FA2" w:rsidRPr="00036CF6" w:rsidRDefault="003E7FA2" w:rsidP="003E7FA2">
      <w:pPr>
        <w:keepNext/>
        <w:keepLines/>
        <w:rPr>
          <w:rFonts w:ascii="Tahoma" w:hAnsi="Tahoma" w:cs="Tahoma"/>
          <w:noProof/>
        </w:rPr>
      </w:pPr>
    </w:p>
    <w:p w14:paraId="2B56B249" w14:textId="18F07D6B" w:rsidR="003E7FA2" w:rsidRDefault="003E7FA2" w:rsidP="003E7FA2">
      <w:pPr>
        <w:keepNext/>
        <w:keepLines/>
        <w:rPr>
          <w:rFonts w:ascii="Tahoma" w:hAnsi="Tahoma" w:cs="Tahoma"/>
          <w:b/>
          <w:noProof/>
        </w:rPr>
      </w:pPr>
      <w:r w:rsidRPr="00036CF6">
        <w:rPr>
          <w:rFonts w:ascii="Tahoma" w:hAnsi="Tahoma" w:cs="Tahoma"/>
          <w:b/>
          <w:noProof/>
        </w:rPr>
        <w:t>Izdajatelj reference</w:t>
      </w:r>
    </w:p>
    <w:p w14:paraId="3FA92A2B" w14:textId="491D9F4E" w:rsidR="003E7FA2" w:rsidRDefault="003E7FA2" w:rsidP="003E7FA2">
      <w:pPr>
        <w:keepNext/>
        <w:keepLines/>
        <w:rPr>
          <w:rFonts w:ascii="Tahoma" w:hAnsi="Tahoma" w:cs="Tahoma"/>
          <w:noProof/>
        </w:rPr>
      </w:pPr>
    </w:p>
    <w:p w14:paraId="5476C60D" w14:textId="782F0A40" w:rsidR="003E7FA2" w:rsidRPr="00036CF6" w:rsidRDefault="003E7FA2" w:rsidP="003E7FA2">
      <w:pPr>
        <w:keepNext/>
        <w:keepLines/>
        <w:rPr>
          <w:rFonts w:ascii="Tahoma" w:hAnsi="Tahoma" w:cs="Tahoma"/>
          <w:noProof/>
        </w:rPr>
      </w:pPr>
      <w:r w:rsidRPr="00036CF6">
        <w:rPr>
          <w:rFonts w:ascii="Tahoma" w:hAnsi="Tahoma" w:cs="Tahoma"/>
          <w:noProof/>
        </w:rPr>
        <w:t>__________________________________                 Žig                               _______________</w:t>
      </w:r>
    </w:p>
    <w:p w14:paraId="6B98B803" w14:textId="269C60EA" w:rsidR="003E7FA2" w:rsidRPr="00036CF6" w:rsidRDefault="003E7FA2" w:rsidP="003E7FA2">
      <w:pPr>
        <w:keepNext/>
        <w:keepLines/>
        <w:rPr>
          <w:rFonts w:ascii="Tahoma" w:hAnsi="Tahoma" w:cs="Tahoma"/>
          <w:noProof/>
        </w:rPr>
      </w:pPr>
      <w:r w:rsidRPr="00036CF6">
        <w:rPr>
          <w:rFonts w:ascii="Tahoma" w:hAnsi="Tahoma" w:cs="Tahoma"/>
          <w:noProof/>
        </w:rPr>
        <w:t xml:space="preserve">(naziv in podpis odgovorne osebe)                                                              </w:t>
      </w:r>
      <w:r>
        <w:rPr>
          <w:rFonts w:ascii="Tahoma" w:hAnsi="Tahoma" w:cs="Tahoma"/>
          <w:noProof/>
        </w:rPr>
        <w:t xml:space="preserve"> </w:t>
      </w:r>
      <w:r w:rsidRPr="00036CF6">
        <w:rPr>
          <w:rFonts w:ascii="Tahoma" w:hAnsi="Tahoma" w:cs="Tahoma"/>
          <w:noProof/>
        </w:rPr>
        <w:t xml:space="preserve"> (kraj in datum) </w:t>
      </w:r>
    </w:p>
    <w:p w14:paraId="5CD83C61" w14:textId="77777777" w:rsidR="003E7FA2" w:rsidRPr="00036CF6" w:rsidRDefault="003E7FA2" w:rsidP="003E7FA2">
      <w:pPr>
        <w:keepNext/>
        <w:keepLines/>
        <w:rPr>
          <w:rFonts w:ascii="Tahoma" w:hAnsi="Tahoma" w:cs="Tahoma"/>
          <w:noProof/>
        </w:rPr>
      </w:pPr>
      <w:r w:rsidRPr="00036CF6">
        <w:rPr>
          <w:rFonts w:ascii="Tahoma" w:hAnsi="Tahoma" w:cs="Tahoma"/>
          <w:noProof/>
        </w:rPr>
        <w:t xml:space="preserve"> </w:t>
      </w:r>
    </w:p>
    <w:p w14:paraId="5676B984" w14:textId="77777777" w:rsidR="003E7FA2" w:rsidRPr="003E7FA2" w:rsidRDefault="003E7FA2" w:rsidP="003E7FA2">
      <w:pPr>
        <w:keepNext/>
        <w:keepLines/>
        <w:jc w:val="both"/>
        <w:rPr>
          <w:rFonts w:ascii="Tahoma" w:hAnsi="Tahoma" w:cs="Tahoma"/>
          <w:i/>
          <w:noProof/>
          <w:sz w:val="18"/>
          <w:szCs w:val="18"/>
        </w:rPr>
      </w:pPr>
      <w:r w:rsidRPr="003E7FA2">
        <w:rPr>
          <w:rFonts w:ascii="Tahoma" w:hAnsi="Tahoma" w:cs="Tahoma"/>
          <w:b/>
          <w:i/>
          <w:noProof/>
          <w:sz w:val="18"/>
          <w:szCs w:val="18"/>
        </w:rPr>
        <w:t>Opomba:</w:t>
      </w:r>
      <w:r w:rsidRPr="003E7FA2">
        <w:rPr>
          <w:rFonts w:ascii="Tahoma" w:hAnsi="Tahoma" w:cs="Tahoma"/>
          <w:i/>
          <w:noProof/>
          <w:sz w:val="18"/>
          <w:szCs w:val="18"/>
        </w:rPr>
        <w:t xml:space="preserve"> Ponudnik obrazec razmnoži v potrebnem številu.</w:t>
      </w:r>
    </w:p>
    <w:p w14:paraId="6313493D" w14:textId="7318B73B" w:rsidR="003E7FA2" w:rsidRDefault="003E7FA2" w:rsidP="003E7FA2">
      <w:pPr>
        <w:keepNext/>
        <w:keepLines/>
        <w:rPr>
          <w:rFonts w:ascii="Tahoma" w:hAnsi="Tahoma" w:cs="Tahoma"/>
          <w:b/>
          <w:i/>
          <w:noProof/>
          <w:sz w:val="18"/>
          <w:szCs w:val="18"/>
          <w:u w:val="single"/>
        </w:rPr>
      </w:pPr>
      <w:r w:rsidRPr="003E7FA2">
        <w:rPr>
          <w:rFonts w:ascii="Tahoma" w:hAnsi="Tahoma" w:cs="Tahoma"/>
          <w:b/>
          <w:i/>
          <w:noProof/>
          <w:sz w:val="18"/>
          <w:szCs w:val="18"/>
        </w:rPr>
        <w:t xml:space="preserve">Navodilo: </w:t>
      </w:r>
      <w:r w:rsidRPr="003E7FA2">
        <w:rPr>
          <w:rFonts w:ascii="Tahoma" w:hAnsi="Tahoma" w:cs="Tahoma"/>
          <w:i/>
          <w:noProof/>
          <w:sz w:val="18"/>
          <w:szCs w:val="18"/>
        </w:rPr>
        <w:t xml:space="preserve">Ponudnik </w:t>
      </w:r>
      <w:r w:rsidRPr="003E7FA2">
        <w:rPr>
          <w:rFonts w:ascii="Tahoma" w:hAnsi="Tahoma" w:cs="Tahoma"/>
          <w:i/>
          <w:noProof/>
          <w:sz w:val="18"/>
          <w:szCs w:val="18"/>
          <w:u w:val="single"/>
        </w:rPr>
        <w:t>obrazec</w:t>
      </w:r>
      <w:r w:rsidRPr="003E7FA2">
        <w:rPr>
          <w:rFonts w:ascii="Tahoma" w:hAnsi="Tahoma" w:cs="Tahoma"/>
          <w:b/>
          <w:i/>
          <w:noProof/>
          <w:sz w:val="18"/>
          <w:szCs w:val="18"/>
        </w:rPr>
        <w:t xml:space="preserve"> </w:t>
      </w:r>
      <w:r w:rsidRPr="003E7FA2">
        <w:rPr>
          <w:rFonts w:ascii="Tahoma" w:hAnsi="Tahoma" w:cs="Tahoma"/>
          <w:i/>
          <w:noProof/>
          <w:sz w:val="18"/>
          <w:szCs w:val="18"/>
        </w:rPr>
        <w:t>v okviru sistema e-JN</w:t>
      </w:r>
      <w:r w:rsidRPr="003E7FA2">
        <w:rPr>
          <w:rFonts w:ascii="Tahoma" w:hAnsi="Tahoma" w:cs="Tahoma"/>
          <w:b/>
          <w:i/>
          <w:noProof/>
          <w:sz w:val="18"/>
          <w:szCs w:val="18"/>
        </w:rPr>
        <w:t xml:space="preserve"> </w:t>
      </w:r>
      <w:r w:rsidRPr="003E7FA2">
        <w:rPr>
          <w:rFonts w:ascii="Tahoma" w:hAnsi="Tahoma" w:cs="Tahoma"/>
          <w:b/>
          <w:i/>
          <w:noProof/>
          <w:sz w:val="18"/>
          <w:szCs w:val="18"/>
          <w:u w:val="single"/>
        </w:rPr>
        <w:t>naloži v Razdelek »DOKUMENTI«, del »Ostale priloge«!!!</w:t>
      </w:r>
    </w:p>
    <w:p w14:paraId="5E518591" w14:textId="5ECCAFC6" w:rsidR="00AA78A2" w:rsidRDefault="00AA78A2">
      <w:pPr>
        <w:rPr>
          <w:rFonts w:ascii="Tahoma" w:hAnsi="Tahoma" w:cs="Tahoma"/>
          <w:b/>
          <w:i/>
          <w:noProof/>
          <w:sz w:val="18"/>
          <w:szCs w:val="18"/>
          <w:u w:val="single"/>
        </w:rPr>
      </w:pPr>
      <w:r>
        <w:rPr>
          <w:rFonts w:ascii="Tahoma" w:hAnsi="Tahoma" w:cs="Tahoma"/>
          <w:b/>
          <w:i/>
          <w:noProof/>
          <w:sz w:val="18"/>
          <w:szCs w:val="18"/>
          <w:u w:val="single"/>
        </w:rPr>
        <w:br w:type="page"/>
      </w:r>
    </w:p>
    <w:p w14:paraId="6D80346A" w14:textId="77777777" w:rsidR="00E05324" w:rsidRDefault="00E05324" w:rsidP="003E7FA2">
      <w:pPr>
        <w:keepNext/>
        <w:keepLines/>
        <w:rPr>
          <w:rFonts w:ascii="Tahoma" w:hAnsi="Tahoma" w:cs="Tahoma"/>
          <w:b/>
          <w:i/>
          <w:noProof/>
          <w:sz w:val="18"/>
          <w:szCs w:val="18"/>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425D7C" w:rsidRPr="00453F38" w14:paraId="1BDC7A46" w14:textId="77777777" w:rsidTr="006A5130">
        <w:tc>
          <w:tcPr>
            <w:tcW w:w="599" w:type="dxa"/>
            <w:tcBorders>
              <w:top w:val="single" w:sz="4" w:space="0" w:color="auto"/>
              <w:left w:val="single" w:sz="4" w:space="0" w:color="auto"/>
              <w:bottom w:val="single" w:sz="4" w:space="0" w:color="auto"/>
              <w:right w:val="nil"/>
            </w:tcBorders>
          </w:tcPr>
          <w:p w14:paraId="54B7518D" w14:textId="77777777" w:rsidR="00425D7C" w:rsidRPr="00495F77" w:rsidRDefault="00425D7C" w:rsidP="00115A30">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17C08211" w14:textId="2E627CD6" w:rsidR="00425D7C" w:rsidRPr="00453F38" w:rsidRDefault="00425D7C" w:rsidP="00115A30">
            <w:pPr>
              <w:keepNext/>
              <w:keepLines/>
              <w:jc w:val="both"/>
              <w:rPr>
                <w:rFonts w:ascii="Tahoma" w:hAnsi="Tahoma" w:cs="Tahoma"/>
              </w:rPr>
            </w:pPr>
            <w:r>
              <w:rPr>
                <w:rFonts w:ascii="Tahoma" w:hAnsi="Tahoma" w:cs="Tahoma"/>
              </w:rPr>
              <w:t>TEHNIČNA SPOSOBNOST</w:t>
            </w:r>
          </w:p>
        </w:tc>
        <w:tc>
          <w:tcPr>
            <w:tcW w:w="912" w:type="dxa"/>
            <w:tcBorders>
              <w:top w:val="single" w:sz="4" w:space="0" w:color="auto"/>
              <w:left w:val="single" w:sz="4" w:space="0" w:color="auto"/>
              <w:bottom w:val="single" w:sz="4" w:space="0" w:color="auto"/>
              <w:right w:val="nil"/>
            </w:tcBorders>
          </w:tcPr>
          <w:p w14:paraId="4F4A729C" w14:textId="77777777" w:rsidR="00425D7C" w:rsidRPr="00453F38" w:rsidRDefault="00425D7C" w:rsidP="006A5130">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761B997E" w14:textId="14679C3A" w:rsidR="00425D7C" w:rsidRPr="00453F38" w:rsidRDefault="00425D7C" w:rsidP="006A5130">
            <w:pPr>
              <w:keepNext/>
              <w:keepLines/>
              <w:jc w:val="right"/>
              <w:rPr>
                <w:rFonts w:ascii="Tahoma" w:hAnsi="Tahoma" w:cs="Tahoma"/>
                <w:b/>
                <w:iCs/>
              </w:rPr>
            </w:pPr>
            <w:r>
              <w:rPr>
                <w:rFonts w:ascii="Tahoma" w:hAnsi="Tahoma" w:cs="Tahoma"/>
                <w:b/>
                <w:iCs/>
              </w:rPr>
              <w:t>9</w:t>
            </w:r>
          </w:p>
        </w:tc>
      </w:tr>
    </w:tbl>
    <w:p w14:paraId="55A2D0A4" w14:textId="77777777" w:rsidR="0026463C" w:rsidRPr="00C8579C" w:rsidRDefault="0026463C" w:rsidP="0026463C">
      <w:pPr>
        <w:keepNext/>
        <w:keepLines/>
        <w:jc w:val="both"/>
        <w:rPr>
          <w:rFonts w:ascii="Tahoma" w:hAnsi="Tahoma" w:cs="Tahoma"/>
        </w:rPr>
      </w:pPr>
    </w:p>
    <w:p w14:paraId="622B177E" w14:textId="77777777" w:rsidR="0026463C" w:rsidRDefault="0026463C" w:rsidP="0026463C">
      <w:pPr>
        <w:keepNext/>
        <w:keepLines/>
        <w:jc w:val="both"/>
        <w:rPr>
          <w:rFonts w:ascii="Tahoma" w:hAnsi="Tahoma" w:cs="Tahoma"/>
        </w:rPr>
      </w:pPr>
      <w:r w:rsidRPr="00633A44">
        <w:rPr>
          <w:rFonts w:ascii="Tahoma" w:hAnsi="Tahoma" w:cs="Tahoma"/>
        </w:rPr>
        <w:t>Ponudnik za to stranjo priloži</w:t>
      </w:r>
      <w:r>
        <w:rPr>
          <w:rFonts w:ascii="Tahoma" w:hAnsi="Tahoma" w:cs="Tahoma"/>
        </w:rPr>
        <w:t>:</w:t>
      </w:r>
    </w:p>
    <w:p w14:paraId="2A31168A" w14:textId="77777777" w:rsidR="0026463C" w:rsidRPr="00633A44" w:rsidRDefault="0026463C" w:rsidP="0026463C">
      <w:pPr>
        <w:keepNext/>
        <w:keepLines/>
        <w:numPr>
          <w:ilvl w:val="0"/>
          <w:numId w:val="12"/>
        </w:numPr>
        <w:jc w:val="both"/>
        <w:rPr>
          <w:rFonts w:ascii="Tahoma" w:hAnsi="Tahoma" w:cs="Tahoma"/>
          <w:bCs/>
        </w:rPr>
      </w:pPr>
      <w:r w:rsidRPr="00633A44">
        <w:rPr>
          <w:rFonts w:ascii="Tahoma" w:hAnsi="Tahoma" w:cs="Tahoma"/>
        </w:rPr>
        <w:t>Potrdilo</w:t>
      </w:r>
      <w:r>
        <w:rPr>
          <w:rFonts w:ascii="Tahoma" w:hAnsi="Tahoma" w:cs="Tahoma"/>
        </w:rPr>
        <w:t>/a</w:t>
      </w:r>
      <w:r w:rsidRPr="00633A44">
        <w:rPr>
          <w:rFonts w:ascii="Tahoma" w:hAnsi="Tahoma" w:cs="Tahoma"/>
        </w:rPr>
        <w:t xml:space="preserve">, da je ponudnik </w:t>
      </w:r>
      <w:r>
        <w:rPr>
          <w:rFonts w:ascii="Tahoma" w:hAnsi="Tahoma" w:cs="Tahoma"/>
        </w:rPr>
        <w:t xml:space="preserve">strokovno </w:t>
      </w:r>
      <w:r w:rsidRPr="002D2EF3">
        <w:rPr>
          <w:rFonts w:ascii="Tahoma" w:hAnsi="Tahoma" w:cs="Tahoma"/>
          <w:bCs/>
        </w:rPr>
        <w:t>usposobljen za vzdrževanje</w:t>
      </w:r>
      <w:r w:rsidRPr="009D68DF">
        <w:rPr>
          <w:rFonts w:ascii="Tahoma" w:hAnsi="Tahoma" w:cs="Tahoma"/>
        </w:rPr>
        <w:t xml:space="preserve"> </w:t>
      </w:r>
      <w:r w:rsidRPr="00633A44">
        <w:rPr>
          <w:rFonts w:ascii="Tahoma" w:hAnsi="Tahoma" w:cs="Tahoma"/>
        </w:rPr>
        <w:t xml:space="preserve">sistema stabilnega gašenja MULTIMON ali potrdilo, da je ponudnik </w:t>
      </w:r>
      <w:r w:rsidRPr="00633A44">
        <w:rPr>
          <w:rFonts w:ascii="Tahoma" w:hAnsi="Tahoma" w:cs="Tahoma"/>
          <w:bCs/>
        </w:rPr>
        <w:t>pooblaščeni zastopnik in serviser</w:t>
      </w:r>
      <w:r w:rsidRPr="00633A44">
        <w:rPr>
          <w:rFonts w:ascii="Tahoma" w:hAnsi="Tahoma" w:cs="Tahoma"/>
        </w:rPr>
        <w:t xml:space="preserve"> za črpalke KAGEMA/KSB, alarmne ventilske postaje TYCO in mešalnike penila FIREDOS</w:t>
      </w:r>
      <w:r>
        <w:rPr>
          <w:rFonts w:ascii="Tahoma" w:hAnsi="Tahoma" w:cs="Tahoma"/>
        </w:rPr>
        <w:t>,</w:t>
      </w:r>
    </w:p>
    <w:p w14:paraId="383A76D6" w14:textId="77777777" w:rsidR="0026463C" w:rsidRPr="00633A44" w:rsidRDefault="0026463C" w:rsidP="0026463C">
      <w:pPr>
        <w:keepNext/>
        <w:keepLines/>
        <w:numPr>
          <w:ilvl w:val="0"/>
          <w:numId w:val="12"/>
        </w:numPr>
        <w:jc w:val="both"/>
        <w:rPr>
          <w:rFonts w:ascii="Tahoma" w:hAnsi="Tahoma" w:cs="Tahoma"/>
          <w:bCs/>
        </w:rPr>
      </w:pPr>
      <w:r w:rsidRPr="00633A44">
        <w:rPr>
          <w:rFonts w:ascii="Tahoma" w:hAnsi="Tahoma" w:cs="Tahoma"/>
        </w:rPr>
        <w:t>Potrdilo o registraciji za opravljanje dejavnosti, ki je predmet javnega naročila</w:t>
      </w:r>
      <w:r>
        <w:rPr>
          <w:rFonts w:ascii="Tahoma" w:hAnsi="Tahoma" w:cs="Tahoma"/>
        </w:rPr>
        <w:t>,</w:t>
      </w:r>
    </w:p>
    <w:p w14:paraId="35EDCD41" w14:textId="77777777" w:rsidR="0026463C" w:rsidRDefault="0026463C" w:rsidP="0026463C">
      <w:pPr>
        <w:keepNext/>
        <w:keepLines/>
        <w:numPr>
          <w:ilvl w:val="0"/>
          <w:numId w:val="12"/>
        </w:numPr>
        <w:jc w:val="both"/>
        <w:rPr>
          <w:rFonts w:ascii="Tahoma" w:hAnsi="Tahoma" w:cs="Tahoma"/>
          <w:bCs/>
        </w:rPr>
      </w:pPr>
      <w:r w:rsidRPr="00633A44">
        <w:rPr>
          <w:rFonts w:ascii="Tahoma" w:hAnsi="Tahoma" w:cs="Tahoma"/>
        </w:rPr>
        <w:t xml:space="preserve">Fotokopija </w:t>
      </w:r>
      <w:r w:rsidRPr="00633A44">
        <w:rPr>
          <w:rFonts w:ascii="Tahoma" w:hAnsi="Tahoma" w:cs="Tahoma"/>
          <w:bCs/>
        </w:rPr>
        <w:t>licence za izdelavo in servisira</w:t>
      </w:r>
      <w:r>
        <w:rPr>
          <w:rFonts w:ascii="Tahoma" w:hAnsi="Tahoma" w:cs="Tahoma"/>
          <w:bCs/>
        </w:rPr>
        <w:t>nje sistemov stabilnega gašenja.</w:t>
      </w:r>
    </w:p>
    <w:p w14:paraId="69851426" w14:textId="1D2B0AE0" w:rsidR="007630F4" w:rsidRDefault="0026463C">
      <w:pPr>
        <w:rPr>
          <w:rFonts w:ascii="Tahoma" w:hAnsi="Tahoma" w:cs="Tahoma"/>
          <w:b/>
          <w:i/>
          <w:noProof/>
          <w:u w:val="single"/>
        </w:rPr>
      </w:pPr>
      <w:r>
        <w:rPr>
          <w:rFonts w:ascii="Tahoma" w:hAnsi="Tahoma" w:cs="Tahoma"/>
          <w:b/>
          <w:i/>
          <w:noProof/>
          <w:u w:val="single"/>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425D7C" w:rsidRPr="00453F38" w14:paraId="20BE1631" w14:textId="77777777" w:rsidTr="00CB44C1">
        <w:trPr>
          <w:trHeight w:val="284"/>
        </w:trPr>
        <w:tc>
          <w:tcPr>
            <w:tcW w:w="599" w:type="dxa"/>
            <w:tcBorders>
              <w:top w:val="single" w:sz="4" w:space="0" w:color="auto"/>
              <w:left w:val="single" w:sz="4" w:space="0" w:color="auto"/>
              <w:bottom w:val="single" w:sz="4" w:space="0" w:color="auto"/>
              <w:right w:val="nil"/>
            </w:tcBorders>
          </w:tcPr>
          <w:p w14:paraId="2EDF12C4" w14:textId="77777777" w:rsidR="00425D7C" w:rsidRPr="00495F77" w:rsidRDefault="00425D7C" w:rsidP="00115A30">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3EDFC328" w14:textId="0CE4B941" w:rsidR="00425D7C" w:rsidRPr="00453F38" w:rsidRDefault="00425D7C" w:rsidP="00115A30">
            <w:pPr>
              <w:keepNext/>
              <w:keepLines/>
              <w:jc w:val="both"/>
              <w:rPr>
                <w:rFonts w:ascii="Tahoma" w:hAnsi="Tahoma" w:cs="Tahoma"/>
              </w:rPr>
            </w:pPr>
            <w:r>
              <w:rPr>
                <w:rFonts w:ascii="Tahoma" w:hAnsi="Tahoma" w:cs="Tahoma"/>
              </w:rPr>
              <w:t>POTRDILO O OGLEDU LOKACIJE</w:t>
            </w:r>
          </w:p>
        </w:tc>
        <w:tc>
          <w:tcPr>
            <w:tcW w:w="850" w:type="dxa"/>
            <w:tcBorders>
              <w:top w:val="single" w:sz="4" w:space="0" w:color="auto"/>
              <w:left w:val="single" w:sz="4" w:space="0" w:color="auto"/>
              <w:bottom w:val="single" w:sz="4" w:space="0" w:color="auto"/>
              <w:right w:val="nil"/>
            </w:tcBorders>
          </w:tcPr>
          <w:p w14:paraId="294EACDD" w14:textId="77777777" w:rsidR="00425D7C" w:rsidRPr="00453F38" w:rsidRDefault="00425D7C" w:rsidP="00115A30">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4A4A557A" w14:textId="38DDE6E8" w:rsidR="00425D7C" w:rsidRPr="00453F38" w:rsidRDefault="00425D7C" w:rsidP="006A5130">
            <w:pPr>
              <w:keepNext/>
              <w:keepLines/>
              <w:jc w:val="right"/>
              <w:rPr>
                <w:rFonts w:ascii="Tahoma" w:hAnsi="Tahoma" w:cs="Tahoma"/>
                <w:b/>
                <w:iCs/>
              </w:rPr>
            </w:pPr>
            <w:r>
              <w:rPr>
                <w:rFonts w:ascii="Tahoma" w:hAnsi="Tahoma" w:cs="Tahoma"/>
                <w:b/>
                <w:iCs/>
              </w:rPr>
              <w:t>10</w:t>
            </w:r>
          </w:p>
        </w:tc>
      </w:tr>
    </w:tbl>
    <w:p w14:paraId="01A9B96C" w14:textId="77777777" w:rsidR="00425D7C" w:rsidRDefault="00425D7C" w:rsidP="007630F4">
      <w:pPr>
        <w:keepNext/>
        <w:keepLines/>
        <w:jc w:val="both"/>
        <w:rPr>
          <w:rFonts w:ascii="Tahoma" w:hAnsi="Tahoma" w:cs="Tahoma"/>
          <w:u w:val="single"/>
        </w:rPr>
      </w:pPr>
    </w:p>
    <w:p w14:paraId="62A25BDC" w14:textId="77777777" w:rsidR="007630F4" w:rsidRPr="009A1695" w:rsidRDefault="007630F4" w:rsidP="007630F4">
      <w:pPr>
        <w:keepLines/>
        <w:rPr>
          <w:rFonts w:ascii="Tahoma" w:hAnsi="Tahoma" w:cs="Tahoma"/>
        </w:rPr>
      </w:pPr>
      <w:r w:rsidRPr="009A1695">
        <w:rPr>
          <w:rFonts w:ascii="Tahoma" w:hAnsi="Tahoma" w:cs="Tahoma"/>
        </w:rPr>
        <w:t>Kot gospodarski subjekt: _________________________________________________________ (</w:t>
      </w:r>
      <w:r w:rsidRPr="009A1695">
        <w:rPr>
          <w:rFonts w:ascii="Tahoma" w:hAnsi="Tahoma" w:cs="Tahoma"/>
          <w:i/>
        </w:rPr>
        <w:t>naziv in naslov gospodarskega subjekta</w:t>
      </w:r>
      <w:r w:rsidRPr="009A1695">
        <w:rPr>
          <w:rFonts w:ascii="Tahoma" w:hAnsi="Tahoma" w:cs="Tahoma"/>
        </w:rPr>
        <w:t>) za izbiro izvajalca za javno naročilo:</w:t>
      </w:r>
    </w:p>
    <w:p w14:paraId="4BB2CA60" w14:textId="77777777" w:rsidR="00425D7C" w:rsidRDefault="00425D7C" w:rsidP="007630F4">
      <w:pPr>
        <w:jc w:val="both"/>
        <w:rPr>
          <w:rFonts w:ascii="Tahoma" w:hAnsi="Tahoma" w:cs="Tahoma"/>
          <w:color w:val="000000"/>
        </w:rPr>
      </w:pPr>
    </w:p>
    <w:p w14:paraId="7DEA4E93" w14:textId="797A23D5" w:rsidR="007630F4" w:rsidRDefault="007630F4" w:rsidP="007630F4">
      <w:pPr>
        <w:jc w:val="both"/>
        <w:rPr>
          <w:rFonts w:ascii="Tahoma" w:hAnsi="Tahoma" w:cs="Tahoma"/>
        </w:rPr>
      </w:pPr>
      <w:r w:rsidRPr="009A1695">
        <w:rPr>
          <w:rFonts w:ascii="Tahoma" w:hAnsi="Tahoma" w:cs="Tahoma"/>
          <w:color w:val="000000"/>
        </w:rPr>
        <w:t xml:space="preserve">št. </w:t>
      </w:r>
      <w:r w:rsidR="002D0609">
        <w:rPr>
          <w:rFonts w:ascii="Tahoma" w:hAnsi="Tahoma" w:cs="Tahoma"/>
          <w:b/>
          <w:noProof/>
        </w:rPr>
        <w:t>LPT-211/25</w:t>
      </w:r>
      <w:r w:rsidRPr="007630F4">
        <w:rPr>
          <w:rFonts w:ascii="Tahoma" w:hAnsi="Tahoma" w:cs="Tahoma"/>
          <w:b/>
          <w:noProof/>
        </w:rPr>
        <w:t xml:space="preserve"> Vzdrževanje </w:t>
      </w:r>
      <w:r w:rsidR="00425D7C" w:rsidRPr="007630F4">
        <w:rPr>
          <w:rFonts w:ascii="Tahoma" w:hAnsi="Tahoma" w:cs="Tahoma"/>
          <w:b/>
          <w:noProof/>
        </w:rPr>
        <w:t>SPRINKLER</w:t>
      </w:r>
      <w:r w:rsidRPr="007630F4">
        <w:rPr>
          <w:rFonts w:ascii="Tahoma" w:hAnsi="Tahoma" w:cs="Tahoma"/>
          <w:b/>
          <w:noProof/>
        </w:rPr>
        <w:t xml:space="preserve"> sistemov v PH Kongresni trg in ŠRC Stožice za obdobje 48 mesecev</w:t>
      </w:r>
      <w:r w:rsidRPr="009A1695">
        <w:rPr>
          <w:rFonts w:ascii="Tahoma" w:hAnsi="Tahoma" w:cs="Tahoma"/>
          <w:b/>
          <w:color w:val="000000"/>
        </w:rPr>
        <w:t xml:space="preserve">, </w:t>
      </w:r>
      <w:r w:rsidRPr="009A1695">
        <w:rPr>
          <w:rFonts w:ascii="Tahoma" w:hAnsi="Tahoma" w:cs="Tahoma"/>
        </w:rPr>
        <w:t>prilagamo potrdilo naročnika o ogledu objekta.</w:t>
      </w:r>
    </w:p>
    <w:p w14:paraId="0FC1CBAA" w14:textId="77777777" w:rsidR="007630F4" w:rsidRPr="007630F4" w:rsidRDefault="007630F4" w:rsidP="007630F4">
      <w:pPr>
        <w:jc w:val="both"/>
        <w:rPr>
          <w:rFonts w:ascii="Tahoma" w:hAnsi="Tahoma" w:cs="Tahoma"/>
          <w:b/>
          <w:color w:val="000000"/>
        </w:rPr>
      </w:pPr>
    </w:p>
    <w:p w14:paraId="20D5555D" w14:textId="5082EF52" w:rsidR="007630F4" w:rsidRPr="009A1695" w:rsidRDefault="007630F4" w:rsidP="007630F4">
      <w:pPr>
        <w:jc w:val="both"/>
        <w:rPr>
          <w:rFonts w:ascii="Tahoma" w:hAnsi="Tahoma" w:cs="Tahoma"/>
          <w:color w:val="000000"/>
        </w:rPr>
      </w:pPr>
      <w:r w:rsidRPr="009A1695">
        <w:rPr>
          <w:rFonts w:ascii="Tahoma" w:hAnsi="Tahoma" w:cs="Tahoma"/>
          <w:color w:val="000000"/>
        </w:rPr>
        <w:t xml:space="preserve">Na osnovi zahteve iz razpisne dokumentacije št. </w:t>
      </w:r>
      <w:r w:rsidR="002D0609">
        <w:rPr>
          <w:rFonts w:ascii="Tahoma" w:hAnsi="Tahoma" w:cs="Tahoma"/>
          <w:b/>
          <w:color w:val="000000"/>
        </w:rPr>
        <w:t>LPT-211/25</w:t>
      </w:r>
      <w:r w:rsidRPr="007630F4">
        <w:rPr>
          <w:rFonts w:ascii="Tahoma" w:hAnsi="Tahoma" w:cs="Tahoma"/>
          <w:bCs/>
          <w:color w:val="000000"/>
        </w:rPr>
        <w:t xml:space="preserve">, </w:t>
      </w:r>
      <w:r w:rsidRPr="009A1695">
        <w:rPr>
          <w:rFonts w:ascii="Tahoma" w:hAnsi="Tahoma" w:cs="Tahoma"/>
          <w:color w:val="000000"/>
        </w:rPr>
        <w:t>potrjujemo, da se je predstavnik(ca) gospodarskega subjekta ____________________________________________ (ime, priimek), ki je na sestanku predložil(a) ustrezno pooblastilo dne …………………………… ob ……… uri udeležil(a) sestanka in terenskega ogleda pri naročniku.</w:t>
      </w:r>
    </w:p>
    <w:p w14:paraId="3338A348" w14:textId="77777777" w:rsidR="007630F4" w:rsidRPr="009A1695" w:rsidRDefault="007630F4" w:rsidP="007630F4">
      <w:pPr>
        <w:jc w:val="both"/>
        <w:rPr>
          <w:rFonts w:ascii="Tahoma" w:hAnsi="Tahoma" w:cs="Tahoma"/>
          <w:color w:val="000000"/>
        </w:rPr>
      </w:pPr>
    </w:p>
    <w:p w14:paraId="1EDCDA79" w14:textId="77777777" w:rsidR="007630F4" w:rsidRPr="009A1695" w:rsidRDefault="007630F4" w:rsidP="007630F4">
      <w:pPr>
        <w:jc w:val="both"/>
        <w:rPr>
          <w:rFonts w:ascii="Tahoma" w:hAnsi="Tahoma" w:cs="Tahoma"/>
          <w:color w:val="000000"/>
        </w:rPr>
      </w:pPr>
      <w:r w:rsidRPr="009A1695">
        <w:rPr>
          <w:rFonts w:ascii="Tahoma" w:hAnsi="Tahoma" w:cs="Tahoma"/>
          <w:color w:val="000000"/>
        </w:rPr>
        <w:t>Kontaktni podatki predstavnika ponudnika:</w:t>
      </w:r>
    </w:p>
    <w:p w14:paraId="19B61B37" w14:textId="015EDA7B" w:rsidR="007630F4" w:rsidRPr="009A1695" w:rsidRDefault="007630F4" w:rsidP="007630F4">
      <w:pPr>
        <w:jc w:val="both"/>
        <w:rPr>
          <w:rFonts w:ascii="Tahoma" w:hAnsi="Tahoma" w:cs="Tahoma"/>
          <w:color w:val="000000"/>
        </w:rPr>
      </w:pPr>
      <w:r>
        <w:rPr>
          <w:rFonts w:ascii="Tahoma" w:hAnsi="Tahoma" w:cs="Tahoma"/>
          <w:color w:val="000000"/>
        </w:rPr>
        <w:t>Telefon</w:t>
      </w:r>
      <w:r w:rsidRPr="009A1695">
        <w:rPr>
          <w:rFonts w:ascii="Tahoma" w:hAnsi="Tahoma" w:cs="Tahoma"/>
          <w:color w:val="000000"/>
        </w:rPr>
        <w:t>:______________________________</w:t>
      </w:r>
    </w:p>
    <w:p w14:paraId="7A3EDCDA" w14:textId="77777777" w:rsidR="007630F4" w:rsidRPr="009A1695" w:rsidRDefault="007630F4" w:rsidP="007630F4">
      <w:pPr>
        <w:jc w:val="both"/>
        <w:rPr>
          <w:rFonts w:ascii="Tahoma" w:hAnsi="Tahoma" w:cs="Tahoma"/>
          <w:color w:val="000000"/>
        </w:rPr>
      </w:pPr>
      <w:r w:rsidRPr="009A1695">
        <w:rPr>
          <w:rFonts w:ascii="Tahoma" w:hAnsi="Tahoma" w:cs="Tahoma"/>
          <w:color w:val="000000"/>
        </w:rPr>
        <w:t>e-mail:_______________________________</w:t>
      </w:r>
    </w:p>
    <w:p w14:paraId="58AB8929" w14:textId="77777777" w:rsidR="007630F4" w:rsidRDefault="007630F4" w:rsidP="007630F4">
      <w:pPr>
        <w:keepNext/>
        <w:keepLines/>
        <w:jc w:val="both"/>
        <w:rPr>
          <w:rFonts w:ascii="Tahoma" w:hAnsi="Tahoma" w:cs="Tahoma"/>
          <w:u w:val="single"/>
        </w:rPr>
      </w:pPr>
    </w:p>
    <w:p w14:paraId="47B9CE60" w14:textId="77777777" w:rsidR="007630F4" w:rsidRPr="009A1695" w:rsidRDefault="007630F4" w:rsidP="007630F4">
      <w:pPr>
        <w:keepNext/>
        <w:keepLines/>
        <w:jc w:val="both"/>
        <w:rPr>
          <w:rFonts w:ascii="Tahoma" w:hAnsi="Tahoma" w:cs="Tahoma"/>
          <w:u w:val="single"/>
        </w:rPr>
      </w:pPr>
      <w:r w:rsidRPr="009A1695">
        <w:rPr>
          <w:rFonts w:ascii="Tahoma" w:hAnsi="Tahoma" w:cs="Tahoma"/>
          <w:u w:val="single"/>
        </w:rPr>
        <w:t>Predstavnik gospodarskega subjekta potrjuje, da mu je naročnik na ogledu omogočil vpogled v naslednjo dokumentacijo:</w:t>
      </w:r>
    </w:p>
    <w:p w14:paraId="3E2F029B" w14:textId="77777777" w:rsidR="007630F4" w:rsidRPr="009A1695" w:rsidRDefault="007630F4" w:rsidP="007630F4">
      <w:pPr>
        <w:keepNext/>
        <w:keepLines/>
        <w:spacing w:line="480" w:lineRule="auto"/>
        <w:jc w:val="both"/>
        <w:rPr>
          <w:rFonts w:ascii="Tahoma" w:hAnsi="Tahoma" w:cs="Tahoma"/>
          <w:color w:val="000000"/>
        </w:rPr>
      </w:pPr>
      <w:r w:rsidRPr="009A1695">
        <w:rPr>
          <w:rFonts w:ascii="Tahoma" w:hAnsi="Tahoma" w:cs="Tahoma"/>
          <w:u w:val="single"/>
        </w:rPr>
        <w:t>________________________________________________________________________________________________________________________________________________________</w:t>
      </w:r>
      <w:r>
        <w:rPr>
          <w:rFonts w:ascii="Tahoma" w:hAnsi="Tahoma" w:cs="Tahoma"/>
          <w:u w:val="single"/>
        </w:rPr>
        <w:t>_______________________________________________________________________________________________________</w:t>
      </w:r>
    </w:p>
    <w:p w14:paraId="2C83C3F5" w14:textId="77777777" w:rsidR="007630F4" w:rsidRDefault="007630F4" w:rsidP="007630F4">
      <w:pPr>
        <w:keepNext/>
        <w:keepLines/>
        <w:widowControl w:val="0"/>
        <w:rPr>
          <w:rFonts w:ascii="Tahoma" w:eastAsia="Tahoma" w:hAnsi="Tahoma" w:cs="Tahoma"/>
          <w:b/>
        </w:rPr>
      </w:pPr>
    </w:p>
    <w:p w14:paraId="56016B10" w14:textId="77777777" w:rsidR="007630F4" w:rsidRDefault="007630F4" w:rsidP="007630F4">
      <w:pPr>
        <w:keepNext/>
        <w:keepLines/>
        <w:widowControl w:val="0"/>
        <w:rPr>
          <w:rFonts w:ascii="Tahoma" w:eastAsia="Tahoma" w:hAnsi="Tahoma" w:cs="Tahoma"/>
          <w:b/>
        </w:rPr>
      </w:pPr>
    </w:p>
    <w:p w14:paraId="0F753595" w14:textId="77777777" w:rsidR="007630F4" w:rsidRPr="009A1695" w:rsidRDefault="007630F4" w:rsidP="007630F4">
      <w:pPr>
        <w:keepNext/>
        <w:keepLines/>
        <w:widowControl w:val="0"/>
        <w:rPr>
          <w:rFonts w:ascii="Tahoma" w:eastAsia="Tahoma" w:hAnsi="Tahoma" w:cs="Tahoma"/>
          <w:b/>
        </w:rPr>
      </w:pPr>
      <w:r w:rsidRPr="009A1695">
        <w:rPr>
          <w:rFonts w:ascii="Tahoma" w:eastAsia="Tahoma" w:hAnsi="Tahoma" w:cs="Tahoma"/>
          <w:b/>
        </w:rPr>
        <w:t>Javno podjetje</w:t>
      </w:r>
    </w:p>
    <w:p w14:paraId="1E9556C5" w14:textId="77777777" w:rsidR="007630F4" w:rsidRPr="009A1695" w:rsidRDefault="007630F4" w:rsidP="007630F4">
      <w:pPr>
        <w:keepNext/>
        <w:keepLines/>
        <w:widowControl w:val="0"/>
        <w:rPr>
          <w:rFonts w:ascii="Tahoma" w:eastAsia="Tahoma" w:hAnsi="Tahoma" w:cs="Tahoma"/>
          <w:b/>
        </w:rPr>
      </w:pPr>
      <w:r w:rsidRPr="009A1695">
        <w:rPr>
          <w:rFonts w:ascii="Tahoma" w:eastAsia="Tahoma" w:hAnsi="Tahoma" w:cs="Tahoma"/>
          <w:b/>
        </w:rPr>
        <w:t>Ljubljanska parkirišča in tržnice, d.o.o.</w:t>
      </w:r>
    </w:p>
    <w:p w14:paraId="622E7B89" w14:textId="77777777" w:rsidR="007630F4" w:rsidRPr="009A1695" w:rsidRDefault="007630F4" w:rsidP="007630F4">
      <w:pPr>
        <w:keepNext/>
        <w:keepLines/>
        <w:widowControl w:val="0"/>
        <w:rPr>
          <w:rFonts w:ascii="Tahoma" w:eastAsia="Tahoma" w:hAnsi="Tahoma" w:cs="Tahoma"/>
        </w:rPr>
      </w:pPr>
      <w:r w:rsidRPr="009A1695">
        <w:rPr>
          <w:rFonts w:ascii="Tahoma" w:eastAsia="Tahoma" w:hAnsi="Tahoma" w:cs="Tahoma"/>
        </w:rPr>
        <w:t>Kopitarjeva ulica 2</w:t>
      </w:r>
    </w:p>
    <w:p w14:paraId="2C462AE9" w14:textId="77777777" w:rsidR="007630F4" w:rsidRDefault="007630F4" w:rsidP="007630F4">
      <w:pPr>
        <w:jc w:val="both"/>
        <w:rPr>
          <w:rFonts w:ascii="Tahoma" w:hAnsi="Tahoma" w:cs="Tahoma"/>
          <w:i/>
          <w:color w:val="000000"/>
        </w:rPr>
      </w:pP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t xml:space="preserve">                                             </w:t>
      </w:r>
      <w:r w:rsidRPr="009A1695">
        <w:rPr>
          <w:rFonts w:ascii="Tahoma" w:hAnsi="Tahoma" w:cs="Tahoma"/>
          <w:i/>
          <w:color w:val="000000"/>
        </w:rPr>
        <w:t>(naziv gospodarsk</w:t>
      </w:r>
      <w:r>
        <w:rPr>
          <w:rFonts w:ascii="Tahoma" w:hAnsi="Tahoma" w:cs="Tahoma"/>
          <w:i/>
          <w:color w:val="000000"/>
        </w:rPr>
        <w:t>ega subjekta)</w:t>
      </w:r>
    </w:p>
    <w:p w14:paraId="1AE8F4F4" w14:textId="77777777" w:rsidR="007630F4" w:rsidRPr="009210D9" w:rsidRDefault="007630F4" w:rsidP="007630F4">
      <w:pPr>
        <w:jc w:val="both"/>
        <w:rPr>
          <w:rFonts w:ascii="Tahoma" w:hAnsi="Tahoma" w:cs="Tahoma"/>
          <w:i/>
          <w:color w:val="000000"/>
        </w:rPr>
      </w:pPr>
    </w:p>
    <w:p w14:paraId="7609F2FA" w14:textId="77777777" w:rsidR="007630F4" w:rsidRPr="009A1695" w:rsidRDefault="007630F4" w:rsidP="007630F4">
      <w:pPr>
        <w:jc w:val="both"/>
        <w:rPr>
          <w:rFonts w:ascii="Tahoma" w:hAnsi="Tahoma" w:cs="Tahoma"/>
          <w:color w:val="000000"/>
        </w:rPr>
      </w:pPr>
    </w:p>
    <w:p w14:paraId="76BB65D1" w14:textId="77777777" w:rsidR="007630F4" w:rsidRPr="009A1695" w:rsidRDefault="007630F4" w:rsidP="007630F4">
      <w:pPr>
        <w:jc w:val="both"/>
        <w:rPr>
          <w:rFonts w:ascii="Tahoma" w:hAnsi="Tahoma" w:cs="Tahoma"/>
          <w:color w:val="000000"/>
        </w:rPr>
      </w:pPr>
      <w:r w:rsidRPr="009A1695">
        <w:rPr>
          <w:rFonts w:ascii="Tahoma" w:hAnsi="Tahoma" w:cs="Tahoma"/>
          <w:color w:val="000000"/>
        </w:rPr>
        <w:t>Podpis (za naročnika):</w:t>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t xml:space="preserve">                 Podpis (za ponudnika):</w:t>
      </w:r>
    </w:p>
    <w:p w14:paraId="0E3DECA7" w14:textId="77777777" w:rsidR="007630F4" w:rsidRPr="009A1695" w:rsidRDefault="007630F4" w:rsidP="007630F4">
      <w:pPr>
        <w:jc w:val="both"/>
        <w:rPr>
          <w:rFonts w:ascii="Tahoma" w:hAnsi="Tahoma" w:cs="Tahoma"/>
          <w:color w:val="000000"/>
        </w:rPr>
      </w:pPr>
    </w:p>
    <w:p w14:paraId="78AC8188" w14:textId="77777777" w:rsidR="007630F4" w:rsidRPr="009A1695" w:rsidRDefault="007630F4" w:rsidP="007630F4">
      <w:pPr>
        <w:jc w:val="both"/>
        <w:rPr>
          <w:rFonts w:ascii="Tahoma" w:hAnsi="Tahoma" w:cs="Tahoma"/>
          <w:color w:val="000000"/>
        </w:rPr>
      </w:pPr>
      <w:r w:rsidRPr="009A1695">
        <w:rPr>
          <w:rFonts w:ascii="Tahoma" w:hAnsi="Tahoma" w:cs="Tahoma"/>
          <w:color w:val="000000"/>
        </w:rPr>
        <w:t xml:space="preserve">…………………………………………..                                               ………………………………………….. </w:t>
      </w:r>
    </w:p>
    <w:p w14:paraId="0CF22776" w14:textId="77777777" w:rsidR="007630F4" w:rsidRPr="009A1695" w:rsidRDefault="007630F4" w:rsidP="007630F4">
      <w:pPr>
        <w:jc w:val="both"/>
        <w:rPr>
          <w:rFonts w:ascii="Tahoma" w:hAnsi="Tahoma" w:cs="Tahoma"/>
          <w:color w:val="000000"/>
        </w:rPr>
      </w:pPr>
      <w:r w:rsidRPr="009A1695">
        <w:rPr>
          <w:rFonts w:ascii="Tahoma" w:hAnsi="Tahoma" w:cs="Tahoma"/>
          <w:color w:val="000000"/>
        </w:rPr>
        <w:t>(ime in priimek ter podpis)                                                       (ime in priimek ter podpis)</w:t>
      </w:r>
    </w:p>
    <w:p w14:paraId="52302C94" w14:textId="23D659C7" w:rsidR="0026463C" w:rsidRDefault="007630F4">
      <w:pPr>
        <w:rPr>
          <w:rFonts w:ascii="Tahoma" w:hAnsi="Tahoma" w:cs="Tahoma"/>
          <w:b/>
          <w:i/>
          <w:noProof/>
          <w:u w:val="single"/>
        </w:rPr>
      </w:pPr>
      <w:r>
        <w:rPr>
          <w:rFonts w:ascii="Tahoma" w:hAnsi="Tahoma" w:cs="Tahoma"/>
          <w:b/>
          <w:i/>
          <w:noProof/>
          <w:u w:val="single"/>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425D7C" w:rsidRPr="00453F38" w14:paraId="7F3BEF16" w14:textId="77777777" w:rsidTr="00CB44C1">
        <w:trPr>
          <w:trHeight w:val="284"/>
        </w:trPr>
        <w:tc>
          <w:tcPr>
            <w:tcW w:w="599" w:type="dxa"/>
            <w:tcBorders>
              <w:top w:val="single" w:sz="4" w:space="0" w:color="auto"/>
              <w:left w:val="single" w:sz="4" w:space="0" w:color="auto"/>
              <w:bottom w:val="single" w:sz="4" w:space="0" w:color="auto"/>
              <w:right w:val="nil"/>
            </w:tcBorders>
          </w:tcPr>
          <w:p w14:paraId="6A5AAA11" w14:textId="77777777" w:rsidR="00425D7C" w:rsidRPr="00495F77" w:rsidRDefault="00425D7C" w:rsidP="00115A30">
            <w:pPr>
              <w:keepNext/>
              <w:keepLines/>
              <w:jc w:val="right"/>
              <w:rPr>
                <w:rFonts w:ascii="Tahoma" w:hAnsi="Tahoma" w:cs="Tahoma"/>
              </w:rPr>
            </w:pPr>
            <w:bookmarkStart w:id="28" w:name="_Hlk216356409"/>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333B3DF8" w14:textId="0124F4F8" w:rsidR="00425D7C" w:rsidRPr="00453F38" w:rsidRDefault="00425D7C" w:rsidP="00115A30">
            <w:pPr>
              <w:keepNext/>
              <w:keepLines/>
              <w:jc w:val="both"/>
              <w:rPr>
                <w:rFonts w:ascii="Tahoma" w:hAnsi="Tahoma" w:cs="Tahoma"/>
              </w:rPr>
            </w:pPr>
            <w:r>
              <w:rPr>
                <w:rFonts w:ascii="Tahoma" w:hAnsi="Tahoma" w:cs="Tahoma"/>
              </w:rPr>
              <w:t>VZOREV OKVIRNEGA SPORAZUMA</w:t>
            </w:r>
          </w:p>
        </w:tc>
        <w:tc>
          <w:tcPr>
            <w:tcW w:w="850" w:type="dxa"/>
            <w:tcBorders>
              <w:top w:val="single" w:sz="4" w:space="0" w:color="auto"/>
              <w:left w:val="single" w:sz="4" w:space="0" w:color="auto"/>
              <w:bottom w:val="single" w:sz="4" w:space="0" w:color="auto"/>
              <w:right w:val="nil"/>
            </w:tcBorders>
          </w:tcPr>
          <w:p w14:paraId="02C52D3D" w14:textId="77777777" w:rsidR="00425D7C" w:rsidRPr="00453F38" w:rsidRDefault="00425D7C" w:rsidP="00115A30">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61651DFA" w14:textId="53B7FCAA" w:rsidR="00425D7C" w:rsidRPr="00453F38" w:rsidRDefault="00425D7C" w:rsidP="006A5130">
            <w:pPr>
              <w:keepNext/>
              <w:keepLines/>
              <w:jc w:val="right"/>
              <w:rPr>
                <w:rFonts w:ascii="Tahoma" w:hAnsi="Tahoma" w:cs="Tahoma"/>
                <w:b/>
                <w:iCs/>
              </w:rPr>
            </w:pPr>
            <w:r>
              <w:rPr>
                <w:rFonts w:ascii="Tahoma" w:hAnsi="Tahoma" w:cs="Tahoma"/>
                <w:b/>
                <w:iCs/>
              </w:rPr>
              <w:t>11</w:t>
            </w:r>
          </w:p>
        </w:tc>
      </w:tr>
      <w:bookmarkEnd w:id="28"/>
    </w:tbl>
    <w:p w14:paraId="1B10B0C8" w14:textId="77777777" w:rsidR="00425D7C" w:rsidRPr="00036CF6" w:rsidRDefault="00425D7C" w:rsidP="00036CF6">
      <w:pPr>
        <w:keepNext/>
        <w:keepLines/>
        <w:rPr>
          <w:rFonts w:ascii="Tahoma" w:hAnsi="Tahoma" w:cs="Tahoma"/>
          <w:i/>
        </w:rPr>
      </w:pPr>
    </w:p>
    <w:p w14:paraId="4ED992D7" w14:textId="6D5AFCC7" w:rsidR="00AA78A2" w:rsidRPr="00112660" w:rsidRDefault="00AA78A2" w:rsidP="00AA78A2">
      <w:pPr>
        <w:keepNext/>
        <w:keepLines/>
        <w:tabs>
          <w:tab w:val="left" w:pos="4962"/>
        </w:tabs>
        <w:spacing w:after="120"/>
        <w:rPr>
          <w:rFonts w:ascii="Tahoma" w:hAnsi="Tahoma" w:cs="Tahoma"/>
          <w:bCs/>
        </w:rPr>
      </w:pPr>
      <w:r w:rsidRPr="00112660">
        <w:rPr>
          <w:rFonts w:ascii="Tahoma" w:hAnsi="Tahoma" w:cs="Tahoma"/>
          <w:bCs/>
        </w:rPr>
        <w:t xml:space="preserve">Št. javnega naročila:  </w:t>
      </w:r>
      <w:r w:rsidR="00CF3D00">
        <w:rPr>
          <w:rFonts w:ascii="Tahoma" w:hAnsi="Tahoma" w:cs="Tahoma"/>
          <w:bCs/>
        </w:rPr>
        <w:t>LPT</w:t>
      </w:r>
      <w:r w:rsidRPr="00112660">
        <w:rPr>
          <w:rFonts w:ascii="Tahoma" w:hAnsi="Tahoma" w:cs="Tahoma"/>
          <w:bCs/>
        </w:rPr>
        <w:t>-</w:t>
      </w:r>
      <w:r w:rsidR="00CF3D00">
        <w:rPr>
          <w:rFonts w:ascii="Tahoma" w:hAnsi="Tahoma" w:cs="Tahoma"/>
          <w:bCs/>
        </w:rPr>
        <w:t>211</w:t>
      </w:r>
      <w:r w:rsidRPr="00112660">
        <w:rPr>
          <w:rFonts w:ascii="Tahoma" w:hAnsi="Tahoma" w:cs="Tahoma"/>
          <w:bCs/>
        </w:rPr>
        <w:t>/25</w:t>
      </w:r>
    </w:p>
    <w:p w14:paraId="0BE32577" w14:textId="5B90795C" w:rsidR="00AA78A2" w:rsidRPr="00112660" w:rsidRDefault="00AA78A2" w:rsidP="00AA78A2">
      <w:pPr>
        <w:keepNext/>
        <w:keepLines/>
        <w:tabs>
          <w:tab w:val="left" w:pos="4962"/>
        </w:tabs>
        <w:spacing w:after="120"/>
        <w:rPr>
          <w:rFonts w:ascii="Tahoma" w:hAnsi="Tahoma" w:cs="Tahoma"/>
          <w:bCs/>
        </w:rPr>
      </w:pPr>
      <w:r w:rsidRPr="00112660">
        <w:rPr>
          <w:rFonts w:ascii="Tahoma" w:hAnsi="Tahoma" w:cs="Tahoma"/>
          <w:bCs/>
        </w:rPr>
        <w:t xml:space="preserve">Št. okvirnega sporazuma naročnika: </w:t>
      </w:r>
      <w:r w:rsidR="00CF3D00">
        <w:rPr>
          <w:rFonts w:ascii="Tahoma" w:hAnsi="Tahoma" w:cs="Tahoma"/>
          <w:bCs/>
        </w:rPr>
        <w:t>LPT-211/25</w:t>
      </w:r>
    </w:p>
    <w:p w14:paraId="2420F42A" w14:textId="77777777" w:rsidR="00AA78A2" w:rsidRPr="00112660" w:rsidRDefault="00AA78A2" w:rsidP="00AA78A2">
      <w:pPr>
        <w:keepNext/>
        <w:keepLines/>
        <w:tabs>
          <w:tab w:val="left" w:pos="4962"/>
        </w:tabs>
        <w:rPr>
          <w:rFonts w:ascii="Tahoma" w:hAnsi="Tahoma" w:cs="Tahoma"/>
          <w:bCs/>
        </w:rPr>
      </w:pPr>
      <w:r w:rsidRPr="00112660">
        <w:rPr>
          <w:rFonts w:ascii="Tahoma" w:hAnsi="Tahoma" w:cs="Tahoma"/>
          <w:bCs/>
        </w:rPr>
        <w:t>Št. okvirnega sporazuma izvajalca: ........................</w:t>
      </w:r>
    </w:p>
    <w:p w14:paraId="4F3BAAFC" w14:textId="3F1B745E" w:rsidR="00AA78A2" w:rsidRDefault="00AA78A2" w:rsidP="00036CF6">
      <w:pPr>
        <w:keepNext/>
        <w:keepLines/>
        <w:rPr>
          <w:rFonts w:ascii="Tahoma" w:hAnsi="Tahoma" w:cs="Tahoma"/>
          <w:i/>
        </w:rPr>
      </w:pPr>
    </w:p>
    <w:p w14:paraId="3FB6AB17" w14:textId="77777777" w:rsidR="00FA59BC" w:rsidRPr="00036CF6" w:rsidRDefault="00FA59BC" w:rsidP="00036CF6">
      <w:pPr>
        <w:keepNext/>
        <w:keepLines/>
        <w:rPr>
          <w:rFonts w:ascii="Tahoma" w:hAnsi="Tahoma" w:cs="Tahoma"/>
        </w:rPr>
      </w:pPr>
    </w:p>
    <w:p w14:paraId="378FFF63" w14:textId="77777777" w:rsidR="00CF3D00" w:rsidRDefault="00CF3D00" w:rsidP="00036CF6">
      <w:pPr>
        <w:keepNext/>
        <w:keepLines/>
        <w:jc w:val="center"/>
        <w:rPr>
          <w:rFonts w:ascii="Tahoma" w:hAnsi="Tahoma" w:cs="Tahoma"/>
          <w:b/>
        </w:rPr>
      </w:pPr>
    </w:p>
    <w:p w14:paraId="5DCE7755" w14:textId="3F017FC8" w:rsidR="00FA59BC" w:rsidRPr="00036CF6" w:rsidRDefault="00A21334" w:rsidP="00036CF6">
      <w:pPr>
        <w:keepNext/>
        <w:keepLines/>
        <w:jc w:val="center"/>
        <w:rPr>
          <w:rFonts w:ascii="Tahoma" w:hAnsi="Tahoma" w:cs="Tahoma"/>
          <w:b/>
        </w:rPr>
      </w:pPr>
      <w:r w:rsidRPr="00036CF6">
        <w:rPr>
          <w:rFonts w:ascii="Tahoma" w:hAnsi="Tahoma" w:cs="Tahoma"/>
          <w:b/>
        </w:rPr>
        <w:t xml:space="preserve">OKVIRNI SPORAZUM </w:t>
      </w:r>
    </w:p>
    <w:p w14:paraId="7F8DFFB1" w14:textId="1A5BBB48" w:rsidR="00FA59BC" w:rsidRPr="00036CF6" w:rsidRDefault="00A21334" w:rsidP="00AA78A2">
      <w:pPr>
        <w:keepNext/>
        <w:keepLines/>
        <w:tabs>
          <w:tab w:val="left" w:pos="709"/>
          <w:tab w:val="left" w:pos="1702"/>
        </w:tabs>
        <w:jc w:val="center"/>
        <w:rPr>
          <w:rFonts w:ascii="Tahoma" w:hAnsi="Tahoma" w:cs="Tahoma"/>
          <w:b/>
        </w:rPr>
      </w:pPr>
      <w:r w:rsidRPr="00036CF6">
        <w:rPr>
          <w:rFonts w:ascii="Tahoma" w:hAnsi="Tahoma" w:cs="Tahoma"/>
          <w:b/>
        </w:rPr>
        <w:t xml:space="preserve">ZA VZDRŽEVANJE SPRINKLER SISTEMOV </w:t>
      </w:r>
      <w:r w:rsidR="00AA78A2">
        <w:rPr>
          <w:rFonts w:ascii="Tahoma" w:hAnsi="Tahoma" w:cs="Tahoma"/>
          <w:b/>
        </w:rPr>
        <w:t xml:space="preserve"> ZA OBDOBJE 48 MESECEV </w:t>
      </w:r>
      <w:r w:rsidRPr="00036CF6">
        <w:rPr>
          <w:rFonts w:ascii="Tahoma" w:hAnsi="Tahoma" w:cs="Tahoma"/>
          <w:b/>
        </w:rPr>
        <w:t xml:space="preserve">V PH KONGRESNI TRG IN ŠRC STOŽICE </w:t>
      </w:r>
    </w:p>
    <w:p w14:paraId="6A9F0740" w14:textId="77777777" w:rsidR="00AA78A2" w:rsidRDefault="00AA78A2" w:rsidP="00036CF6">
      <w:pPr>
        <w:keepNext/>
        <w:keepLines/>
        <w:rPr>
          <w:rFonts w:ascii="Tahoma" w:hAnsi="Tahoma" w:cs="Tahoma"/>
          <w:bCs/>
        </w:rPr>
      </w:pPr>
    </w:p>
    <w:p w14:paraId="3F2AAA28" w14:textId="77777777" w:rsidR="00CF3D00" w:rsidRDefault="00CF3D00" w:rsidP="00036CF6">
      <w:pPr>
        <w:keepNext/>
        <w:keepLines/>
        <w:rPr>
          <w:rFonts w:ascii="Tahoma" w:hAnsi="Tahoma" w:cs="Tahoma"/>
          <w:bCs/>
        </w:rPr>
      </w:pPr>
    </w:p>
    <w:p w14:paraId="73DB3AE7" w14:textId="2A4549BD" w:rsidR="00581ECB" w:rsidRPr="00036CF6" w:rsidRDefault="00022ADF" w:rsidP="00036CF6">
      <w:pPr>
        <w:keepNext/>
        <w:keepLines/>
        <w:rPr>
          <w:rFonts w:ascii="Tahoma" w:hAnsi="Tahoma" w:cs="Tahoma"/>
          <w:bCs/>
        </w:rPr>
      </w:pPr>
      <w:r w:rsidRPr="00036CF6">
        <w:rPr>
          <w:rFonts w:ascii="Tahoma" w:hAnsi="Tahoma" w:cs="Tahoma"/>
          <w:bCs/>
        </w:rPr>
        <w:t>ki ga skleneta</w:t>
      </w:r>
    </w:p>
    <w:p w14:paraId="055E6486" w14:textId="77777777" w:rsidR="00022ADF" w:rsidRPr="00036CF6" w:rsidRDefault="00022ADF" w:rsidP="00036CF6">
      <w:pPr>
        <w:keepNext/>
        <w:keepLines/>
        <w:rPr>
          <w:rFonts w:ascii="Tahoma" w:hAnsi="Tahoma" w:cs="Tahoma"/>
          <w:b/>
        </w:rPr>
      </w:pPr>
    </w:p>
    <w:p w14:paraId="3F07083E" w14:textId="3AC97C30" w:rsidR="00FA59BC" w:rsidRDefault="00FA59BC" w:rsidP="00036CF6">
      <w:pPr>
        <w:keepNext/>
        <w:keepLines/>
        <w:tabs>
          <w:tab w:val="left" w:pos="1843"/>
        </w:tabs>
        <w:ind w:left="1701" w:hanging="1701"/>
        <w:jc w:val="both"/>
        <w:rPr>
          <w:rFonts w:ascii="Tahoma" w:hAnsi="Tahoma" w:cs="Tahoma"/>
        </w:rPr>
      </w:pPr>
      <w:r w:rsidRPr="00036CF6">
        <w:rPr>
          <w:rFonts w:ascii="Tahoma" w:hAnsi="Tahoma" w:cs="Tahoma"/>
          <w:b/>
        </w:rPr>
        <w:t>Naročnik:</w:t>
      </w:r>
      <w:r w:rsidRPr="00036CF6">
        <w:rPr>
          <w:rFonts w:ascii="Tahoma" w:hAnsi="Tahoma" w:cs="Tahoma"/>
        </w:rPr>
        <w:tab/>
      </w:r>
      <w:r w:rsidRPr="00036CF6">
        <w:rPr>
          <w:rFonts w:ascii="Tahoma" w:hAnsi="Tahoma" w:cs="Tahoma"/>
          <w:b/>
          <w:bCs/>
        </w:rPr>
        <w:t>Javno podjetje Ljubljanska parkirišča in tržnice</w:t>
      </w:r>
      <w:r w:rsidRPr="00036CF6">
        <w:rPr>
          <w:rFonts w:ascii="Tahoma" w:hAnsi="Tahoma" w:cs="Tahoma"/>
          <w:bCs/>
        </w:rPr>
        <w:t xml:space="preserve">, </w:t>
      </w:r>
      <w:r w:rsidRPr="00036CF6">
        <w:rPr>
          <w:rFonts w:ascii="Tahoma" w:hAnsi="Tahoma" w:cs="Tahoma"/>
          <w:b/>
        </w:rPr>
        <w:t>d.o.o.</w:t>
      </w:r>
      <w:r w:rsidRPr="00036CF6">
        <w:rPr>
          <w:rFonts w:ascii="Tahoma" w:hAnsi="Tahoma" w:cs="Tahoma"/>
        </w:rPr>
        <w:t>,</w:t>
      </w:r>
      <w:r w:rsidRPr="00036CF6">
        <w:rPr>
          <w:rFonts w:ascii="Tahoma" w:hAnsi="Tahoma" w:cs="Tahoma"/>
          <w:b/>
        </w:rPr>
        <w:t xml:space="preserve"> </w:t>
      </w:r>
      <w:r w:rsidRPr="00036CF6">
        <w:rPr>
          <w:rFonts w:ascii="Tahoma" w:hAnsi="Tahoma" w:cs="Tahoma"/>
        </w:rPr>
        <w:t>Kopitarjeva ulica 2, 1000 Ljubljana, ki ga zastopa direktor mag. Bojan Babič,</w:t>
      </w:r>
    </w:p>
    <w:p w14:paraId="208A7B35" w14:textId="1F42CBD3" w:rsidR="00903216" w:rsidRPr="004A5C59" w:rsidRDefault="00903216" w:rsidP="00903216">
      <w:pPr>
        <w:keepNext/>
        <w:keepLines/>
        <w:tabs>
          <w:tab w:val="left" w:pos="1843"/>
        </w:tabs>
        <w:ind w:left="3402" w:hanging="1701"/>
        <w:jc w:val="both"/>
        <w:rPr>
          <w:rFonts w:ascii="Tahoma" w:hAnsi="Tahoma" w:cs="Tahoma"/>
        </w:rPr>
      </w:pPr>
      <w:r w:rsidRPr="00C424E4">
        <w:rPr>
          <w:rFonts w:ascii="Tahoma" w:hAnsi="Tahoma" w:cs="Tahoma"/>
        </w:rPr>
        <w:t>davčna številka:</w:t>
      </w:r>
      <w:r w:rsidR="009D29B6">
        <w:rPr>
          <w:rFonts w:ascii="Tahoma" w:hAnsi="Tahoma" w:cs="Tahoma"/>
        </w:rPr>
        <w:t xml:space="preserve">                            </w:t>
      </w:r>
      <w:r w:rsidRPr="00C424E4">
        <w:rPr>
          <w:rFonts w:ascii="Tahoma" w:hAnsi="Tahoma" w:cs="Tahoma"/>
        </w:rPr>
        <w:t xml:space="preserve"> 50652613</w:t>
      </w:r>
    </w:p>
    <w:p w14:paraId="0BD3FAD5" w14:textId="77777777" w:rsidR="00FA59BC" w:rsidRPr="00036CF6" w:rsidRDefault="00FA59BC" w:rsidP="00036CF6">
      <w:pPr>
        <w:keepNext/>
        <w:keepLines/>
        <w:ind w:left="1701" w:hanging="1701"/>
        <w:rPr>
          <w:rFonts w:ascii="Tahoma" w:hAnsi="Tahoma" w:cs="Tahoma"/>
        </w:rPr>
      </w:pPr>
      <w:r w:rsidRPr="00036CF6">
        <w:rPr>
          <w:rFonts w:ascii="Tahoma" w:hAnsi="Tahoma" w:cs="Tahoma"/>
        </w:rPr>
        <w:tab/>
        <w:t>identifikacijska številka za DDV:</w:t>
      </w:r>
      <w:r w:rsidRPr="00036CF6">
        <w:rPr>
          <w:rFonts w:ascii="Tahoma" w:hAnsi="Tahoma" w:cs="Tahoma"/>
        </w:rPr>
        <w:tab/>
        <w:t>SI50652613</w:t>
      </w:r>
    </w:p>
    <w:p w14:paraId="5E4A7BB8" w14:textId="77777777" w:rsidR="00FA59BC" w:rsidRPr="00036CF6" w:rsidRDefault="00FA59BC" w:rsidP="00036CF6">
      <w:pPr>
        <w:keepNext/>
        <w:keepLines/>
        <w:ind w:left="1701" w:hanging="1620"/>
        <w:jc w:val="both"/>
        <w:rPr>
          <w:rFonts w:ascii="Tahoma" w:hAnsi="Tahoma" w:cs="Tahoma"/>
        </w:rPr>
      </w:pPr>
      <w:r w:rsidRPr="00036CF6">
        <w:rPr>
          <w:rFonts w:ascii="Tahoma" w:hAnsi="Tahoma" w:cs="Tahoma"/>
        </w:rPr>
        <w:tab/>
        <w:t>matična številka:</w:t>
      </w:r>
      <w:r w:rsidRPr="00036CF6">
        <w:rPr>
          <w:rFonts w:ascii="Tahoma" w:hAnsi="Tahoma" w:cs="Tahoma"/>
          <w:color w:val="000000"/>
        </w:rPr>
        <w:t xml:space="preserve"> </w:t>
      </w:r>
      <w:r w:rsidRPr="00036CF6">
        <w:rPr>
          <w:rFonts w:ascii="Tahoma" w:hAnsi="Tahoma" w:cs="Tahoma"/>
          <w:color w:val="000000"/>
        </w:rPr>
        <w:tab/>
      </w:r>
      <w:r w:rsidRPr="00036CF6">
        <w:rPr>
          <w:rFonts w:ascii="Tahoma" w:hAnsi="Tahoma" w:cs="Tahoma"/>
          <w:color w:val="000000"/>
        </w:rPr>
        <w:tab/>
      </w:r>
      <w:r w:rsidRPr="00036CF6">
        <w:rPr>
          <w:rFonts w:ascii="Tahoma" w:hAnsi="Tahoma" w:cs="Tahoma"/>
          <w:color w:val="000000"/>
        </w:rPr>
        <w:tab/>
      </w:r>
      <w:r w:rsidRPr="00036CF6">
        <w:rPr>
          <w:rFonts w:ascii="Tahoma" w:hAnsi="Tahoma" w:cs="Tahoma"/>
        </w:rPr>
        <w:t>5607906000</w:t>
      </w:r>
    </w:p>
    <w:p w14:paraId="6A79207A" w14:textId="2032F279" w:rsidR="00FA59BC" w:rsidRPr="00036CF6" w:rsidRDefault="00FA59BC" w:rsidP="00036CF6">
      <w:pPr>
        <w:keepNext/>
        <w:keepLines/>
        <w:ind w:left="1620" w:firstLine="81"/>
        <w:jc w:val="both"/>
        <w:rPr>
          <w:rFonts w:ascii="Tahoma" w:hAnsi="Tahoma" w:cs="Tahoma"/>
        </w:rPr>
      </w:pPr>
      <w:r w:rsidRPr="00036CF6">
        <w:rPr>
          <w:rFonts w:ascii="Tahoma" w:hAnsi="Tahoma" w:cs="Tahoma"/>
        </w:rPr>
        <w:t>(v nadaljevanju: naročnik)</w:t>
      </w:r>
    </w:p>
    <w:p w14:paraId="3D830F7F" w14:textId="77777777" w:rsidR="00581ECB" w:rsidRPr="00036CF6" w:rsidRDefault="00581ECB" w:rsidP="00036CF6">
      <w:pPr>
        <w:keepNext/>
        <w:keepLines/>
        <w:tabs>
          <w:tab w:val="left" w:pos="1702"/>
        </w:tabs>
        <w:jc w:val="both"/>
        <w:rPr>
          <w:rFonts w:ascii="Tahoma" w:hAnsi="Tahoma" w:cs="Tahoma"/>
        </w:rPr>
      </w:pPr>
    </w:p>
    <w:p w14:paraId="67F6568C" w14:textId="77777777" w:rsidR="00581ECB" w:rsidRPr="00036CF6" w:rsidRDefault="00581ECB" w:rsidP="00036CF6">
      <w:pPr>
        <w:keepNext/>
        <w:keepLines/>
        <w:tabs>
          <w:tab w:val="left" w:pos="1702"/>
        </w:tabs>
        <w:jc w:val="both"/>
        <w:rPr>
          <w:rFonts w:ascii="Tahoma" w:hAnsi="Tahoma" w:cs="Tahoma"/>
        </w:rPr>
      </w:pPr>
      <w:r w:rsidRPr="00036CF6">
        <w:rPr>
          <w:rFonts w:ascii="Tahoma" w:hAnsi="Tahoma" w:cs="Tahoma"/>
        </w:rPr>
        <w:t xml:space="preserve">ter </w:t>
      </w:r>
    </w:p>
    <w:p w14:paraId="706329C6" w14:textId="77777777" w:rsidR="00581ECB" w:rsidRPr="00036CF6" w:rsidRDefault="00581ECB" w:rsidP="00036CF6">
      <w:pPr>
        <w:keepNext/>
        <w:keepLines/>
        <w:tabs>
          <w:tab w:val="left" w:pos="1702"/>
        </w:tabs>
        <w:jc w:val="both"/>
        <w:rPr>
          <w:rFonts w:ascii="Tahoma" w:hAnsi="Tahoma" w:cs="Tahoma"/>
          <w:b/>
        </w:rPr>
      </w:pPr>
    </w:p>
    <w:p w14:paraId="395536D5" w14:textId="5148D370" w:rsidR="00FA59BC" w:rsidRPr="00036CF6" w:rsidRDefault="00FA59BC" w:rsidP="00036CF6">
      <w:pPr>
        <w:keepNext/>
        <w:keepLines/>
        <w:tabs>
          <w:tab w:val="left" w:pos="1702"/>
        </w:tabs>
        <w:rPr>
          <w:rFonts w:ascii="Tahoma" w:hAnsi="Tahoma" w:cs="Tahoma"/>
        </w:rPr>
      </w:pPr>
      <w:r w:rsidRPr="00036CF6">
        <w:rPr>
          <w:rFonts w:ascii="Tahoma" w:hAnsi="Tahoma" w:cs="Tahoma"/>
          <w:b/>
        </w:rPr>
        <w:t>Izvajalec:</w:t>
      </w:r>
      <w:r w:rsidRPr="00036CF6">
        <w:rPr>
          <w:rFonts w:ascii="Tahoma" w:hAnsi="Tahoma" w:cs="Tahoma"/>
          <w:b/>
        </w:rPr>
        <w:tab/>
      </w:r>
      <w:r w:rsidRPr="00036CF6">
        <w:rPr>
          <w:rFonts w:ascii="Tahoma" w:hAnsi="Tahoma" w:cs="Tahoma"/>
        </w:rPr>
        <w:t xml:space="preserve">............................................................................................................., </w:t>
      </w:r>
    </w:p>
    <w:p w14:paraId="15255CED" w14:textId="77777777" w:rsidR="00FA59BC" w:rsidRPr="00036CF6" w:rsidRDefault="00FA59BC" w:rsidP="00036CF6">
      <w:pPr>
        <w:keepNext/>
        <w:keepLines/>
        <w:tabs>
          <w:tab w:val="left" w:pos="1702"/>
        </w:tabs>
        <w:ind w:left="1701"/>
        <w:rPr>
          <w:rFonts w:ascii="Tahoma" w:hAnsi="Tahoma" w:cs="Tahoma"/>
        </w:rPr>
      </w:pPr>
      <w:r w:rsidRPr="00036CF6">
        <w:rPr>
          <w:rFonts w:ascii="Tahoma" w:hAnsi="Tahoma" w:cs="Tahoma"/>
        </w:rPr>
        <w:tab/>
        <w:t xml:space="preserve">ki ga zastopa:......................................................................................... </w:t>
      </w:r>
    </w:p>
    <w:p w14:paraId="556AB7E1" w14:textId="77777777" w:rsidR="00FA59BC" w:rsidRPr="00036CF6" w:rsidRDefault="00FA59BC" w:rsidP="00036CF6">
      <w:pPr>
        <w:keepNext/>
        <w:keepLines/>
        <w:tabs>
          <w:tab w:val="left" w:pos="1702"/>
        </w:tabs>
        <w:ind w:left="1701" w:hanging="1701"/>
        <w:rPr>
          <w:rFonts w:ascii="Tahoma" w:hAnsi="Tahoma" w:cs="Tahoma"/>
        </w:rPr>
      </w:pPr>
      <w:r w:rsidRPr="00036CF6">
        <w:rPr>
          <w:rFonts w:ascii="Tahoma" w:hAnsi="Tahoma" w:cs="Tahoma"/>
        </w:rPr>
        <w:tab/>
        <w:t>številka transakcijskega računa: ___________________________</w:t>
      </w:r>
    </w:p>
    <w:p w14:paraId="7A1D0D06" w14:textId="07F94B16" w:rsidR="00FA59BC" w:rsidRDefault="00FA59BC" w:rsidP="00036CF6">
      <w:pPr>
        <w:keepNext/>
        <w:keepLines/>
        <w:tabs>
          <w:tab w:val="left" w:pos="1702"/>
        </w:tabs>
        <w:ind w:left="1701" w:hanging="1701"/>
        <w:rPr>
          <w:rFonts w:ascii="Tahoma" w:hAnsi="Tahoma" w:cs="Tahoma"/>
        </w:rPr>
      </w:pPr>
      <w:r w:rsidRPr="00036CF6">
        <w:rPr>
          <w:rFonts w:ascii="Tahoma" w:hAnsi="Tahoma" w:cs="Tahoma"/>
        </w:rPr>
        <w:tab/>
      </w:r>
      <w:r w:rsidRPr="00036CF6">
        <w:rPr>
          <w:rFonts w:ascii="Tahoma" w:hAnsi="Tahoma" w:cs="Tahoma"/>
        </w:rPr>
        <w:tab/>
        <w:t>identifikacijska številka za DDV: _________________________</w:t>
      </w:r>
    </w:p>
    <w:p w14:paraId="01C23987" w14:textId="13259BCE" w:rsidR="00903216" w:rsidRPr="00036CF6" w:rsidRDefault="00903216" w:rsidP="00903216">
      <w:pPr>
        <w:keepNext/>
        <w:keepLines/>
        <w:tabs>
          <w:tab w:val="left" w:pos="1702"/>
        </w:tabs>
        <w:ind w:left="3402" w:hanging="1701"/>
        <w:rPr>
          <w:rFonts w:ascii="Tahoma" w:hAnsi="Tahoma" w:cs="Tahoma"/>
        </w:rPr>
      </w:pPr>
      <w:r>
        <w:rPr>
          <w:rFonts w:ascii="Tahoma" w:hAnsi="Tahoma" w:cs="Tahoma"/>
        </w:rPr>
        <w:t>davčna</w:t>
      </w:r>
      <w:r w:rsidRPr="004A5C59">
        <w:rPr>
          <w:rFonts w:ascii="Tahoma" w:hAnsi="Tahoma" w:cs="Tahoma"/>
        </w:rPr>
        <w:t xml:space="preserve"> številka: _________________________</w:t>
      </w:r>
    </w:p>
    <w:p w14:paraId="47899AA9" w14:textId="77777777" w:rsidR="00FA59BC" w:rsidRPr="00036CF6" w:rsidRDefault="00FA59BC" w:rsidP="00036CF6">
      <w:pPr>
        <w:keepNext/>
        <w:keepLines/>
        <w:tabs>
          <w:tab w:val="left" w:pos="709"/>
          <w:tab w:val="left" w:pos="1702"/>
        </w:tabs>
        <w:ind w:left="1701" w:hanging="1701"/>
        <w:rPr>
          <w:rFonts w:ascii="Tahoma" w:hAnsi="Tahoma" w:cs="Tahoma"/>
        </w:rPr>
      </w:pPr>
      <w:r w:rsidRPr="00036CF6">
        <w:rPr>
          <w:rFonts w:ascii="Tahoma" w:hAnsi="Tahoma" w:cs="Tahoma"/>
        </w:rPr>
        <w:tab/>
      </w:r>
      <w:r w:rsidRPr="00036CF6">
        <w:rPr>
          <w:rFonts w:ascii="Tahoma" w:hAnsi="Tahoma" w:cs="Tahoma"/>
        </w:rPr>
        <w:tab/>
        <w:t>matična številka: ______________________</w:t>
      </w:r>
    </w:p>
    <w:p w14:paraId="04FF2C6D" w14:textId="7F5C6D3F" w:rsidR="00FA59BC" w:rsidRPr="00036CF6" w:rsidRDefault="00FA59BC" w:rsidP="00036CF6">
      <w:pPr>
        <w:keepNext/>
        <w:keepLines/>
        <w:tabs>
          <w:tab w:val="left" w:pos="1702"/>
        </w:tabs>
        <w:ind w:left="1701"/>
        <w:rPr>
          <w:rFonts w:ascii="Tahoma" w:hAnsi="Tahoma" w:cs="Tahoma"/>
        </w:rPr>
      </w:pPr>
      <w:r w:rsidRPr="00036CF6">
        <w:rPr>
          <w:rFonts w:ascii="Tahoma" w:hAnsi="Tahoma" w:cs="Tahoma"/>
        </w:rPr>
        <w:t>(v nadaljevanju: izvajalec)</w:t>
      </w:r>
    </w:p>
    <w:p w14:paraId="092F8169" w14:textId="77777777" w:rsidR="00581ECB" w:rsidRPr="00036CF6" w:rsidRDefault="00581ECB" w:rsidP="00036CF6">
      <w:pPr>
        <w:keepNext/>
        <w:keepLines/>
        <w:tabs>
          <w:tab w:val="left" w:pos="709"/>
          <w:tab w:val="left" w:pos="1702"/>
        </w:tabs>
        <w:rPr>
          <w:rFonts w:ascii="Tahoma" w:hAnsi="Tahoma" w:cs="Tahoma"/>
        </w:rPr>
      </w:pPr>
    </w:p>
    <w:p w14:paraId="7E8443A0" w14:textId="508CB063" w:rsidR="00581ECB" w:rsidRPr="00036CF6" w:rsidRDefault="00581ECB"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UVODNE DOLOČBE</w:t>
      </w:r>
      <w:r w:rsidRPr="00036CF6">
        <w:rPr>
          <w:rFonts w:ascii="Tahoma" w:hAnsi="Tahoma" w:cs="Tahoma"/>
          <w:b/>
          <w:kern w:val="16"/>
        </w:rPr>
        <w:t xml:space="preserve"> </w:t>
      </w:r>
    </w:p>
    <w:p w14:paraId="332350F4" w14:textId="77777777" w:rsidR="00581ECB" w:rsidRPr="00036CF6" w:rsidRDefault="00581ECB" w:rsidP="00036CF6">
      <w:pPr>
        <w:keepNext/>
        <w:keepLines/>
        <w:tabs>
          <w:tab w:val="left" w:pos="709"/>
          <w:tab w:val="left" w:pos="1702"/>
        </w:tabs>
        <w:jc w:val="both"/>
        <w:rPr>
          <w:rFonts w:ascii="Tahoma" w:hAnsi="Tahoma" w:cs="Tahoma"/>
          <w:b/>
        </w:rPr>
      </w:pPr>
    </w:p>
    <w:p w14:paraId="6CE575FB" w14:textId="77777777" w:rsidR="00581ECB" w:rsidRPr="00036CF6" w:rsidRDefault="00581ECB" w:rsidP="00036CF6">
      <w:pPr>
        <w:keepNext/>
        <w:keepLines/>
        <w:numPr>
          <w:ilvl w:val="1"/>
          <w:numId w:val="6"/>
        </w:numPr>
        <w:tabs>
          <w:tab w:val="clear" w:pos="1440"/>
        </w:tabs>
        <w:ind w:left="426" w:hanging="426"/>
        <w:jc w:val="center"/>
        <w:rPr>
          <w:rFonts w:ascii="Tahoma" w:hAnsi="Tahoma" w:cs="Tahoma"/>
        </w:rPr>
      </w:pPr>
      <w:r w:rsidRPr="00036CF6">
        <w:rPr>
          <w:rFonts w:ascii="Tahoma" w:hAnsi="Tahoma" w:cs="Tahoma"/>
        </w:rPr>
        <w:t>člen</w:t>
      </w:r>
    </w:p>
    <w:p w14:paraId="39EC1A1E" w14:textId="77777777" w:rsidR="00581ECB" w:rsidRPr="00036CF6" w:rsidRDefault="00581ECB" w:rsidP="00036CF6">
      <w:pPr>
        <w:keepNext/>
        <w:keepLines/>
        <w:tabs>
          <w:tab w:val="left" w:pos="1702"/>
        </w:tabs>
        <w:jc w:val="center"/>
        <w:rPr>
          <w:rFonts w:ascii="Tahoma" w:hAnsi="Tahoma" w:cs="Tahoma"/>
        </w:rPr>
      </w:pPr>
    </w:p>
    <w:p w14:paraId="5C666A47" w14:textId="77777777" w:rsidR="00AA78A2" w:rsidRPr="00112660" w:rsidRDefault="00AA78A2" w:rsidP="00AA78A2">
      <w:pPr>
        <w:keepNext/>
        <w:keepLines/>
        <w:spacing w:after="120"/>
        <w:jc w:val="both"/>
        <w:rPr>
          <w:rFonts w:ascii="Tahoma" w:hAnsi="Tahoma" w:cs="Tahoma"/>
          <w:bCs/>
        </w:rPr>
      </w:pPr>
      <w:r w:rsidRPr="00112660">
        <w:rPr>
          <w:rFonts w:ascii="Tahoma" w:hAnsi="Tahoma" w:cs="Tahoma"/>
          <w:bCs/>
        </w:rPr>
        <w:t xml:space="preserve">Stranki tega okvirnega sporazuma uvodoma sporazumno ugotavljata:   </w:t>
      </w:r>
    </w:p>
    <w:p w14:paraId="600811FD" w14:textId="648BDC9B" w:rsidR="00AA78A2" w:rsidRPr="00112660" w:rsidRDefault="00AA78A2" w:rsidP="00AA78A2">
      <w:pPr>
        <w:keepNext/>
        <w:keepLines/>
        <w:numPr>
          <w:ilvl w:val="0"/>
          <w:numId w:val="44"/>
        </w:numPr>
        <w:jc w:val="both"/>
        <w:rPr>
          <w:rFonts w:ascii="Tahoma" w:hAnsi="Tahoma" w:cs="Tahoma"/>
        </w:rPr>
      </w:pPr>
      <w:r w:rsidRPr="00112660">
        <w:rPr>
          <w:rFonts w:ascii="Tahoma" w:hAnsi="Tahoma" w:cs="Tahoma"/>
        </w:rPr>
        <w:t xml:space="preserve">da je JAVNI HOLDING Ljubljana, d.o.o., Verovškova ulica 70, 1000 Ljubljana na podlagi pooblastila naročnika, izvedel postopek oddaje javnega naročila št. </w:t>
      </w:r>
      <w:r>
        <w:rPr>
          <w:rFonts w:ascii="Tahoma" w:hAnsi="Tahoma" w:cs="Tahoma"/>
        </w:rPr>
        <w:t>LPT-211/25</w:t>
      </w:r>
      <w:r w:rsidRPr="00036CF6">
        <w:rPr>
          <w:rFonts w:ascii="Tahoma" w:hAnsi="Tahoma" w:cs="Tahoma"/>
        </w:rPr>
        <w:t xml:space="preserve"> Vzdrževanje sprinkler sistemov </w:t>
      </w:r>
      <w:r>
        <w:rPr>
          <w:rFonts w:ascii="Tahoma" w:hAnsi="Tahoma" w:cs="Tahoma"/>
        </w:rPr>
        <w:t>za obdobje 48 mesecev</w:t>
      </w:r>
      <w:r w:rsidRPr="00112660">
        <w:rPr>
          <w:rFonts w:ascii="Tahoma" w:hAnsi="Tahoma" w:cs="Tahoma"/>
        </w:rPr>
        <w:t xml:space="preserve">, </w:t>
      </w:r>
      <w:r w:rsidRPr="00112660">
        <w:rPr>
          <w:rFonts w:ascii="Tahoma" w:hAnsi="Tahoma" w:cs="Tahoma"/>
          <w:bCs/>
        </w:rPr>
        <w:t xml:space="preserve">po </w:t>
      </w:r>
      <w:r w:rsidRPr="00112660">
        <w:rPr>
          <w:rFonts w:ascii="Tahoma" w:hAnsi="Tahoma" w:cs="Tahoma"/>
        </w:rPr>
        <w:t>odprtem postopku v skladu s 40. členom Zakona o javnem naročanju</w:t>
      </w:r>
      <w:r w:rsidRPr="00112660">
        <w:rPr>
          <w:rFonts w:ascii="Tahoma" w:hAnsi="Tahoma" w:cs="Tahoma"/>
          <w:bCs/>
        </w:rPr>
        <w:t xml:space="preserve"> (Ur. l. RS, št. 91/15 in nadaljnji; v nadaljevanju: ZJN-3) (objavljeno na Portalu javnih naročil dne __________, pod št. objave _______________</w:t>
      </w:r>
      <w:r w:rsidRPr="00112660">
        <w:rPr>
          <w:rFonts w:ascii="Tahoma" w:hAnsi="Tahoma" w:cs="Tahoma"/>
        </w:rPr>
        <w:t xml:space="preserve"> </w:t>
      </w:r>
      <w:r w:rsidRPr="00112660">
        <w:rPr>
          <w:rFonts w:ascii="Tahoma" w:hAnsi="Tahoma" w:cs="Tahoma"/>
          <w:bCs/>
        </w:rPr>
        <w:t>in v Uradnem listu Evropske unije, Dokument _____/S ___-_______)</w:t>
      </w:r>
      <w:r w:rsidRPr="00112660">
        <w:rPr>
          <w:rFonts w:ascii="Tahoma" w:hAnsi="Tahoma" w:cs="Tahoma"/>
        </w:rPr>
        <w:t xml:space="preserve">, z namenom sklenitve okvirnega sporazuma za »Vzdrževanje </w:t>
      </w:r>
      <w:r>
        <w:rPr>
          <w:rFonts w:ascii="Tahoma" w:hAnsi="Tahoma" w:cs="Tahoma"/>
        </w:rPr>
        <w:t>sprinkler sistemov</w:t>
      </w:r>
      <w:r w:rsidRPr="00112660">
        <w:rPr>
          <w:rFonts w:ascii="Tahoma" w:hAnsi="Tahoma" w:cs="Tahoma"/>
        </w:rPr>
        <w:t xml:space="preserve">« za obdobje 48 mesecev, </w:t>
      </w:r>
    </w:p>
    <w:p w14:paraId="30A6FBD7" w14:textId="3622B110" w:rsidR="00AA78A2" w:rsidRPr="00112660" w:rsidRDefault="00AA78A2" w:rsidP="00AA78A2">
      <w:pPr>
        <w:keepNext/>
        <w:keepLines/>
        <w:numPr>
          <w:ilvl w:val="0"/>
          <w:numId w:val="44"/>
        </w:numPr>
        <w:jc w:val="both"/>
        <w:rPr>
          <w:rFonts w:ascii="Tahoma" w:hAnsi="Tahoma" w:cs="Tahoma"/>
        </w:rPr>
      </w:pPr>
      <w:r w:rsidRPr="00112660">
        <w:rPr>
          <w:rFonts w:ascii="Tahoma" w:hAnsi="Tahoma" w:cs="Tahoma"/>
        </w:rPr>
        <w:t xml:space="preserve">da je naročnik izvajalca izbral na podlagi meril, pogojev in zahtev, opredeljenih v dokumentaciji v zvezi z oddajo javnega naročila št. </w:t>
      </w:r>
      <w:r w:rsidRPr="00AA78A2">
        <w:rPr>
          <w:rFonts w:ascii="Tahoma" w:hAnsi="Tahoma" w:cs="Tahoma"/>
        </w:rPr>
        <w:t>LPT-211/25</w:t>
      </w:r>
      <w:r w:rsidR="00CF3D00">
        <w:rPr>
          <w:rFonts w:ascii="Tahoma" w:hAnsi="Tahoma" w:cs="Tahoma"/>
        </w:rPr>
        <w:t xml:space="preserve"> </w:t>
      </w:r>
      <w:r w:rsidRPr="00AA78A2">
        <w:rPr>
          <w:rFonts w:ascii="Tahoma" w:hAnsi="Tahoma" w:cs="Tahoma"/>
        </w:rPr>
        <w:t>Vzdrževanje sprinkler sistemov za obdobje 48 mesecev</w:t>
      </w:r>
      <w:r w:rsidRPr="00112660">
        <w:rPr>
          <w:rFonts w:ascii="Tahoma" w:hAnsi="Tahoma" w:cs="Tahoma"/>
          <w:bCs/>
          <w:color w:val="000000"/>
        </w:rPr>
        <w:t xml:space="preserve"> </w:t>
      </w:r>
      <w:r w:rsidRPr="00112660">
        <w:rPr>
          <w:rFonts w:ascii="Tahoma" w:hAnsi="Tahoma" w:cs="Tahoma"/>
        </w:rPr>
        <w:t xml:space="preserve">(v nadaljevanju tudi: razpisna dokumentacija),     </w:t>
      </w:r>
    </w:p>
    <w:p w14:paraId="11183449" w14:textId="7000C2AE" w:rsidR="00AA78A2" w:rsidRDefault="00AA78A2" w:rsidP="00AA78A2">
      <w:pPr>
        <w:keepNext/>
        <w:keepLines/>
        <w:numPr>
          <w:ilvl w:val="0"/>
          <w:numId w:val="44"/>
        </w:numPr>
        <w:jc w:val="both"/>
        <w:rPr>
          <w:rFonts w:ascii="Tahoma" w:hAnsi="Tahoma" w:cs="Tahoma"/>
        </w:rPr>
      </w:pPr>
      <w:r w:rsidRPr="00112660">
        <w:rPr>
          <w:rFonts w:ascii="Tahoma" w:hAnsi="Tahoma" w:cs="Tahoma"/>
        </w:rPr>
        <w:t>da je ponudba izvajalca št. _______ z dne …………, z vsemi prilogami (v nadaljevanju tudi: ponudba), ter razpisna dokumentacija z vsemi prilogami, sestavni del tega okvirnega sporazuma</w:t>
      </w:r>
      <w:r w:rsidR="00256ED4">
        <w:rPr>
          <w:rFonts w:ascii="Tahoma" w:hAnsi="Tahoma" w:cs="Tahoma"/>
        </w:rPr>
        <w:t>,</w:t>
      </w:r>
    </w:p>
    <w:p w14:paraId="683978F5" w14:textId="4057AA5E" w:rsidR="00256ED4" w:rsidRDefault="00256ED4" w:rsidP="00AA78A2">
      <w:pPr>
        <w:keepNext/>
        <w:keepLines/>
        <w:numPr>
          <w:ilvl w:val="0"/>
          <w:numId w:val="44"/>
        </w:numPr>
        <w:jc w:val="both"/>
        <w:rPr>
          <w:rFonts w:ascii="Tahoma" w:hAnsi="Tahoma" w:cs="Tahoma"/>
        </w:rPr>
      </w:pPr>
      <w:r w:rsidRPr="00036CF6">
        <w:rPr>
          <w:rFonts w:ascii="Tahoma" w:hAnsi="Tahoma" w:cs="Tahoma"/>
        </w:rPr>
        <w:t>da okvirni sporazum z izvajalcem, v svojem imenu in za svoj račun, podpiše odgovorna oseba naročnika</w:t>
      </w:r>
      <w:r>
        <w:rPr>
          <w:rFonts w:ascii="Tahoma" w:hAnsi="Tahoma" w:cs="Tahoma"/>
        </w:rPr>
        <w:t>.</w:t>
      </w:r>
    </w:p>
    <w:p w14:paraId="7E2FC145" w14:textId="09166E34" w:rsidR="00CF3D00" w:rsidRDefault="00CF3D00" w:rsidP="00CF3D00">
      <w:pPr>
        <w:keepNext/>
        <w:keepLines/>
        <w:jc w:val="both"/>
        <w:rPr>
          <w:rFonts w:ascii="Tahoma" w:hAnsi="Tahoma" w:cs="Tahoma"/>
        </w:rPr>
      </w:pPr>
    </w:p>
    <w:p w14:paraId="3C8E775D" w14:textId="408606A6" w:rsidR="00CF3D00" w:rsidRDefault="00CF3D00" w:rsidP="00CF3D00">
      <w:pPr>
        <w:keepNext/>
        <w:keepLines/>
        <w:jc w:val="both"/>
        <w:rPr>
          <w:rFonts w:ascii="Tahoma" w:hAnsi="Tahoma" w:cs="Tahoma"/>
        </w:rPr>
      </w:pPr>
    </w:p>
    <w:p w14:paraId="70B9DC4D" w14:textId="2545798C" w:rsidR="00CF3D00" w:rsidRDefault="00CF3D00" w:rsidP="00CF3D00">
      <w:pPr>
        <w:keepNext/>
        <w:keepLines/>
        <w:jc w:val="both"/>
        <w:rPr>
          <w:rFonts w:ascii="Tahoma" w:hAnsi="Tahoma" w:cs="Tahoma"/>
        </w:rPr>
      </w:pPr>
    </w:p>
    <w:p w14:paraId="7554C832" w14:textId="50912C49" w:rsidR="00CF3D00" w:rsidRDefault="00CF3D00" w:rsidP="00CF3D00">
      <w:pPr>
        <w:keepNext/>
        <w:keepLines/>
        <w:jc w:val="both"/>
        <w:rPr>
          <w:rFonts w:ascii="Tahoma" w:hAnsi="Tahoma" w:cs="Tahoma"/>
        </w:rPr>
      </w:pPr>
    </w:p>
    <w:p w14:paraId="14F0D7D1"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lastRenderedPageBreak/>
        <w:t>člen</w:t>
      </w:r>
    </w:p>
    <w:p w14:paraId="61AD4EA4" w14:textId="77777777" w:rsidR="00A21334" w:rsidRPr="00036CF6" w:rsidRDefault="00A21334" w:rsidP="00036CF6">
      <w:pPr>
        <w:keepNext/>
        <w:keepLines/>
        <w:tabs>
          <w:tab w:val="left" w:pos="1702"/>
        </w:tabs>
        <w:jc w:val="both"/>
        <w:rPr>
          <w:rFonts w:ascii="Tahoma" w:hAnsi="Tahoma" w:cs="Tahoma"/>
          <w:lang w:val="x-none"/>
        </w:rPr>
      </w:pPr>
    </w:p>
    <w:p w14:paraId="5DC4D7EF" w14:textId="287530D8" w:rsidR="00A21334" w:rsidRPr="00036CF6" w:rsidRDefault="00A21334" w:rsidP="00036CF6">
      <w:pPr>
        <w:keepNext/>
        <w:keepLines/>
        <w:jc w:val="both"/>
        <w:rPr>
          <w:rFonts w:ascii="Tahoma" w:hAnsi="Tahoma" w:cs="Tahoma"/>
          <w:lang w:eastAsia="ar-SA"/>
        </w:rPr>
      </w:pPr>
      <w:r w:rsidRPr="00036CF6">
        <w:rPr>
          <w:rFonts w:ascii="Tahoma" w:hAnsi="Tahoma" w:cs="Tahoma"/>
          <w:lang w:eastAsia="ar-SA"/>
        </w:rPr>
        <w:t xml:space="preserve">Obdobje veljavnosti tega okvirnega sporazuma je </w:t>
      </w:r>
      <w:r w:rsidR="00BE0921">
        <w:rPr>
          <w:rFonts w:ascii="Tahoma" w:hAnsi="Tahoma" w:cs="Tahoma"/>
          <w:lang w:eastAsia="ar-SA"/>
        </w:rPr>
        <w:t>oseminšti</w:t>
      </w:r>
      <w:r w:rsidRPr="00036CF6">
        <w:rPr>
          <w:rFonts w:ascii="Tahoma" w:hAnsi="Tahoma" w:cs="Tahoma"/>
          <w:lang w:eastAsia="ar-SA"/>
        </w:rPr>
        <w:t>rideset</w:t>
      </w:r>
      <w:r w:rsidR="00BE0921">
        <w:rPr>
          <w:rFonts w:ascii="Tahoma" w:hAnsi="Tahoma" w:cs="Tahoma"/>
          <w:lang w:eastAsia="ar-SA"/>
        </w:rPr>
        <w:t xml:space="preserve"> (48</w:t>
      </w:r>
      <w:r w:rsidRPr="00036CF6">
        <w:rPr>
          <w:rFonts w:ascii="Tahoma" w:hAnsi="Tahoma" w:cs="Tahoma"/>
        </w:rPr>
        <w:t xml:space="preserve">) mesecev </w:t>
      </w:r>
      <w:r w:rsidRPr="00036CF6">
        <w:rPr>
          <w:rFonts w:ascii="Tahoma" w:hAnsi="Tahoma" w:cs="Tahoma"/>
          <w:lang w:eastAsia="ar-SA"/>
        </w:rPr>
        <w:t xml:space="preserve">od dneva sklenitve okvirnega sporazuma oziroma do izčrpanja ocenjene vrednosti okvirnega sporazuma, navedene v prvem odstavku 4. člena tega okvirnega sporazuma, kar nastopi prej. </w:t>
      </w:r>
    </w:p>
    <w:p w14:paraId="2AF0E117" w14:textId="77777777" w:rsidR="00CF3D00" w:rsidRDefault="00CF3D00" w:rsidP="00036CF6">
      <w:pPr>
        <w:keepNext/>
        <w:keepLines/>
        <w:tabs>
          <w:tab w:val="left" w:pos="1702"/>
        </w:tabs>
        <w:jc w:val="both"/>
        <w:rPr>
          <w:rFonts w:ascii="Tahoma" w:hAnsi="Tahoma" w:cs="Tahoma"/>
          <w:lang w:val="x-none"/>
        </w:rPr>
      </w:pPr>
    </w:p>
    <w:p w14:paraId="2CA5F5D7" w14:textId="62CE99D8" w:rsidR="0006100D" w:rsidRPr="00036CF6" w:rsidRDefault="0006100D" w:rsidP="00036CF6">
      <w:pPr>
        <w:keepNext/>
        <w:keepLines/>
        <w:tabs>
          <w:tab w:val="left" w:pos="1702"/>
        </w:tabs>
        <w:jc w:val="both"/>
        <w:rPr>
          <w:rFonts w:ascii="Tahoma" w:hAnsi="Tahoma" w:cs="Tahoma"/>
        </w:rPr>
      </w:pPr>
      <w:r w:rsidRPr="00036CF6">
        <w:rPr>
          <w:rFonts w:ascii="Tahoma" w:hAnsi="Tahoma" w:cs="Tahoma"/>
          <w:lang w:val="x-none"/>
        </w:rPr>
        <w:t>Okvirni sporazum je sklenjen in prične veljati z dnem, ko ga podpišeta obe stranki okvirnega sporazuma</w:t>
      </w:r>
      <w:r w:rsidRPr="00036CF6">
        <w:rPr>
          <w:rFonts w:ascii="Tahoma" w:hAnsi="Tahoma" w:cs="Tahoma"/>
        </w:rPr>
        <w:t xml:space="preserve">, pod </w:t>
      </w:r>
      <w:r w:rsidR="001210D9">
        <w:rPr>
          <w:rFonts w:ascii="Tahoma" w:hAnsi="Tahoma" w:cs="Tahoma"/>
        </w:rPr>
        <w:t xml:space="preserve">         </w:t>
      </w:r>
      <w:r w:rsidRPr="00036CF6">
        <w:rPr>
          <w:rFonts w:ascii="Tahoma" w:hAnsi="Tahoma" w:cs="Tahoma"/>
        </w:rPr>
        <w:t>pogojem iz 15. člena okvirnega sporazuma.</w:t>
      </w:r>
      <w:r w:rsidRPr="00036CF6">
        <w:rPr>
          <w:rFonts w:ascii="Tahoma" w:hAnsi="Tahoma" w:cs="Tahoma"/>
          <w:lang w:val="x-none"/>
        </w:rPr>
        <w:t xml:space="preserve"> </w:t>
      </w:r>
    </w:p>
    <w:p w14:paraId="75D5054E" w14:textId="77777777" w:rsidR="0006100D" w:rsidRPr="00036CF6" w:rsidRDefault="0006100D" w:rsidP="00036CF6">
      <w:pPr>
        <w:keepNext/>
        <w:keepLines/>
        <w:tabs>
          <w:tab w:val="left" w:pos="1702"/>
        </w:tabs>
        <w:jc w:val="both"/>
        <w:rPr>
          <w:rFonts w:ascii="Tahoma" w:hAnsi="Tahoma" w:cs="Tahoma"/>
        </w:rPr>
      </w:pPr>
    </w:p>
    <w:p w14:paraId="08397720" w14:textId="77777777" w:rsidR="0006100D" w:rsidRPr="00036CF6" w:rsidRDefault="0006100D" w:rsidP="00036CF6">
      <w:pPr>
        <w:keepNext/>
        <w:keepLines/>
        <w:tabs>
          <w:tab w:val="left" w:pos="1702"/>
        </w:tabs>
        <w:jc w:val="both"/>
        <w:rPr>
          <w:rFonts w:ascii="Tahoma" w:hAnsi="Tahoma" w:cs="Tahoma"/>
        </w:rPr>
      </w:pPr>
      <w:r w:rsidRPr="00036CF6">
        <w:rPr>
          <w:rFonts w:ascii="Tahoma" w:hAnsi="Tahoma" w:cs="Tahoma"/>
        </w:rPr>
        <w:t>Glede garancijskih določil okvirni sporazum velja do izteka vseh garancijskih rokov.</w:t>
      </w:r>
    </w:p>
    <w:p w14:paraId="231E7941" w14:textId="77777777" w:rsidR="0006100D" w:rsidRPr="00036CF6" w:rsidRDefault="0006100D" w:rsidP="00036CF6">
      <w:pPr>
        <w:keepNext/>
        <w:keepLines/>
        <w:tabs>
          <w:tab w:val="left" w:pos="1702"/>
        </w:tabs>
        <w:jc w:val="both"/>
        <w:rPr>
          <w:rFonts w:ascii="Tahoma" w:hAnsi="Tahoma" w:cs="Tahoma"/>
        </w:rPr>
      </w:pPr>
    </w:p>
    <w:p w14:paraId="631E7F90"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PREDMET OKVIRNEGA SPORAZUMA</w:t>
      </w:r>
    </w:p>
    <w:p w14:paraId="2410A60F" w14:textId="77777777" w:rsidR="0006100D" w:rsidRPr="00036CF6" w:rsidRDefault="0006100D" w:rsidP="00036CF6">
      <w:pPr>
        <w:keepNext/>
        <w:keepLines/>
        <w:ind w:left="851"/>
        <w:jc w:val="both"/>
        <w:rPr>
          <w:rFonts w:ascii="Tahoma" w:hAnsi="Tahoma" w:cs="Tahoma"/>
          <w:b/>
        </w:rPr>
      </w:pPr>
    </w:p>
    <w:p w14:paraId="2DBF52C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FD6B6FE" w14:textId="77777777" w:rsidR="0006100D" w:rsidRPr="00036CF6" w:rsidRDefault="0006100D" w:rsidP="00036CF6">
      <w:pPr>
        <w:keepNext/>
        <w:keepLines/>
        <w:jc w:val="both"/>
        <w:rPr>
          <w:rFonts w:ascii="Tahoma" w:hAnsi="Tahoma" w:cs="Tahoma"/>
          <w:lang w:eastAsia="ar-SA"/>
        </w:rPr>
      </w:pPr>
    </w:p>
    <w:p w14:paraId="0B36F1F0" w14:textId="00FE80A6" w:rsidR="0006100D" w:rsidRPr="00036CF6" w:rsidRDefault="00CF3D00" w:rsidP="00256ED4">
      <w:pPr>
        <w:keepNext/>
        <w:keepLines/>
        <w:tabs>
          <w:tab w:val="left" w:pos="1702"/>
        </w:tabs>
        <w:jc w:val="both"/>
        <w:rPr>
          <w:rFonts w:ascii="Tahoma" w:hAnsi="Tahoma" w:cs="Tahoma"/>
        </w:rPr>
      </w:pPr>
      <w:r>
        <w:rPr>
          <w:rFonts w:ascii="Tahoma" w:hAnsi="Tahoma" w:cs="Tahoma"/>
        </w:rPr>
        <w:t>Predmet okvirnega sporazuma je v</w:t>
      </w:r>
      <w:r w:rsidR="00256ED4" w:rsidRPr="00036CF6">
        <w:rPr>
          <w:rFonts w:ascii="Tahoma" w:hAnsi="Tahoma" w:cs="Tahoma"/>
        </w:rPr>
        <w:t>zdrževanje sprinkler sistemov v PH Kongresni trg in ŠRC Stožice</w:t>
      </w:r>
      <w:r w:rsidR="00256ED4">
        <w:rPr>
          <w:rFonts w:ascii="Tahoma" w:hAnsi="Tahoma" w:cs="Tahoma"/>
        </w:rPr>
        <w:t xml:space="preserve"> za obdobje 48 mesecev, ki</w:t>
      </w:r>
      <w:r w:rsidR="0006100D" w:rsidRPr="00036CF6">
        <w:rPr>
          <w:rFonts w:ascii="Tahoma" w:hAnsi="Tahoma" w:cs="Tahoma"/>
        </w:rPr>
        <w:t xml:space="preserve"> </w:t>
      </w:r>
      <w:r w:rsidR="00256ED4">
        <w:rPr>
          <w:rFonts w:ascii="Tahoma" w:hAnsi="Tahoma" w:cs="Tahoma"/>
        </w:rPr>
        <w:t>zajema</w:t>
      </w:r>
      <w:r w:rsidR="001B3859">
        <w:rPr>
          <w:rFonts w:ascii="Tahoma" w:hAnsi="Tahoma" w:cs="Tahoma"/>
        </w:rPr>
        <w:t>:</w:t>
      </w:r>
      <w:r w:rsidR="0006100D" w:rsidRPr="00036CF6">
        <w:rPr>
          <w:rFonts w:ascii="Tahoma" w:hAnsi="Tahoma" w:cs="Tahoma"/>
        </w:rPr>
        <w:t xml:space="preserve"> </w:t>
      </w:r>
      <w:r w:rsidR="0006100D" w:rsidRPr="00036CF6">
        <w:rPr>
          <w:rFonts w:ascii="Tahoma" w:hAnsi="Tahoma" w:cs="Tahoma"/>
          <w:lang w:eastAsia="ar-SA"/>
        </w:rPr>
        <w:t>preventivno</w:t>
      </w:r>
      <w:r w:rsidR="00AD33E0">
        <w:rPr>
          <w:rFonts w:ascii="Tahoma" w:hAnsi="Tahoma" w:cs="Tahoma"/>
          <w:lang w:eastAsia="ar-SA"/>
        </w:rPr>
        <w:t xml:space="preserve"> in kurativno</w:t>
      </w:r>
      <w:r w:rsidR="0006100D" w:rsidRPr="00036CF6">
        <w:rPr>
          <w:rFonts w:ascii="Tahoma" w:hAnsi="Tahoma" w:cs="Tahoma"/>
          <w:lang w:eastAsia="ar-SA"/>
        </w:rPr>
        <w:t xml:space="preserve"> vzdrževanje, dobavo rezervnih delov in servisiranje sistemov požarne in tehnične zaščite na območju parkirnih hiš Kongresni trg in ŠRC Stožice </w:t>
      </w:r>
      <w:r w:rsidR="0006100D" w:rsidRPr="00036CF6">
        <w:rPr>
          <w:rFonts w:ascii="Tahoma" w:hAnsi="Tahoma" w:cs="Tahoma"/>
        </w:rPr>
        <w:t xml:space="preserve">(v nadaljevanju tudi: storitve in/ali blago) in sicer vse po pravilih stroke, </w:t>
      </w:r>
      <w:r w:rsidR="00FF3BEA">
        <w:rPr>
          <w:rFonts w:ascii="Tahoma" w:hAnsi="Tahoma" w:cs="Tahoma"/>
        </w:rPr>
        <w:t>z dolžno skrbnostjo</w:t>
      </w:r>
      <w:r w:rsidR="0006100D" w:rsidRPr="00036CF6">
        <w:rPr>
          <w:rFonts w:ascii="Tahoma" w:hAnsi="Tahoma" w:cs="Tahoma"/>
        </w:rPr>
        <w:t xml:space="preserve"> in v skladu s tem okvirnim sporazumom. </w:t>
      </w:r>
    </w:p>
    <w:p w14:paraId="55EC387D" w14:textId="77777777" w:rsidR="0006100D" w:rsidRPr="00036CF6" w:rsidRDefault="0006100D" w:rsidP="00036CF6">
      <w:pPr>
        <w:keepNext/>
        <w:keepLines/>
        <w:jc w:val="both"/>
        <w:rPr>
          <w:rFonts w:ascii="Tahoma" w:hAnsi="Tahoma" w:cs="Tahoma"/>
          <w:lang w:eastAsia="ar-SA"/>
        </w:rPr>
      </w:pPr>
    </w:p>
    <w:p w14:paraId="623FE501" w14:textId="77E192DD" w:rsidR="0006100D" w:rsidRPr="00036CF6" w:rsidRDefault="0006100D" w:rsidP="00036CF6">
      <w:pPr>
        <w:keepNext/>
        <w:keepLines/>
        <w:jc w:val="both"/>
        <w:rPr>
          <w:rFonts w:ascii="Tahoma" w:hAnsi="Tahoma" w:cs="Tahoma"/>
        </w:rPr>
      </w:pPr>
      <w:r w:rsidRPr="00036CF6">
        <w:rPr>
          <w:rFonts w:ascii="Tahoma" w:hAnsi="Tahoma" w:cs="Tahoma"/>
        </w:rPr>
        <w:t>Podrobni opis in količine predmeta okvirnega sporazuma so navedene v ponudbenem predračunu izvajalca št. _____ z dne ______  (v nadaljevanju: ponudbeni predračun izvajalca), ki je kot priloga</w:t>
      </w:r>
      <w:r w:rsidR="00AD33E0">
        <w:rPr>
          <w:rFonts w:ascii="Tahoma" w:hAnsi="Tahoma" w:cs="Tahoma"/>
        </w:rPr>
        <w:t xml:space="preserve"> št. 2</w:t>
      </w:r>
      <w:r w:rsidRPr="00036CF6">
        <w:rPr>
          <w:rFonts w:ascii="Tahoma" w:hAnsi="Tahoma" w:cs="Tahoma"/>
        </w:rPr>
        <w:t xml:space="preserve"> sestavni del okvirnega sporazuma. </w:t>
      </w:r>
    </w:p>
    <w:p w14:paraId="48415026" w14:textId="77777777" w:rsidR="0006100D" w:rsidRPr="00036CF6" w:rsidRDefault="0006100D" w:rsidP="00036CF6">
      <w:pPr>
        <w:keepNext/>
        <w:keepLines/>
        <w:jc w:val="both"/>
        <w:rPr>
          <w:rFonts w:ascii="Tahoma" w:hAnsi="Tahoma" w:cs="Tahoma"/>
        </w:rPr>
      </w:pPr>
    </w:p>
    <w:p w14:paraId="0CAC9428" w14:textId="77777777" w:rsidR="0006100D" w:rsidRPr="00036CF6" w:rsidRDefault="0006100D" w:rsidP="00036CF6">
      <w:pPr>
        <w:keepNext/>
        <w:keepLines/>
        <w:jc w:val="both"/>
        <w:rPr>
          <w:rFonts w:ascii="Tahoma" w:hAnsi="Tahoma" w:cs="Tahoma"/>
          <w:lang w:eastAsia="ar-SA"/>
        </w:rPr>
      </w:pPr>
      <w:r w:rsidRPr="00036CF6">
        <w:rPr>
          <w:rFonts w:ascii="Tahoma" w:hAnsi="Tahoma" w:cs="Tahoma"/>
          <w:lang w:eastAsia="ar-SA"/>
        </w:rPr>
        <w:t>Količine in vrste blaga oziroma storitev, navedene v ponudbenem predračunu izvajalca, so okvirne in za naročnika niso obvezujoče.</w:t>
      </w:r>
    </w:p>
    <w:p w14:paraId="53BC678C" w14:textId="77777777" w:rsidR="0006100D" w:rsidRPr="00036CF6" w:rsidRDefault="0006100D" w:rsidP="00036CF6">
      <w:pPr>
        <w:keepNext/>
        <w:keepLines/>
        <w:jc w:val="both"/>
        <w:rPr>
          <w:rFonts w:ascii="Tahoma" w:hAnsi="Tahoma" w:cs="Tahoma"/>
        </w:rPr>
      </w:pPr>
    </w:p>
    <w:p w14:paraId="7DDD355B" w14:textId="77777777" w:rsidR="0006100D" w:rsidRPr="00036CF6" w:rsidRDefault="0006100D" w:rsidP="00036CF6">
      <w:pPr>
        <w:keepNext/>
        <w:keepLines/>
        <w:tabs>
          <w:tab w:val="left" w:pos="1702"/>
        </w:tabs>
        <w:jc w:val="both"/>
        <w:rPr>
          <w:rFonts w:ascii="Tahoma" w:hAnsi="Tahoma" w:cs="Tahoma"/>
        </w:rPr>
      </w:pPr>
      <w:r w:rsidRPr="00036CF6">
        <w:rPr>
          <w:rFonts w:ascii="Tahoma" w:hAnsi="Tahoma" w:cs="Tahoma"/>
        </w:rPr>
        <w:t xml:space="preserve">Naročnik in izvajalec se izrecno dogovorita, da bo naročnik v obdobju veljavnosti tega okvirnega sporazuma naročal storitve in/ali blago, ki jih/ga bo dejansko potreboval in za katere/ga bo imel zagotovljena finančna sredstva. Naročnik je prost zaveze oddaje posameznega naročila po okvirnem sporazumu, če oceni, da v prihodnje ne potrebuje storitev in/ali blaga, katerih izvedba oz. dobava je predmet tega okvirnega sporazuma, brez kakršnekoli obveznosti do izvajalca. </w:t>
      </w:r>
    </w:p>
    <w:p w14:paraId="142AA282" w14:textId="77777777" w:rsidR="0006100D" w:rsidRPr="00036CF6" w:rsidRDefault="0006100D" w:rsidP="00036CF6">
      <w:pPr>
        <w:keepNext/>
        <w:keepLines/>
        <w:jc w:val="both"/>
        <w:rPr>
          <w:rFonts w:ascii="Tahoma" w:hAnsi="Tahoma" w:cs="Tahoma"/>
        </w:rPr>
      </w:pPr>
    </w:p>
    <w:p w14:paraId="42A9161D"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VREDNOST OKVIRNEGA SPORAZUMA IN CENE</w:t>
      </w:r>
    </w:p>
    <w:p w14:paraId="6BC23BE9" w14:textId="77777777" w:rsidR="0006100D" w:rsidRPr="00036CF6" w:rsidRDefault="0006100D" w:rsidP="00036CF6">
      <w:pPr>
        <w:keepNext/>
        <w:keepLines/>
        <w:tabs>
          <w:tab w:val="left" w:pos="1080"/>
          <w:tab w:val="left" w:pos="1702"/>
        </w:tabs>
        <w:jc w:val="both"/>
        <w:rPr>
          <w:rFonts w:ascii="Tahoma" w:hAnsi="Tahoma" w:cs="Tahoma"/>
          <w:b/>
        </w:rPr>
      </w:pPr>
    </w:p>
    <w:p w14:paraId="158150A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CFF1B6A" w14:textId="77777777" w:rsidR="0006100D" w:rsidRPr="00036CF6" w:rsidRDefault="0006100D" w:rsidP="00036CF6">
      <w:pPr>
        <w:keepNext/>
        <w:keepLines/>
        <w:jc w:val="both"/>
        <w:rPr>
          <w:rFonts w:ascii="Tahoma" w:hAnsi="Tahoma" w:cs="Tahoma"/>
          <w:lang w:eastAsia="ar-SA"/>
        </w:rPr>
      </w:pPr>
    </w:p>
    <w:p w14:paraId="7355DA90" w14:textId="77777777" w:rsidR="00731822" w:rsidRPr="00FC1A82" w:rsidRDefault="00731822" w:rsidP="00731822">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okvirnega sporazuma je ob objavi obvestila o javnem naročilu na Portalu javnih naročil in na dan sklenitve tega okvirnega sporazuma znašala: </w:t>
      </w:r>
    </w:p>
    <w:p w14:paraId="3FAEB2BC" w14:textId="77777777" w:rsidR="00731822" w:rsidRPr="00C8579C" w:rsidRDefault="00731822" w:rsidP="00731822">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731822" w:rsidRPr="00C8579C" w14:paraId="567F8B40" w14:textId="77777777" w:rsidTr="00C875C5">
        <w:trPr>
          <w:jc w:val="center"/>
        </w:trPr>
        <w:tc>
          <w:tcPr>
            <w:tcW w:w="0" w:type="auto"/>
            <w:shd w:val="clear" w:color="auto" w:fill="auto"/>
          </w:tcPr>
          <w:p w14:paraId="2C0BA9D8" w14:textId="77777777" w:rsidR="00731822" w:rsidRPr="00C8579C" w:rsidRDefault="00731822" w:rsidP="00C875C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760DF089" w14:textId="77777777" w:rsidR="00731822" w:rsidRPr="00C8579C" w:rsidRDefault="00731822" w:rsidP="00731822">
      <w:pPr>
        <w:pStyle w:val="Navadensplet"/>
        <w:keepNext/>
        <w:keepLines/>
        <w:spacing w:before="0" w:beforeAutospacing="0" w:after="0" w:afterAutospacing="0"/>
        <w:jc w:val="center"/>
        <w:rPr>
          <w:rFonts w:ascii="Tahoma" w:hAnsi="Tahoma" w:cs="Tahoma"/>
          <w:sz w:val="20"/>
          <w:szCs w:val="20"/>
        </w:rPr>
      </w:pPr>
    </w:p>
    <w:p w14:paraId="0FD1B341" w14:textId="77777777" w:rsidR="00731822" w:rsidRPr="00C8579C" w:rsidRDefault="00731822" w:rsidP="00731822">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Pr>
          <w:rFonts w:ascii="Tahoma" w:hAnsi="Tahoma" w:cs="Tahoma"/>
          <w:sz w:val="20"/>
          <w:szCs w:val="20"/>
        </w:rPr>
        <w:t>…</w:t>
      </w:r>
      <w:r w:rsidRPr="00C8579C">
        <w:rPr>
          <w:rFonts w:ascii="Tahoma" w:hAnsi="Tahoma" w:cs="Tahoma"/>
          <w:sz w:val="20"/>
          <w:szCs w:val="20"/>
        </w:rPr>
        <w:t xml:space="preserve"> evrov in 00/100).</w:t>
      </w:r>
    </w:p>
    <w:p w14:paraId="7AD68546" w14:textId="77777777" w:rsidR="00731822" w:rsidRDefault="00731822" w:rsidP="00731822">
      <w:pPr>
        <w:pStyle w:val="Slog"/>
        <w:keepNext/>
        <w:keepLines/>
        <w:jc w:val="both"/>
        <w:rPr>
          <w:rFonts w:ascii="Tahoma" w:hAnsi="Tahoma" w:cs="Tahoma"/>
          <w:sz w:val="20"/>
          <w:lang w:val="sl-SI"/>
        </w:rPr>
      </w:pPr>
    </w:p>
    <w:p w14:paraId="12C3C545" w14:textId="77777777" w:rsidR="00731822" w:rsidRDefault="00731822" w:rsidP="00731822">
      <w:pPr>
        <w:pStyle w:val="Slog"/>
        <w:keepNext/>
        <w:keepLines/>
        <w:jc w:val="both"/>
        <w:rPr>
          <w:rFonts w:ascii="Tahoma" w:hAnsi="Tahoma" w:cs="Tahoma"/>
          <w:sz w:val="20"/>
          <w:lang w:val="sl-SI"/>
        </w:rPr>
      </w:pPr>
      <w:r>
        <w:rPr>
          <w:rFonts w:ascii="Tahoma" w:hAnsi="Tahoma" w:cs="Tahoma"/>
          <w:sz w:val="20"/>
          <w:lang w:val="sl-SI"/>
        </w:rPr>
        <w:t>Ocenjena v</w:t>
      </w:r>
      <w:r w:rsidRPr="00C8579C">
        <w:rPr>
          <w:rFonts w:ascii="Tahoma" w:hAnsi="Tahoma" w:cs="Tahoma"/>
          <w:sz w:val="20"/>
          <w:lang w:val="sl-SI"/>
        </w:rPr>
        <w:t xml:space="preserve">rednost okvirnega sporazuma ne vključuje DDV. DDV bo </w:t>
      </w:r>
      <w:r>
        <w:rPr>
          <w:rFonts w:ascii="Tahoma" w:hAnsi="Tahoma" w:cs="Tahoma"/>
          <w:sz w:val="20"/>
          <w:lang w:val="sl-SI"/>
        </w:rPr>
        <w:t>obračunan</w:t>
      </w:r>
      <w:r w:rsidRPr="00C8579C">
        <w:rPr>
          <w:rFonts w:ascii="Tahoma" w:hAnsi="Tahoma" w:cs="Tahoma"/>
          <w:sz w:val="20"/>
          <w:lang w:val="sl-SI"/>
        </w:rPr>
        <w:t xml:space="preserve"> na podlagi veljavne zakonodaje Republike Slovenije.</w:t>
      </w:r>
    </w:p>
    <w:p w14:paraId="7415FBE5" w14:textId="77777777" w:rsidR="0006100D" w:rsidRPr="00036CF6" w:rsidRDefault="0006100D" w:rsidP="00036CF6">
      <w:pPr>
        <w:keepNext/>
        <w:keepLines/>
        <w:jc w:val="both"/>
        <w:rPr>
          <w:rFonts w:ascii="Tahoma" w:hAnsi="Tahoma" w:cs="Tahoma"/>
          <w:lang w:eastAsia="ar-SA"/>
        </w:rPr>
      </w:pPr>
    </w:p>
    <w:p w14:paraId="3631CB56" w14:textId="4DEF9EDA" w:rsidR="001741C7" w:rsidRDefault="001741C7" w:rsidP="00036CF6">
      <w:pPr>
        <w:keepNext/>
        <w:keepLines/>
        <w:tabs>
          <w:tab w:val="left" w:pos="1423"/>
        </w:tabs>
        <w:jc w:val="both"/>
        <w:rPr>
          <w:rFonts w:ascii="Tahoma" w:hAnsi="Tahoma" w:cs="Tahoma"/>
        </w:rPr>
      </w:pPr>
      <w:bookmarkStart w:id="29" w:name="_Hlk198810454"/>
      <w:r>
        <w:rPr>
          <w:rFonts w:ascii="Tahoma" w:hAnsi="Tahoma" w:cs="Tahoma"/>
        </w:rPr>
        <w:t>Izvajalec bo naročniku zaračunaval dejansko opravljene storitve in dobavljene rezervne dele, ki so predmet tega okvirnega sporazuma, in sicer po cenah na enoto mere iz ponudbenega predračuna</w:t>
      </w:r>
      <w:r w:rsidR="00130983">
        <w:rPr>
          <w:rFonts w:ascii="Tahoma" w:hAnsi="Tahoma" w:cs="Tahoma"/>
        </w:rPr>
        <w:t xml:space="preserve"> (</w:t>
      </w:r>
      <w:r w:rsidR="00130983" w:rsidRPr="00036CF6">
        <w:rPr>
          <w:rFonts w:ascii="Tahoma" w:hAnsi="Tahoma" w:cs="Tahoma"/>
        </w:rPr>
        <w:t xml:space="preserve">Priloga št. </w:t>
      </w:r>
      <w:r w:rsidR="00130983">
        <w:rPr>
          <w:rFonts w:ascii="Tahoma" w:hAnsi="Tahoma" w:cs="Tahoma"/>
        </w:rPr>
        <w:t>2</w:t>
      </w:r>
      <w:r w:rsidR="00130983" w:rsidRPr="00036CF6">
        <w:rPr>
          <w:rFonts w:ascii="Tahoma" w:hAnsi="Tahoma" w:cs="Tahoma"/>
        </w:rPr>
        <w:t xml:space="preserve"> tega okvirnega sporazuma</w:t>
      </w:r>
      <w:r w:rsidR="00130983">
        <w:rPr>
          <w:rFonts w:ascii="Tahoma" w:hAnsi="Tahoma" w:cs="Tahoma"/>
        </w:rPr>
        <w:t>)</w:t>
      </w:r>
      <w:r>
        <w:rPr>
          <w:rFonts w:ascii="Tahoma" w:hAnsi="Tahoma" w:cs="Tahoma"/>
        </w:rPr>
        <w:t xml:space="preserve">. </w:t>
      </w:r>
    </w:p>
    <w:p w14:paraId="075B66BD" w14:textId="77777777" w:rsidR="001741C7" w:rsidRDefault="001741C7" w:rsidP="00036CF6">
      <w:pPr>
        <w:keepNext/>
        <w:keepLines/>
        <w:tabs>
          <w:tab w:val="left" w:pos="1423"/>
        </w:tabs>
        <w:jc w:val="both"/>
        <w:rPr>
          <w:rFonts w:ascii="Tahoma" w:hAnsi="Tahoma" w:cs="Tahoma"/>
        </w:rPr>
      </w:pPr>
    </w:p>
    <w:p w14:paraId="0A6D7D7A" w14:textId="2F52678D" w:rsidR="0006100D" w:rsidRPr="00036CF6" w:rsidRDefault="0006100D" w:rsidP="00036CF6">
      <w:pPr>
        <w:keepNext/>
        <w:keepLines/>
        <w:tabs>
          <w:tab w:val="left" w:pos="1423"/>
        </w:tabs>
        <w:jc w:val="both"/>
        <w:rPr>
          <w:rFonts w:ascii="Tahoma" w:hAnsi="Tahoma" w:cs="Tahoma"/>
        </w:rPr>
      </w:pPr>
      <w:r w:rsidRPr="00036CF6">
        <w:rPr>
          <w:rFonts w:ascii="Tahoma" w:hAnsi="Tahoma" w:cs="Tahoma"/>
        </w:rPr>
        <w:t>Cene na enoto mere, navedene v ponudbenem predračunu izvajalca, so v času veljavnosti okvirnega sporazuma fiksne oz. se lahko spreminjajo le pod pogoji in na način, naveden v 5. členu tega okvirnega sporazuma in v primeru znižanja cen.</w:t>
      </w:r>
    </w:p>
    <w:bookmarkEnd w:id="29"/>
    <w:p w14:paraId="474F44B5" w14:textId="77777777" w:rsidR="00E05324" w:rsidRDefault="00E05324" w:rsidP="00036CF6">
      <w:pPr>
        <w:keepNext/>
        <w:keepLines/>
        <w:jc w:val="both"/>
        <w:rPr>
          <w:rFonts w:ascii="Tahoma" w:hAnsi="Tahoma" w:cs="Tahoma"/>
        </w:rPr>
      </w:pPr>
    </w:p>
    <w:p w14:paraId="2573707D" w14:textId="1B773595" w:rsidR="0006100D" w:rsidRPr="00036CF6" w:rsidRDefault="0006100D" w:rsidP="00036CF6">
      <w:pPr>
        <w:keepNext/>
        <w:keepLines/>
        <w:jc w:val="both"/>
        <w:rPr>
          <w:rFonts w:ascii="Tahoma" w:hAnsi="Tahoma" w:cs="Tahoma"/>
        </w:rPr>
      </w:pPr>
      <w:r w:rsidRPr="00036CF6">
        <w:rPr>
          <w:rFonts w:ascii="Tahoma" w:hAnsi="Tahoma" w:cs="Tahoma"/>
        </w:rPr>
        <w:lastRenderedPageBreak/>
        <w:t xml:space="preserve">Izvajalec se s podpisom tega okvirnega sporazuma zavezuje, da je v cenah, ki jih je podal v svojem ponudbenem predračunu, upošteval vsa potrebna dela za izvedbo predmeta tega okvirnega sporazuma. </w:t>
      </w:r>
    </w:p>
    <w:p w14:paraId="58AF239B" w14:textId="77777777" w:rsidR="0006100D" w:rsidRPr="00036CF6" w:rsidRDefault="0006100D" w:rsidP="00036CF6">
      <w:pPr>
        <w:keepNext/>
        <w:keepLines/>
        <w:jc w:val="both"/>
        <w:rPr>
          <w:rFonts w:ascii="Tahoma" w:hAnsi="Tahoma" w:cs="Tahoma"/>
        </w:rPr>
      </w:pPr>
    </w:p>
    <w:p w14:paraId="51F5D3FD" w14:textId="6E2280B3" w:rsidR="0006100D" w:rsidRDefault="0006100D" w:rsidP="00036CF6">
      <w:pPr>
        <w:keepNext/>
        <w:keepLines/>
        <w:jc w:val="both"/>
        <w:rPr>
          <w:rFonts w:ascii="Tahoma" w:hAnsi="Tahoma" w:cs="Tahoma"/>
        </w:rPr>
      </w:pPr>
      <w:r w:rsidRPr="00036CF6">
        <w:rPr>
          <w:rFonts w:ascii="Tahoma" w:hAnsi="Tahoma" w:cs="Tahoma"/>
        </w:rPr>
        <w:t xml:space="preserve">Cene na enoto mere, navedene v posameznih postavkah ponudbenega predračuna izvajalca, vključujejo vse materialne in nematerialne stroške (vključno s stroški dobave, stroški dela, stroški prevoza, stroški montaže oziroma vgradnje ter stroški priklopa posamezne naprave na električno omrežje in preizkusnega delovanja), ki so potrebni za izvedbo predmeta okvirnega sporazuma, v skladu z vsemi zahtevami in pogoji naročnika iz tega okvirnega sporazuma in razpisne dokumentacije. Naročnik izvajalcu ne bo dovoljeval drugih ali dodatnih zaračunavanj. </w:t>
      </w:r>
    </w:p>
    <w:p w14:paraId="4A9AEAC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42EDB45" w14:textId="77777777" w:rsidR="0006100D" w:rsidRPr="00036CF6" w:rsidRDefault="0006100D" w:rsidP="00036CF6">
      <w:pPr>
        <w:keepNext/>
        <w:keepLines/>
        <w:jc w:val="both"/>
        <w:rPr>
          <w:rFonts w:ascii="Tahoma" w:hAnsi="Tahoma" w:cs="Tahoma"/>
        </w:rPr>
      </w:pPr>
    </w:p>
    <w:p w14:paraId="049EB844" w14:textId="77777777" w:rsidR="0006100D" w:rsidRPr="00036CF6" w:rsidRDefault="0006100D" w:rsidP="00256ED4">
      <w:pPr>
        <w:keepNext/>
        <w:keepLines/>
        <w:tabs>
          <w:tab w:val="left" w:pos="1423"/>
        </w:tabs>
        <w:spacing w:after="120"/>
        <w:jc w:val="both"/>
        <w:rPr>
          <w:rFonts w:ascii="Tahoma" w:hAnsi="Tahoma" w:cs="Tahoma"/>
        </w:rPr>
      </w:pPr>
      <w:r w:rsidRPr="00036CF6">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580FC625" w14:textId="77777777" w:rsidR="0006100D" w:rsidRPr="00036CF6" w:rsidRDefault="0006100D" w:rsidP="00256ED4">
      <w:pPr>
        <w:keepNext/>
        <w:keepLines/>
        <w:numPr>
          <w:ilvl w:val="0"/>
          <w:numId w:val="44"/>
        </w:numPr>
        <w:jc w:val="both"/>
        <w:rPr>
          <w:rFonts w:ascii="Tahoma" w:hAnsi="Tahoma" w:cs="Tahoma"/>
        </w:rPr>
      </w:pPr>
      <w:r w:rsidRPr="00036CF6">
        <w:rPr>
          <w:rFonts w:ascii="Tahoma" w:hAnsi="Tahoma" w:cs="Tahoma"/>
        </w:rPr>
        <w:t xml:space="preserve">po preteku enega (1) leta od dneva sklenitve okvirnega sporazuma in </w:t>
      </w:r>
    </w:p>
    <w:p w14:paraId="7031512E" w14:textId="3B88D9CE" w:rsidR="0006100D" w:rsidRDefault="0006100D" w:rsidP="00256ED4">
      <w:pPr>
        <w:keepNext/>
        <w:keepLines/>
        <w:numPr>
          <w:ilvl w:val="0"/>
          <w:numId w:val="44"/>
        </w:numPr>
        <w:jc w:val="both"/>
        <w:rPr>
          <w:rFonts w:ascii="Tahoma" w:hAnsi="Tahoma" w:cs="Tahoma"/>
        </w:rPr>
      </w:pPr>
      <w:r w:rsidRPr="00036CF6">
        <w:rPr>
          <w:rFonts w:ascii="Tahoma" w:hAnsi="Tahoma" w:cs="Tahoma"/>
        </w:rPr>
        <w:t xml:space="preserve">ko kumulativno povečanje indeksa cen življenjskih potrebščin, po podatkih Statističnega urada RS, preseže štiri odstotke (4 %) vrednosti, šteto od preteka enega (1) leta od sklenitve okvirnega sporazuma. </w:t>
      </w:r>
    </w:p>
    <w:p w14:paraId="0C188CA1" w14:textId="77777777" w:rsidR="00243C4B" w:rsidRPr="00036CF6" w:rsidRDefault="00243C4B" w:rsidP="00243C4B">
      <w:pPr>
        <w:keepNext/>
        <w:keepLines/>
        <w:tabs>
          <w:tab w:val="left" w:pos="1423"/>
        </w:tabs>
        <w:ind w:left="420"/>
        <w:jc w:val="both"/>
        <w:rPr>
          <w:rFonts w:ascii="Tahoma" w:hAnsi="Tahoma" w:cs="Tahoma"/>
        </w:rPr>
      </w:pPr>
    </w:p>
    <w:p w14:paraId="2F044673"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 xml:space="preserve">Povišanje cen lahko znaša največ osemdeset odstotkov (80 %) povišanja indeksa cen življenjskih potrebščin. Nadaljnja povišanja cen se lahko izvedejo, ko kumulativno povečanje indeksa cen življenjskih potrebščin, po podatkih Statističnega urada RS, ponovno preseže štiri odstotke (4 %) vrednosti od zadnjega povišanja cen. </w:t>
      </w:r>
    </w:p>
    <w:p w14:paraId="520F839E"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Izvajalec mora pred uveljavljanjem spremembe cen, predložiti naročniku zahtevek za spremembo cen z dokazili o upravičenosti predlagane spremembe. Naročnik se mora s spremembo cen strinjati, kar bo potrdil s sklenitvijo aneksa k okvirnemu sporazumu.</w:t>
      </w:r>
    </w:p>
    <w:p w14:paraId="38391612" w14:textId="77777777" w:rsidR="0006100D" w:rsidRPr="00036CF6" w:rsidRDefault="0006100D" w:rsidP="00036CF6">
      <w:pPr>
        <w:keepNext/>
        <w:keepLines/>
        <w:jc w:val="both"/>
        <w:rPr>
          <w:rFonts w:ascii="Tahoma" w:hAnsi="Tahoma" w:cs="Tahoma"/>
        </w:rPr>
      </w:pPr>
    </w:p>
    <w:p w14:paraId="011089EF" w14:textId="2D195F0D"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ROK PLAČILA</w:t>
      </w:r>
      <w:r w:rsidR="00A64985">
        <w:rPr>
          <w:rFonts w:ascii="Tahoma" w:hAnsi="Tahoma" w:cs="Tahoma"/>
          <w:b/>
        </w:rPr>
        <w:t xml:space="preserve">, </w:t>
      </w:r>
      <w:r w:rsidRPr="00036CF6">
        <w:rPr>
          <w:rFonts w:ascii="Tahoma" w:hAnsi="Tahoma" w:cs="Tahoma"/>
          <w:b/>
        </w:rPr>
        <w:t>PLAČILNI POGOJI</w:t>
      </w:r>
      <w:r w:rsidR="00A64985">
        <w:rPr>
          <w:rFonts w:ascii="Tahoma" w:hAnsi="Tahoma" w:cs="Tahoma"/>
          <w:b/>
        </w:rPr>
        <w:t xml:space="preserve"> </w:t>
      </w:r>
    </w:p>
    <w:p w14:paraId="72883DAF" w14:textId="77777777" w:rsidR="0006100D" w:rsidRPr="00036CF6" w:rsidRDefault="0006100D" w:rsidP="00036CF6">
      <w:pPr>
        <w:keepNext/>
        <w:keepLines/>
        <w:ind w:left="851"/>
        <w:jc w:val="both"/>
        <w:rPr>
          <w:rFonts w:ascii="Tahoma" w:hAnsi="Tahoma" w:cs="Tahoma"/>
          <w:b/>
        </w:rPr>
      </w:pPr>
    </w:p>
    <w:p w14:paraId="6FB354B0"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DC4E1E4" w14:textId="77777777" w:rsidR="0006100D" w:rsidRPr="00036CF6" w:rsidRDefault="0006100D" w:rsidP="00036CF6">
      <w:pPr>
        <w:keepNext/>
        <w:keepLines/>
        <w:numPr>
          <w:ilvl w:val="12"/>
          <w:numId w:val="0"/>
        </w:numPr>
        <w:jc w:val="both"/>
        <w:rPr>
          <w:rFonts w:ascii="Tahoma" w:hAnsi="Tahoma" w:cs="Tahoma"/>
        </w:rPr>
      </w:pPr>
    </w:p>
    <w:p w14:paraId="151ACEB5" w14:textId="1E0FE234" w:rsidR="0006100D" w:rsidRPr="00036CF6" w:rsidRDefault="0006100D" w:rsidP="00036CF6">
      <w:pPr>
        <w:keepNext/>
        <w:keepLines/>
        <w:jc w:val="both"/>
        <w:rPr>
          <w:rFonts w:ascii="Tahoma" w:hAnsi="Tahoma" w:cs="Tahoma"/>
        </w:rPr>
      </w:pPr>
      <w:r w:rsidRPr="00036CF6">
        <w:rPr>
          <w:rFonts w:ascii="Tahoma" w:hAnsi="Tahoma" w:cs="Tahoma"/>
        </w:rPr>
        <w:t xml:space="preserve">Izvajalec se obvezuje račune za opravljene storitve oziroma dobave blaga izstaviti v roku petih (5) </w:t>
      </w:r>
      <w:r w:rsidR="005C0943">
        <w:rPr>
          <w:rFonts w:ascii="Tahoma" w:hAnsi="Tahoma" w:cs="Tahoma"/>
        </w:rPr>
        <w:t xml:space="preserve">delovnih </w:t>
      </w:r>
      <w:r w:rsidRPr="00036CF6">
        <w:rPr>
          <w:rFonts w:ascii="Tahoma" w:hAnsi="Tahoma" w:cs="Tahoma"/>
        </w:rPr>
        <w:t>dni od uspešno opravljene posamezne storitve oziroma dobave blaga. Storitev se šteje za uspešno opravljeno oziroma blago za uspešno dobavljeno, ko izvajalec kvalitetno in v skladu z določili okvirnega sporazuma izvede posamezno storitev oziroma dobavi blago, kar bosta naročnik in izvajalec oziroma njuna predstavnika potrdila s podpisom prevzemnega zapisnika oziroma dobavnice.</w:t>
      </w:r>
    </w:p>
    <w:p w14:paraId="4078B84A" w14:textId="77777777" w:rsidR="0006100D" w:rsidRPr="00036CF6" w:rsidRDefault="0006100D" w:rsidP="00036CF6">
      <w:pPr>
        <w:keepNext/>
        <w:keepLines/>
        <w:numPr>
          <w:ilvl w:val="12"/>
          <w:numId w:val="0"/>
        </w:numPr>
        <w:jc w:val="both"/>
        <w:rPr>
          <w:rFonts w:ascii="Tahoma" w:hAnsi="Tahoma" w:cs="Tahoma"/>
        </w:rPr>
      </w:pPr>
    </w:p>
    <w:p w14:paraId="7242D41C" w14:textId="5D8C29A0" w:rsidR="0006100D" w:rsidRPr="00036CF6" w:rsidRDefault="0006100D" w:rsidP="00036CF6">
      <w:pPr>
        <w:keepNext/>
        <w:keepLines/>
        <w:jc w:val="both"/>
        <w:rPr>
          <w:rFonts w:ascii="Tahoma" w:hAnsi="Tahoma" w:cs="Tahoma"/>
        </w:rPr>
      </w:pPr>
      <w:r w:rsidRPr="00036CF6">
        <w:rPr>
          <w:rFonts w:ascii="Tahoma" w:hAnsi="Tahoma" w:cs="Tahoma"/>
        </w:rPr>
        <w:t>Na računu mora biti specificirana količina in cena opravljenih storitev ter količina in cena dobavljenega blaga</w:t>
      </w:r>
      <w:r w:rsidR="0072201E">
        <w:rPr>
          <w:rFonts w:ascii="Tahoma" w:hAnsi="Tahoma" w:cs="Tahoma"/>
        </w:rPr>
        <w:t xml:space="preserve"> </w:t>
      </w:r>
      <w:r w:rsidRPr="00036CF6">
        <w:rPr>
          <w:rFonts w:ascii="Tahoma" w:hAnsi="Tahoma" w:cs="Tahoma"/>
        </w:rPr>
        <w:t xml:space="preserve">. </w:t>
      </w:r>
      <w:r w:rsidR="004333ED" w:rsidRPr="00A64985">
        <w:rPr>
          <w:rFonts w:ascii="Tahoma" w:hAnsi="Tahoma" w:cs="Tahoma"/>
        </w:rPr>
        <w:t xml:space="preserve">Poleg navedenega specificiranega računa </w:t>
      </w:r>
      <w:r w:rsidR="004333ED">
        <w:rPr>
          <w:rFonts w:ascii="Tahoma" w:hAnsi="Tahoma" w:cs="Tahoma"/>
        </w:rPr>
        <w:t>mora biti računu priložen</w:t>
      </w:r>
      <w:r w:rsidR="004333ED" w:rsidRPr="00A64985">
        <w:rPr>
          <w:rFonts w:ascii="Tahoma" w:hAnsi="Tahoma" w:cs="Tahoma"/>
        </w:rPr>
        <w:t xml:space="preserve"> tudi prevzemni zapisnik </w:t>
      </w:r>
      <w:r w:rsidR="004333ED">
        <w:rPr>
          <w:rFonts w:ascii="Tahoma" w:hAnsi="Tahoma" w:cs="Tahoma"/>
        </w:rPr>
        <w:t xml:space="preserve">oziroma dobavnica, </w:t>
      </w:r>
      <w:r w:rsidR="004333ED" w:rsidRPr="00A64985">
        <w:rPr>
          <w:rFonts w:ascii="Tahoma" w:hAnsi="Tahoma" w:cs="Tahoma"/>
        </w:rPr>
        <w:t>s katerim se ugotovi uspešno izveden</w:t>
      </w:r>
      <w:r w:rsidR="004333ED">
        <w:rPr>
          <w:rFonts w:ascii="Tahoma" w:hAnsi="Tahoma" w:cs="Tahoma"/>
        </w:rPr>
        <w:t xml:space="preserve">e storitve ali dobave </w:t>
      </w:r>
      <w:r w:rsidR="0072201E">
        <w:rPr>
          <w:rFonts w:ascii="Tahoma" w:hAnsi="Tahoma" w:cs="Tahoma"/>
        </w:rPr>
        <w:t xml:space="preserve">blaga </w:t>
      </w:r>
      <w:r w:rsidR="004333ED">
        <w:rPr>
          <w:rFonts w:ascii="Tahoma" w:hAnsi="Tahoma" w:cs="Tahoma"/>
        </w:rPr>
        <w:t>iz 3. člena okvirnega sporazuma. Prevzemni zapisnik mora biti</w:t>
      </w:r>
      <w:r w:rsidR="004333ED" w:rsidRPr="00A64985">
        <w:rPr>
          <w:rFonts w:ascii="Tahoma" w:hAnsi="Tahoma" w:cs="Tahoma"/>
        </w:rPr>
        <w:t xml:space="preserve"> podpisan s strani obeh strank </w:t>
      </w:r>
      <w:r w:rsidR="004333ED">
        <w:rPr>
          <w:rFonts w:ascii="Tahoma" w:hAnsi="Tahoma" w:cs="Tahoma"/>
        </w:rPr>
        <w:t xml:space="preserve">oz. predstavnikov (skrbnikov) okvirnega sporazuma. </w:t>
      </w:r>
      <w:r w:rsidR="004333ED" w:rsidRPr="00A64985">
        <w:rPr>
          <w:rFonts w:ascii="Tahoma" w:hAnsi="Tahoma" w:cs="Tahoma"/>
        </w:rPr>
        <w:t>Na izstavljenem računu mora biti navedena številka pisnega nabavnega naročila naročnika.</w:t>
      </w:r>
      <w:r w:rsidR="004333ED">
        <w:rPr>
          <w:rFonts w:ascii="Tahoma" w:hAnsi="Tahoma" w:cs="Tahoma"/>
        </w:rPr>
        <w:t xml:space="preserve"> </w:t>
      </w:r>
      <w:r w:rsidRPr="00036CF6">
        <w:rPr>
          <w:rFonts w:ascii="Tahoma" w:hAnsi="Tahoma" w:cs="Tahoma"/>
        </w:rPr>
        <w:t xml:space="preserve">Račune bo potrdil predstavnik naročnika. </w:t>
      </w:r>
    </w:p>
    <w:p w14:paraId="08D01F3A" w14:textId="77777777" w:rsidR="0006100D" w:rsidRPr="00036CF6" w:rsidRDefault="0006100D" w:rsidP="00036CF6">
      <w:pPr>
        <w:keepNext/>
        <w:keepLines/>
        <w:jc w:val="both"/>
        <w:rPr>
          <w:rFonts w:ascii="Tahoma" w:hAnsi="Tahoma" w:cs="Tahoma"/>
          <w:lang w:eastAsia="ar-SA"/>
        </w:rPr>
      </w:pPr>
    </w:p>
    <w:p w14:paraId="17777355" w14:textId="5486EEFD" w:rsidR="006A7D28" w:rsidRPr="004A5C59" w:rsidRDefault="006A7D28" w:rsidP="006A7D28">
      <w:pPr>
        <w:keepNext/>
        <w:keepLines/>
        <w:jc w:val="both"/>
        <w:rPr>
          <w:rFonts w:ascii="Tahoma" w:hAnsi="Tahoma"/>
        </w:rPr>
      </w:pPr>
      <w:r w:rsidRPr="004A5C59">
        <w:rPr>
          <w:rFonts w:ascii="Tahoma" w:hAnsi="Tahoma"/>
        </w:rPr>
        <w:t xml:space="preserve">V primeru, da izstavljeni račun ni pravilen, ga </w:t>
      </w:r>
      <w:r>
        <w:rPr>
          <w:rFonts w:ascii="Tahoma" w:hAnsi="Tahoma"/>
        </w:rPr>
        <w:t>naročnik</w:t>
      </w:r>
      <w:r w:rsidRPr="004A5C59">
        <w:rPr>
          <w:rFonts w:ascii="Tahoma" w:hAnsi="Tahoma"/>
        </w:rPr>
        <w:t xml:space="preserve"> v roku </w:t>
      </w:r>
      <w:r>
        <w:rPr>
          <w:rFonts w:ascii="Tahoma" w:hAnsi="Tahoma"/>
        </w:rPr>
        <w:t>desetih</w:t>
      </w:r>
      <w:r w:rsidRPr="004A5C59">
        <w:rPr>
          <w:rFonts w:ascii="Tahoma" w:hAnsi="Tahoma"/>
        </w:rPr>
        <w:t xml:space="preserve"> (</w:t>
      </w:r>
      <w:r>
        <w:rPr>
          <w:rFonts w:ascii="Tahoma" w:hAnsi="Tahoma"/>
        </w:rPr>
        <w:t>10</w:t>
      </w:r>
      <w:r w:rsidRPr="004A5C59">
        <w:rPr>
          <w:rFonts w:ascii="Tahoma" w:hAnsi="Tahoma"/>
        </w:rPr>
        <w:t xml:space="preserve">) delovnih dni od prejema </w:t>
      </w:r>
      <w:r>
        <w:rPr>
          <w:rFonts w:ascii="Tahoma" w:hAnsi="Tahoma"/>
        </w:rPr>
        <w:t xml:space="preserve">v vložišče naročnika </w:t>
      </w:r>
      <w:r w:rsidRPr="004A5C59">
        <w:rPr>
          <w:rFonts w:ascii="Tahoma" w:hAnsi="Tahoma"/>
        </w:rPr>
        <w:t xml:space="preserve">zavrne z obrazložitvijo, </w:t>
      </w:r>
      <w:r>
        <w:rPr>
          <w:rFonts w:ascii="Tahoma" w:hAnsi="Tahoma"/>
        </w:rPr>
        <w:t>izv</w:t>
      </w:r>
      <w:r w:rsidRPr="004A5C59">
        <w:rPr>
          <w:rFonts w:ascii="Tahoma" w:hAnsi="Tahoma"/>
        </w:rPr>
        <w:t xml:space="preserve">ajalec pa je dolžan izstaviti nov, </w:t>
      </w:r>
      <w:r w:rsidRPr="004A5C59">
        <w:rPr>
          <w:rFonts w:ascii="Tahoma" w:hAnsi="Tahoma" w:cs="Tahoma"/>
          <w:kern w:val="16"/>
          <w:lang w:eastAsia="ar-SA"/>
        </w:rPr>
        <w:t xml:space="preserve">popravljen oz. pravilen </w:t>
      </w:r>
      <w:r w:rsidRPr="004A5C59">
        <w:rPr>
          <w:rFonts w:ascii="Tahoma" w:hAnsi="Tahoma"/>
        </w:rPr>
        <w:t xml:space="preserve">račun v roku </w:t>
      </w:r>
      <w:r>
        <w:rPr>
          <w:rFonts w:ascii="Tahoma" w:hAnsi="Tahoma"/>
        </w:rPr>
        <w:t>petih</w:t>
      </w:r>
      <w:r w:rsidRPr="004A5C59">
        <w:rPr>
          <w:rFonts w:ascii="Tahoma" w:hAnsi="Tahoma"/>
        </w:rPr>
        <w:t xml:space="preserve"> (</w:t>
      </w:r>
      <w:r>
        <w:rPr>
          <w:rFonts w:ascii="Tahoma" w:hAnsi="Tahoma"/>
        </w:rPr>
        <w:t>5</w:t>
      </w:r>
      <w:r w:rsidRPr="004A5C59">
        <w:rPr>
          <w:rFonts w:ascii="Tahoma" w:hAnsi="Tahoma"/>
        </w:rPr>
        <w:t>) delovnih dni od zavrnitve, v katerem bo</w:t>
      </w:r>
      <w:r>
        <w:rPr>
          <w:rFonts w:ascii="Tahoma" w:hAnsi="Tahoma"/>
        </w:rPr>
        <w:t>do navedeni pravilni podatki.</w:t>
      </w:r>
    </w:p>
    <w:p w14:paraId="501C0DC6" w14:textId="77777777" w:rsidR="0006100D" w:rsidRPr="00036CF6" w:rsidRDefault="0006100D" w:rsidP="00036CF6">
      <w:pPr>
        <w:keepNext/>
        <w:keepLines/>
        <w:jc w:val="both"/>
        <w:rPr>
          <w:rFonts w:ascii="Tahoma" w:hAnsi="Tahoma" w:cs="Tahoma"/>
        </w:rPr>
      </w:pPr>
    </w:p>
    <w:p w14:paraId="5F49509A" w14:textId="0AAE134F"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Naročnik bo pravilni račun izvajalca plačal na transakcijski račun izvajalca, ki je uradno evidentiran pri AJPES in bo naveden na računu, v roku tridesetih (30) dni od dneva prejema računa</w:t>
      </w:r>
      <w:r w:rsidR="0072201E">
        <w:rPr>
          <w:rFonts w:ascii="Tahoma" w:hAnsi="Tahoma" w:cs="Tahoma"/>
          <w:kern w:val="16"/>
        </w:rPr>
        <w:t xml:space="preserve"> </w:t>
      </w:r>
      <w:r w:rsidR="0072201E" w:rsidRPr="0072201E">
        <w:rPr>
          <w:rFonts w:ascii="Tahoma" w:hAnsi="Tahoma" w:cs="Tahoma"/>
          <w:kern w:val="16"/>
        </w:rPr>
        <w:t>v vložišče naročnika</w:t>
      </w:r>
      <w:r w:rsidRPr="00036CF6">
        <w:rPr>
          <w:rFonts w:ascii="Tahoma" w:hAnsi="Tahoma" w:cs="Tahoma"/>
          <w:kern w:val="16"/>
        </w:rPr>
        <w:t>.</w:t>
      </w:r>
      <w:r w:rsidRPr="00036CF6">
        <w:rPr>
          <w:rFonts w:ascii="Tahoma" w:hAnsi="Tahoma" w:cs="Tahoma"/>
        </w:rPr>
        <w:t xml:space="preserve"> Če zadnji dan roka plačila sovpada z dnem, ko je po zakonu dela prost dan, se za zadnji dan roka plačila šteje prvi naslednji delovnik. </w:t>
      </w:r>
    </w:p>
    <w:p w14:paraId="1AA5FE76" w14:textId="77777777" w:rsidR="0006100D" w:rsidRPr="00036CF6" w:rsidRDefault="0006100D" w:rsidP="00036CF6">
      <w:pPr>
        <w:keepNext/>
        <w:keepLines/>
        <w:jc w:val="both"/>
        <w:rPr>
          <w:rFonts w:ascii="Tahoma" w:hAnsi="Tahoma" w:cs="Tahoma"/>
        </w:rPr>
      </w:pPr>
    </w:p>
    <w:p w14:paraId="6D1FB886" w14:textId="22E54682" w:rsidR="0006100D" w:rsidRDefault="0006100D" w:rsidP="00036CF6">
      <w:pPr>
        <w:keepNext/>
        <w:keepLines/>
        <w:jc w:val="both"/>
        <w:rPr>
          <w:rFonts w:ascii="Tahoma" w:hAnsi="Tahoma" w:cs="Tahoma"/>
        </w:rPr>
      </w:pPr>
      <w:r w:rsidRPr="00036CF6">
        <w:rPr>
          <w:rFonts w:ascii="Tahoma" w:hAnsi="Tahoma" w:cs="Tahoma"/>
        </w:rPr>
        <w:t xml:space="preserve">V primeru zamude s plačilom je izvajalec upravičen zaračunati naročniku </w:t>
      </w:r>
      <w:r w:rsidR="001741C7">
        <w:rPr>
          <w:rFonts w:ascii="Tahoma" w:hAnsi="Tahoma" w:cs="Tahoma"/>
        </w:rPr>
        <w:t>zakonske</w:t>
      </w:r>
      <w:r w:rsidR="001741C7" w:rsidRPr="00036CF6">
        <w:rPr>
          <w:rFonts w:ascii="Tahoma" w:hAnsi="Tahoma" w:cs="Tahoma"/>
        </w:rPr>
        <w:t xml:space="preserve"> </w:t>
      </w:r>
      <w:r w:rsidRPr="00036CF6">
        <w:rPr>
          <w:rFonts w:ascii="Tahoma" w:hAnsi="Tahoma" w:cs="Tahoma"/>
        </w:rPr>
        <w:t>zamudne obresti. Naročnik bo plačila vsem v tem okvirnem sporazumu navedenim podizvajalcem, izvajal skladno z določili ZJN-3.</w:t>
      </w:r>
    </w:p>
    <w:p w14:paraId="29E92A85" w14:textId="6BEF871B" w:rsidR="00A64985" w:rsidRDefault="00A64985" w:rsidP="00036CF6">
      <w:pPr>
        <w:keepNext/>
        <w:keepLines/>
        <w:jc w:val="both"/>
        <w:rPr>
          <w:rFonts w:ascii="Tahoma" w:hAnsi="Tahoma" w:cs="Tahoma"/>
        </w:rPr>
      </w:pPr>
    </w:p>
    <w:p w14:paraId="5F1EFDE9" w14:textId="77777777" w:rsidR="00CF3D00" w:rsidRDefault="00CF3D00" w:rsidP="00036CF6">
      <w:pPr>
        <w:keepNext/>
        <w:keepLines/>
        <w:jc w:val="both"/>
        <w:rPr>
          <w:rFonts w:ascii="Tahoma" w:hAnsi="Tahoma" w:cs="Tahoma"/>
        </w:rPr>
      </w:pPr>
    </w:p>
    <w:p w14:paraId="5C41B0EE"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lastRenderedPageBreak/>
        <w:t>KAKOVOST</w:t>
      </w:r>
    </w:p>
    <w:p w14:paraId="5F2D91E5" w14:textId="77777777" w:rsidR="0006100D" w:rsidRPr="00036CF6" w:rsidRDefault="0006100D" w:rsidP="00036CF6">
      <w:pPr>
        <w:keepNext/>
        <w:keepLines/>
        <w:ind w:left="851"/>
        <w:jc w:val="both"/>
        <w:rPr>
          <w:rFonts w:ascii="Tahoma" w:hAnsi="Tahoma" w:cs="Tahoma"/>
          <w:b/>
        </w:rPr>
      </w:pPr>
    </w:p>
    <w:p w14:paraId="7242EC8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0C7A1925" w14:textId="77777777" w:rsidR="0006100D" w:rsidRPr="00036CF6" w:rsidRDefault="0006100D" w:rsidP="00036CF6">
      <w:pPr>
        <w:keepNext/>
        <w:keepLines/>
        <w:jc w:val="both"/>
        <w:rPr>
          <w:rFonts w:ascii="Tahoma" w:hAnsi="Tahoma" w:cs="Tahoma"/>
        </w:rPr>
      </w:pPr>
    </w:p>
    <w:p w14:paraId="43236932" w14:textId="77777777" w:rsidR="0006100D" w:rsidRPr="00036CF6" w:rsidRDefault="0006100D" w:rsidP="00036CF6">
      <w:pPr>
        <w:keepNext/>
        <w:keepLines/>
        <w:jc w:val="both"/>
        <w:rPr>
          <w:rFonts w:ascii="Tahoma" w:hAnsi="Tahoma" w:cs="Tahoma"/>
        </w:rPr>
      </w:pPr>
      <w:r w:rsidRPr="00036CF6">
        <w:rPr>
          <w:rFonts w:ascii="Tahoma" w:hAnsi="Tahoma" w:cs="Tahoma"/>
        </w:rPr>
        <w:t>Kakovost izvedene storitve oziroma dobavljenega blaga mora ustrezati obstoječim standardom ter veljavnim predpisom, ki se nanašajo na predmet okvirnega sporazuma in deklarirani kakovosti iz razpisne dokumentacije.</w:t>
      </w:r>
    </w:p>
    <w:p w14:paraId="40878B51" w14:textId="77777777" w:rsidR="0006100D" w:rsidRPr="00036CF6" w:rsidRDefault="0006100D" w:rsidP="00036CF6">
      <w:pPr>
        <w:keepNext/>
        <w:keepLines/>
        <w:jc w:val="both"/>
        <w:rPr>
          <w:rFonts w:ascii="Tahoma" w:hAnsi="Tahoma" w:cs="Tahoma"/>
        </w:rPr>
      </w:pPr>
    </w:p>
    <w:p w14:paraId="7C3E4B58"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7CDD72FD" w14:textId="77777777" w:rsidR="0006100D" w:rsidRPr="00036CF6" w:rsidRDefault="0006100D" w:rsidP="00036CF6">
      <w:pPr>
        <w:keepNext/>
        <w:keepLines/>
        <w:jc w:val="both"/>
        <w:rPr>
          <w:rFonts w:ascii="Tahoma" w:hAnsi="Tahoma" w:cs="Tahoma"/>
        </w:rPr>
      </w:pPr>
    </w:p>
    <w:p w14:paraId="56915636" w14:textId="2CAB6129" w:rsidR="0006100D" w:rsidRPr="00036CF6" w:rsidRDefault="0006100D" w:rsidP="00036CF6">
      <w:pPr>
        <w:keepNext/>
        <w:keepLines/>
        <w:jc w:val="both"/>
        <w:rPr>
          <w:rFonts w:ascii="Tahoma" w:hAnsi="Tahoma" w:cs="Tahoma"/>
        </w:rPr>
      </w:pPr>
      <w:r w:rsidRPr="00036CF6">
        <w:rPr>
          <w:rFonts w:ascii="Tahoma" w:hAnsi="Tahoma" w:cs="Tahoma"/>
        </w:rPr>
        <w:t>V primeru nestrokovne/nekakovostne izvedbe storitve in/ali neprimernosti/neustrezne kakovosti dobavljenega blaga</w:t>
      </w:r>
      <w:r w:rsidR="00715EF9">
        <w:rPr>
          <w:rFonts w:ascii="Tahoma" w:hAnsi="Tahoma" w:cs="Tahoma"/>
        </w:rPr>
        <w:t xml:space="preserve"> oziroma uporabe neprimernih nadomestnih delov</w:t>
      </w:r>
      <w:r w:rsidRPr="00036CF6">
        <w:rPr>
          <w:rFonts w:ascii="Tahoma" w:hAnsi="Tahoma" w:cs="Tahoma"/>
        </w:rPr>
        <w:t>, bo naročnik zavrnil prevzem storitve oz. dobave, ter pozval izvajalca k izvedbi storitve oz. dobave, ki ustreza dogovorjeni kakovosti.</w:t>
      </w:r>
    </w:p>
    <w:p w14:paraId="20A52AAA" w14:textId="77777777" w:rsidR="0006100D" w:rsidRPr="00036CF6" w:rsidRDefault="0006100D" w:rsidP="00036CF6">
      <w:pPr>
        <w:keepNext/>
        <w:keepLines/>
        <w:jc w:val="both"/>
        <w:rPr>
          <w:rFonts w:ascii="Tahoma" w:hAnsi="Tahoma" w:cs="Tahoma"/>
        </w:rPr>
      </w:pPr>
      <w:r w:rsidRPr="00036CF6">
        <w:rPr>
          <w:rFonts w:ascii="Tahoma" w:hAnsi="Tahoma" w:cs="Tahoma"/>
        </w:rPr>
        <w:t xml:space="preserve"> </w:t>
      </w:r>
    </w:p>
    <w:p w14:paraId="7B627573" w14:textId="61664EEA" w:rsidR="0006100D" w:rsidRPr="00036CF6" w:rsidRDefault="0006100D" w:rsidP="00036CF6">
      <w:pPr>
        <w:keepNext/>
        <w:keepLines/>
        <w:jc w:val="both"/>
        <w:rPr>
          <w:rFonts w:ascii="Tahoma" w:hAnsi="Tahoma" w:cs="Tahoma"/>
        </w:rPr>
      </w:pPr>
      <w:r w:rsidRPr="00036CF6">
        <w:rPr>
          <w:rFonts w:ascii="Tahoma" w:hAnsi="Tahoma" w:cs="Tahoma"/>
        </w:rPr>
        <w:t xml:space="preserve">V primeru, da izvajalec, kljub naročnikovemu pozivu, ne izpolni svojih obveznosti v skladu z zahtevo naročnika, lahko naročnik </w:t>
      </w:r>
      <w:r w:rsidR="004333ED">
        <w:rPr>
          <w:rFonts w:ascii="Tahoma" w:hAnsi="Tahoma" w:cs="Tahoma"/>
        </w:rPr>
        <w:t xml:space="preserve">tako za neizvedene ali napačno izvedene storitve kot tudi za nepravilne dobave ali </w:t>
      </w:r>
      <w:proofErr w:type="spellStart"/>
      <w:r w:rsidR="004333ED">
        <w:rPr>
          <w:rFonts w:ascii="Tahoma" w:hAnsi="Tahoma" w:cs="Tahoma"/>
        </w:rPr>
        <w:t>nedobave</w:t>
      </w:r>
      <w:proofErr w:type="spellEnd"/>
      <w:r w:rsidR="004333ED">
        <w:rPr>
          <w:rFonts w:ascii="Tahoma" w:hAnsi="Tahoma" w:cs="Tahoma"/>
        </w:rPr>
        <w:t xml:space="preserve"> </w:t>
      </w:r>
      <w:r w:rsidR="00715EF9">
        <w:rPr>
          <w:rFonts w:ascii="Tahoma" w:hAnsi="Tahoma" w:cs="Tahoma"/>
        </w:rPr>
        <w:t xml:space="preserve">sam na stroške izvajalca izvede potrebne ukrepe oziroma/in </w:t>
      </w:r>
      <w:r w:rsidR="004333ED">
        <w:rPr>
          <w:rFonts w:ascii="Tahoma" w:hAnsi="Tahoma" w:cs="Tahoma"/>
        </w:rPr>
        <w:t xml:space="preserve">opravi kritni kup, lahko pa tudi  </w:t>
      </w:r>
      <w:r w:rsidRPr="00036CF6">
        <w:rPr>
          <w:rFonts w:ascii="Tahoma" w:hAnsi="Tahoma" w:cs="Tahoma"/>
        </w:rPr>
        <w:t xml:space="preserve">odstopi od okvirnega sporazuma in unovči finančno zavarovanje za dobro izvedbo obveznosti iz okvirnega sporazuma, brez kakršnekoli obveznosti do izvajalca. </w:t>
      </w:r>
    </w:p>
    <w:p w14:paraId="36352879" w14:textId="77777777" w:rsidR="0006100D" w:rsidRPr="00036CF6" w:rsidRDefault="0006100D" w:rsidP="00036CF6">
      <w:pPr>
        <w:keepNext/>
        <w:keepLines/>
        <w:jc w:val="both"/>
        <w:rPr>
          <w:rFonts w:ascii="Tahoma" w:hAnsi="Tahoma" w:cs="Tahoma"/>
        </w:rPr>
      </w:pPr>
    </w:p>
    <w:p w14:paraId="305E8033"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 xml:space="preserve">GARANCIJSKI ROK  </w:t>
      </w:r>
    </w:p>
    <w:p w14:paraId="346900FD" w14:textId="77777777" w:rsidR="0006100D" w:rsidRPr="00036CF6" w:rsidRDefault="0006100D" w:rsidP="00036CF6">
      <w:pPr>
        <w:keepNext/>
        <w:keepLines/>
        <w:ind w:left="851"/>
        <w:jc w:val="both"/>
        <w:rPr>
          <w:rFonts w:ascii="Tahoma" w:hAnsi="Tahoma" w:cs="Tahoma"/>
          <w:b/>
        </w:rPr>
      </w:pPr>
    </w:p>
    <w:p w14:paraId="3B57C94B"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1D224DA" w14:textId="77777777" w:rsidR="0006100D" w:rsidRPr="00036CF6" w:rsidRDefault="0006100D" w:rsidP="00036CF6">
      <w:pPr>
        <w:keepNext/>
        <w:keepLines/>
        <w:jc w:val="both"/>
        <w:rPr>
          <w:rFonts w:ascii="Tahoma" w:hAnsi="Tahoma" w:cs="Tahoma"/>
        </w:rPr>
      </w:pPr>
    </w:p>
    <w:p w14:paraId="65DC9A88" w14:textId="77777777" w:rsidR="0006100D" w:rsidRPr="00036CF6" w:rsidRDefault="0006100D" w:rsidP="00036CF6">
      <w:pPr>
        <w:keepNext/>
        <w:keepLines/>
        <w:jc w:val="both"/>
        <w:rPr>
          <w:rFonts w:ascii="Tahoma" w:hAnsi="Tahoma" w:cs="Tahoma"/>
        </w:rPr>
      </w:pPr>
      <w:r w:rsidRPr="00036CF6">
        <w:rPr>
          <w:rFonts w:ascii="Tahoma" w:hAnsi="Tahoma" w:cs="Tahoma"/>
        </w:rPr>
        <w:t xml:space="preserve">Garancijski rok za dobavljeno blago, ki bo uporabljeno pri izvedbi storitev, ki so predmet tega okvirnega sporazuma  znaša _______  mesecev (minimalno dvanajst (12) mesecev), šteto od datuma podpisa primopredajnega zapisnika ali dobavnice. </w:t>
      </w:r>
    </w:p>
    <w:p w14:paraId="5B213D5B" w14:textId="77777777" w:rsidR="0006100D" w:rsidRPr="00036CF6" w:rsidRDefault="0006100D" w:rsidP="00036CF6">
      <w:pPr>
        <w:keepNext/>
        <w:keepLines/>
        <w:jc w:val="both"/>
        <w:rPr>
          <w:rFonts w:ascii="Tahoma" w:hAnsi="Tahoma" w:cs="Tahoma"/>
        </w:rPr>
      </w:pPr>
    </w:p>
    <w:p w14:paraId="253B9FC1" w14:textId="088E39DF" w:rsidR="0006100D" w:rsidRPr="00036CF6" w:rsidRDefault="0006100D" w:rsidP="00036CF6">
      <w:pPr>
        <w:keepNext/>
        <w:keepLines/>
        <w:jc w:val="both"/>
        <w:rPr>
          <w:rFonts w:ascii="Tahoma" w:hAnsi="Tahoma" w:cs="Tahoma"/>
        </w:rPr>
      </w:pPr>
      <w:r w:rsidRPr="00036CF6">
        <w:rPr>
          <w:rFonts w:ascii="Tahoma" w:hAnsi="Tahoma" w:cs="Tahoma"/>
        </w:rPr>
        <w:t>Izvajalec se obvezuje napake v garancijskem roku na svoje stroške odpraviti v roku sedem</w:t>
      </w:r>
      <w:r w:rsidR="00BE0921">
        <w:rPr>
          <w:rFonts w:ascii="Tahoma" w:hAnsi="Tahoma" w:cs="Tahoma"/>
        </w:rPr>
        <w:t xml:space="preserve"> (7</w:t>
      </w:r>
      <w:r w:rsidRPr="00036CF6">
        <w:rPr>
          <w:rFonts w:ascii="Tahoma" w:hAnsi="Tahoma" w:cs="Tahoma"/>
        </w:rPr>
        <w:t xml:space="preserve">) dni, potem ko ga naročnik obvesti (pisno po e-pošti) o nastali napaki. Če izvajalec v roku sedem (7) dni od obvestila naročnika napake ne odpravi, je dolžan naročniku nadomestiti neuporaben predmet naročila z novim enake ali boljše kvalitete. </w:t>
      </w:r>
    </w:p>
    <w:p w14:paraId="7B6C84D4" w14:textId="77777777" w:rsidR="0006100D" w:rsidRPr="00036CF6" w:rsidRDefault="0006100D" w:rsidP="00036CF6">
      <w:pPr>
        <w:keepNext/>
        <w:keepLines/>
        <w:jc w:val="both"/>
        <w:rPr>
          <w:rFonts w:ascii="Tahoma" w:hAnsi="Tahoma" w:cs="Tahoma"/>
        </w:rPr>
      </w:pPr>
    </w:p>
    <w:p w14:paraId="0D30B16E" w14:textId="6C15A512" w:rsidR="0006100D" w:rsidRPr="00036CF6" w:rsidRDefault="0006100D" w:rsidP="00036CF6">
      <w:pPr>
        <w:keepNext/>
        <w:keepLines/>
        <w:jc w:val="both"/>
        <w:rPr>
          <w:rFonts w:ascii="Tahoma" w:hAnsi="Tahoma" w:cs="Tahoma"/>
        </w:rPr>
      </w:pPr>
      <w:r w:rsidRPr="00036CF6">
        <w:rPr>
          <w:rFonts w:ascii="Tahoma" w:hAnsi="Tahoma" w:cs="Tahoma"/>
        </w:rPr>
        <w:t xml:space="preserve">Če izvajalec v času iz prejšnjega odstavka ne odpravi napake ali se z naročnikom ne dogovori za nov rok odprave napake, </w:t>
      </w:r>
      <w:r w:rsidR="00715EF9">
        <w:rPr>
          <w:rFonts w:ascii="Tahoma" w:hAnsi="Tahoma" w:cs="Tahoma"/>
        </w:rPr>
        <w:t xml:space="preserve">jo lahko odpravi naročnik sam na stroške izvajalca, </w:t>
      </w:r>
      <w:r w:rsidRPr="00036CF6">
        <w:rPr>
          <w:rFonts w:ascii="Tahoma" w:hAnsi="Tahoma" w:cs="Tahoma"/>
        </w:rPr>
        <w:t xml:space="preserve">lahko </w:t>
      </w:r>
      <w:r w:rsidR="00715EF9">
        <w:rPr>
          <w:rFonts w:ascii="Tahoma" w:hAnsi="Tahoma" w:cs="Tahoma"/>
        </w:rPr>
        <w:t xml:space="preserve">pa </w:t>
      </w:r>
      <w:r w:rsidRPr="00036CF6">
        <w:rPr>
          <w:rFonts w:ascii="Tahoma" w:hAnsi="Tahoma" w:cs="Tahoma"/>
        </w:rPr>
        <w:t xml:space="preserve">naročnik </w:t>
      </w:r>
      <w:r w:rsidR="00715EF9">
        <w:rPr>
          <w:rFonts w:ascii="Tahoma" w:hAnsi="Tahoma" w:cs="Tahoma"/>
        </w:rPr>
        <w:t xml:space="preserve">tudi </w:t>
      </w:r>
      <w:r w:rsidRPr="00036CF6">
        <w:rPr>
          <w:rFonts w:ascii="Tahoma" w:hAnsi="Tahoma" w:cs="Tahoma"/>
        </w:rPr>
        <w:t>unovči finančno zavarovanje za dobro izvedbo obveznosti iz okvirnega sporazuma ter odstopi od okvirnega sporazuma, brez kakršnekoli obveznosti do izvajalca.</w:t>
      </w:r>
    </w:p>
    <w:p w14:paraId="26042D16" w14:textId="77777777" w:rsidR="0006100D" w:rsidRPr="00036CF6" w:rsidRDefault="0006100D" w:rsidP="00036CF6">
      <w:pPr>
        <w:keepNext/>
        <w:keepLines/>
        <w:jc w:val="both"/>
        <w:rPr>
          <w:rFonts w:ascii="Tahoma" w:hAnsi="Tahoma" w:cs="Tahoma"/>
        </w:rPr>
      </w:pPr>
    </w:p>
    <w:p w14:paraId="09426E80"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 xml:space="preserve">ODZIVNI ČAS, ROK IZVEDBE IN PREVZEM </w:t>
      </w:r>
    </w:p>
    <w:p w14:paraId="5495DF3E" w14:textId="77777777" w:rsidR="0006100D" w:rsidRPr="00036CF6" w:rsidRDefault="0006100D" w:rsidP="00036CF6">
      <w:pPr>
        <w:keepNext/>
        <w:keepLines/>
        <w:tabs>
          <w:tab w:val="left" w:pos="1080"/>
          <w:tab w:val="left" w:pos="1702"/>
        </w:tabs>
        <w:jc w:val="both"/>
        <w:rPr>
          <w:rFonts w:ascii="Tahoma" w:hAnsi="Tahoma" w:cs="Tahoma"/>
        </w:rPr>
      </w:pPr>
    </w:p>
    <w:p w14:paraId="14A236F3"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2E22D18F" w14:textId="77777777" w:rsidR="0006100D" w:rsidRPr="00036CF6" w:rsidRDefault="0006100D" w:rsidP="00036CF6">
      <w:pPr>
        <w:keepNext/>
        <w:keepLines/>
        <w:jc w:val="both"/>
        <w:rPr>
          <w:rFonts w:ascii="Tahoma" w:hAnsi="Tahoma" w:cs="Tahoma"/>
        </w:rPr>
      </w:pPr>
    </w:p>
    <w:p w14:paraId="1EA3EEB5" w14:textId="77777777" w:rsidR="00313640" w:rsidRDefault="0006100D" w:rsidP="00313640">
      <w:pPr>
        <w:keepNext/>
        <w:keepLines/>
        <w:spacing w:after="160" w:line="259" w:lineRule="auto"/>
        <w:jc w:val="both"/>
        <w:rPr>
          <w:rFonts w:ascii="Tahoma" w:hAnsi="Tahoma" w:cs="Tahoma"/>
        </w:rPr>
      </w:pPr>
      <w:r w:rsidRPr="00036CF6">
        <w:rPr>
          <w:rFonts w:ascii="Tahoma" w:hAnsi="Tahoma" w:cs="Tahoma"/>
        </w:rPr>
        <w:t>Izvajalec se obvezuje zagotavljati storitve</w:t>
      </w:r>
      <w:r w:rsidR="00B0166E">
        <w:rPr>
          <w:rFonts w:ascii="Tahoma" w:hAnsi="Tahoma" w:cs="Tahoma"/>
        </w:rPr>
        <w:t xml:space="preserve"> rednega vzdrževanja</w:t>
      </w:r>
      <w:r w:rsidRPr="00036CF6">
        <w:rPr>
          <w:rFonts w:ascii="Tahoma" w:hAnsi="Tahoma" w:cs="Tahoma"/>
        </w:rPr>
        <w:t xml:space="preserve"> od ponedeljka do petka med 6:00 in 18:00 uro</w:t>
      </w:r>
      <w:r w:rsidR="0051773F">
        <w:rPr>
          <w:rFonts w:ascii="Tahoma" w:hAnsi="Tahoma" w:cs="Tahoma"/>
        </w:rPr>
        <w:t xml:space="preserve"> z odzivnim časom treh (3) delovnih dni</w:t>
      </w:r>
      <w:r w:rsidR="00102D28">
        <w:rPr>
          <w:rFonts w:ascii="Tahoma" w:hAnsi="Tahoma" w:cs="Tahoma"/>
        </w:rPr>
        <w:t xml:space="preserve"> od pisnega naročila (po elektronski pošti) s strani naročnika.</w:t>
      </w:r>
      <w:r w:rsidR="00313640">
        <w:rPr>
          <w:rFonts w:ascii="Tahoma" w:hAnsi="Tahoma" w:cs="Tahoma"/>
        </w:rPr>
        <w:t xml:space="preserve"> Izvajalec bo redna vzdrževalna dela opravljal, v skladu s periodiko, ki jo določi naročnik (pisno po elektronski pošti), glede na dejanske potrebe. </w:t>
      </w:r>
    </w:p>
    <w:p w14:paraId="51C925DA" w14:textId="2E25A57C" w:rsidR="00313640" w:rsidRDefault="00313640" w:rsidP="00313640">
      <w:pPr>
        <w:keepNext/>
        <w:keepLines/>
        <w:spacing w:after="160" w:line="259" w:lineRule="auto"/>
        <w:jc w:val="both"/>
        <w:rPr>
          <w:rFonts w:ascii="Tahoma" w:hAnsi="Tahoma" w:cs="Tahoma"/>
        </w:rPr>
      </w:pPr>
      <w:r>
        <w:rPr>
          <w:rFonts w:ascii="Tahoma" w:hAnsi="Tahoma" w:cs="Tahoma"/>
        </w:rPr>
        <w:t>Stranki se dogovorita, da bosta začetek izvedbe rednih servisnih del in pregledov predhodno uskladili, pri čemer pa bo izvajalec redni servis opravil in zaključil najpozneje v roku sto dvajset (120) ur od začetka izvedbe rednega servisa. Naveden rok iz tega odstavka velja za vse redne preglede in redne servisne posege v sklopu rednega vzdrževanja sprinkler sistemov na obeh lokacijah iz 3. člena okvirnega sporazuma.</w:t>
      </w:r>
    </w:p>
    <w:p w14:paraId="08CE2728" w14:textId="0F16E871" w:rsidR="0006100D" w:rsidRPr="00036CF6" w:rsidRDefault="0051773F" w:rsidP="00036CF6">
      <w:pPr>
        <w:keepNext/>
        <w:keepLines/>
        <w:spacing w:after="160" w:line="259" w:lineRule="auto"/>
        <w:jc w:val="both"/>
        <w:rPr>
          <w:rFonts w:ascii="Tahoma" w:hAnsi="Tahoma" w:cs="Tahoma"/>
        </w:rPr>
      </w:pPr>
      <w:r w:rsidRPr="00036CF6">
        <w:rPr>
          <w:rFonts w:ascii="Tahoma" w:hAnsi="Tahoma" w:cs="Tahoma"/>
        </w:rPr>
        <w:t>Izvajalec se obvezuje zagotavljati storitve</w:t>
      </w:r>
      <w:r w:rsidRPr="0051773F">
        <w:rPr>
          <w:rFonts w:ascii="Tahoma" w:hAnsi="Tahoma" w:cs="Tahoma"/>
        </w:rPr>
        <w:t xml:space="preserve"> izredn</w:t>
      </w:r>
      <w:r>
        <w:rPr>
          <w:rFonts w:ascii="Tahoma" w:hAnsi="Tahoma" w:cs="Tahoma"/>
        </w:rPr>
        <w:t>ega</w:t>
      </w:r>
      <w:r w:rsidRPr="0051773F">
        <w:rPr>
          <w:rFonts w:ascii="Tahoma" w:hAnsi="Tahoma" w:cs="Tahoma"/>
        </w:rPr>
        <w:t xml:space="preserve"> </w:t>
      </w:r>
      <w:r>
        <w:rPr>
          <w:rFonts w:ascii="Tahoma" w:hAnsi="Tahoma" w:cs="Tahoma"/>
        </w:rPr>
        <w:t xml:space="preserve">vzdrževanja </w:t>
      </w:r>
      <w:r w:rsidR="0006100D" w:rsidRPr="00036CF6">
        <w:rPr>
          <w:rFonts w:ascii="Tahoma" w:hAnsi="Tahoma" w:cs="Tahoma"/>
        </w:rPr>
        <w:t>po predhodni prijavi napake s strani naročnika</w:t>
      </w:r>
      <w:r w:rsidR="00102D28">
        <w:rPr>
          <w:rFonts w:ascii="Tahoma" w:hAnsi="Tahoma" w:cs="Tahoma"/>
        </w:rPr>
        <w:t xml:space="preserve"> pri čemer </w:t>
      </w:r>
      <w:r w:rsidR="0006100D" w:rsidRPr="00036CF6">
        <w:rPr>
          <w:rFonts w:ascii="Tahoma" w:hAnsi="Tahoma" w:cs="Tahoma"/>
        </w:rPr>
        <w:t xml:space="preserve">je </w:t>
      </w:r>
      <w:r w:rsidR="00102D28">
        <w:rPr>
          <w:rFonts w:ascii="Tahoma" w:hAnsi="Tahoma" w:cs="Tahoma"/>
        </w:rPr>
        <w:t xml:space="preserve">izvajalec </w:t>
      </w:r>
      <w:r w:rsidR="0006100D" w:rsidRPr="00036CF6">
        <w:rPr>
          <w:rFonts w:ascii="Tahoma" w:hAnsi="Tahoma" w:cs="Tahoma"/>
        </w:rPr>
        <w:t xml:space="preserve">dolžan pristopiti k izvedbi </w:t>
      </w:r>
      <w:r>
        <w:rPr>
          <w:rFonts w:ascii="Tahoma" w:hAnsi="Tahoma" w:cs="Tahoma"/>
        </w:rPr>
        <w:t xml:space="preserve">izrednih </w:t>
      </w:r>
      <w:r w:rsidR="0006100D" w:rsidRPr="00036CF6">
        <w:rPr>
          <w:rFonts w:ascii="Tahoma" w:hAnsi="Tahoma" w:cs="Tahoma"/>
        </w:rPr>
        <w:t>servisnih storitev</w:t>
      </w:r>
      <w:r w:rsidR="003749EA">
        <w:rPr>
          <w:rFonts w:ascii="Tahoma" w:hAnsi="Tahoma" w:cs="Tahoma"/>
        </w:rPr>
        <w:t xml:space="preserve"> nemudoma,</w:t>
      </w:r>
      <w:r w:rsidR="0006100D" w:rsidRPr="00036CF6">
        <w:rPr>
          <w:rFonts w:ascii="Tahoma" w:hAnsi="Tahoma" w:cs="Tahoma"/>
        </w:rPr>
        <w:t xml:space="preserve"> </w:t>
      </w:r>
      <w:r>
        <w:rPr>
          <w:rFonts w:ascii="Tahoma" w:hAnsi="Tahoma" w:cs="Tahoma"/>
        </w:rPr>
        <w:t>z odzivnim časom štiriindvajset (24)</w:t>
      </w:r>
      <w:r w:rsidRPr="0051773F">
        <w:rPr>
          <w:rFonts w:ascii="Tahoma" w:hAnsi="Tahoma" w:cs="Tahoma"/>
        </w:rPr>
        <w:t xml:space="preserve"> </w:t>
      </w:r>
      <w:r w:rsidR="00102D28">
        <w:rPr>
          <w:rFonts w:ascii="Tahoma" w:hAnsi="Tahoma" w:cs="Tahoma"/>
        </w:rPr>
        <w:t xml:space="preserve">ur </w:t>
      </w:r>
      <w:r w:rsidRPr="0051773F">
        <w:rPr>
          <w:rFonts w:ascii="Tahoma" w:hAnsi="Tahoma" w:cs="Tahoma"/>
        </w:rPr>
        <w:t>vse koledarske dni v letu</w:t>
      </w:r>
      <w:r w:rsidR="0006100D" w:rsidRPr="00036CF6">
        <w:rPr>
          <w:rFonts w:ascii="Tahoma" w:hAnsi="Tahoma" w:cs="Tahoma"/>
        </w:rPr>
        <w:t>, ter jih mora zaključiti:</w:t>
      </w:r>
    </w:p>
    <w:p w14:paraId="67C0D297" w14:textId="70F0E28F" w:rsidR="0006100D" w:rsidRPr="00036CF6" w:rsidRDefault="00256ED4" w:rsidP="00256ED4">
      <w:pPr>
        <w:keepNext/>
        <w:keepLines/>
        <w:numPr>
          <w:ilvl w:val="0"/>
          <w:numId w:val="44"/>
        </w:numPr>
        <w:jc w:val="both"/>
        <w:rPr>
          <w:rFonts w:ascii="Tahoma" w:hAnsi="Tahoma" w:cs="Tahoma"/>
        </w:rPr>
      </w:pPr>
      <w:r>
        <w:rPr>
          <w:rFonts w:ascii="Tahoma" w:hAnsi="Tahoma" w:cs="Tahoma"/>
        </w:rPr>
        <w:lastRenderedPageBreak/>
        <w:t>v</w:t>
      </w:r>
      <w:r w:rsidR="0006100D" w:rsidRPr="00036CF6">
        <w:rPr>
          <w:rFonts w:ascii="Tahoma" w:hAnsi="Tahoma" w:cs="Tahoma"/>
        </w:rPr>
        <w:t xml:space="preserve"> primeru napak, ki prožijo požarne alarme, in pri javljalnikih, ki so pogoj za proženje aktivnega gašenja, najkasneje v roku </w:t>
      </w:r>
      <w:r w:rsidR="00CA38C9">
        <w:rPr>
          <w:rFonts w:ascii="Tahoma" w:hAnsi="Tahoma" w:cs="Tahoma"/>
        </w:rPr>
        <w:t>dvanajst</w:t>
      </w:r>
      <w:r w:rsidR="003C67B2">
        <w:rPr>
          <w:rFonts w:ascii="Tahoma" w:hAnsi="Tahoma" w:cs="Tahoma"/>
        </w:rPr>
        <w:t xml:space="preserve"> (12</w:t>
      </w:r>
      <w:r w:rsidR="0006100D" w:rsidRPr="00036CF6">
        <w:rPr>
          <w:rFonts w:ascii="Tahoma" w:hAnsi="Tahoma" w:cs="Tahoma"/>
        </w:rPr>
        <w:t>) ur od trenutka prejema pisnega (po elektronski pošti) ali telefonskega zahtevka naročnika za servisno intervencijo na terenu,</w:t>
      </w:r>
    </w:p>
    <w:p w14:paraId="6B5BD95F" w14:textId="70CBEE20" w:rsidR="0006100D" w:rsidRPr="00036CF6" w:rsidRDefault="0006100D" w:rsidP="00256ED4">
      <w:pPr>
        <w:keepNext/>
        <w:keepLines/>
        <w:numPr>
          <w:ilvl w:val="0"/>
          <w:numId w:val="44"/>
        </w:numPr>
        <w:jc w:val="both"/>
        <w:rPr>
          <w:rFonts w:ascii="Tahoma" w:hAnsi="Tahoma" w:cs="Tahoma"/>
        </w:rPr>
      </w:pPr>
      <w:r w:rsidRPr="00036CF6">
        <w:rPr>
          <w:rFonts w:ascii="Tahoma" w:hAnsi="Tahoma" w:cs="Tahoma"/>
        </w:rPr>
        <w:t xml:space="preserve">v primeru napak, ki onemogočajo uporabo aktivnega gašenja, najkasneje v roku </w:t>
      </w:r>
      <w:r w:rsidR="000F17A4">
        <w:rPr>
          <w:rFonts w:ascii="Tahoma" w:hAnsi="Tahoma" w:cs="Tahoma"/>
        </w:rPr>
        <w:t>štiriindvajset</w:t>
      </w:r>
      <w:r w:rsidR="003C67B2">
        <w:rPr>
          <w:rFonts w:ascii="Tahoma" w:hAnsi="Tahoma" w:cs="Tahoma"/>
        </w:rPr>
        <w:t xml:space="preserve"> (24</w:t>
      </w:r>
      <w:r w:rsidR="00CA38C9" w:rsidRPr="00036CF6">
        <w:rPr>
          <w:rFonts w:ascii="Tahoma" w:hAnsi="Tahoma" w:cs="Tahoma"/>
        </w:rPr>
        <w:t xml:space="preserve">) </w:t>
      </w:r>
      <w:r w:rsidRPr="00036CF6">
        <w:rPr>
          <w:rFonts w:ascii="Tahoma" w:hAnsi="Tahoma" w:cs="Tahoma"/>
        </w:rPr>
        <w:t>ur od trenutka prejema pisnega (po elektronski pošti) ali telefonskega zahtevka naročnika za servisno intervencijo na terenu,</w:t>
      </w:r>
    </w:p>
    <w:p w14:paraId="3DAF0EA4" w14:textId="05D46755" w:rsidR="0006100D" w:rsidRPr="00036CF6" w:rsidRDefault="0006100D" w:rsidP="00256ED4">
      <w:pPr>
        <w:keepNext/>
        <w:keepLines/>
        <w:numPr>
          <w:ilvl w:val="0"/>
          <w:numId w:val="44"/>
        </w:numPr>
        <w:jc w:val="both"/>
        <w:rPr>
          <w:rFonts w:ascii="Tahoma" w:hAnsi="Tahoma" w:cs="Tahoma"/>
        </w:rPr>
      </w:pPr>
      <w:r w:rsidRPr="00036CF6">
        <w:rPr>
          <w:rFonts w:ascii="Tahoma" w:hAnsi="Tahoma" w:cs="Tahoma"/>
        </w:rPr>
        <w:t>v primeru napak na ostalih elementih, ki so predmet naročila, zaključiti najkasneje v roku dvainsedemdeset</w:t>
      </w:r>
      <w:r w:rsidR="003C67B2">
        <w:rPr>
          <w:rFonts w:ascii="Tahoma" w:hAnsi="Tahoma" w:cs="Tahoma"/>
        </w:rPr>
        <w:t xml:space="preserve"> (72</w:t>
      </w:r>
      <w:r w:rsidRPr="00036CF6">
        <w:rPr>
          <w:rFonts w:ascii="Tahoma" w:hAnsi="Tahoma" w:cs="Tahoma"/>
        </w:rPr>
        <w:t>) ur od trenutka prejema pisnega (po elektronski pošti) ali telefonskega zahtevka naročnika,</w:t>
      </w:r>
    </w:p>
    <w:p w14:paraId="7FD1909A" w14:textId="37F22166" w:rsidR="0006100D" w:rsidRPr="00036CF6" w:rsidRDefault="0006100D" w:rsidP="00256ED4">
      <w:pPr>
        <w:keepNext/>
        <w:keepLines/>
        <w:numPr>
          <w:ilvl w:val="0"/>
          <w:numId w:val="44"/>
        </w:numPr>
        <w:jc w:val="both"/>
        <w:rPr>
          <w:rFonts w:ascii="Tahoma" w:hAnsi="Tahoma" w:cs="Tahoma"/>
        </w:rPr>
      </w:pPr>
      <w:r w:rsidRPr="00036CF6">
        <w:rPr>
          <w:rFonts w:ascii="Tahoma" w:hAnsi="Tahoma" w:cs="Tahoma"/>
        </w:rPr>
        <w:t>V primeru večjega požara oz. dolgotrajnejšega gašenja naročnik in izvajalec rok za sanacijo opreme določita posebej in sporazumno.</w:t>
      </w:r>
      <w:r w:rsidR="00F279B6" w:rsidRPr="00256ED4">
        <w:rPr>
          <w:rFonts w:ascii="Tahoma" w:hAnsi="Tahoma" w:cs="Tahoma"/>
        </w:rPr>
        <w:t xml:space="preserve"> </w:t>
      </w:r>
    </w:p>
    <w:p w14:paraId="7ECE289D" w14:textId="77777777" w:rsidR="00256ED4" w:rsidRDefault="00256ED4" w:rsidP="00256ED4">
      <w:pPr>
        <w:keepNext/>
        <w:keepLines/>
        <w:spacing w:line="259" w:lineRule="auto"/>
        <w:jc w:val="both"/>
        <w:rPr>
          <w:rFonts w:ascii="Tahoma" w:hAnsi="Tahoma" w:cs="Tahoma"/>
        </w:rPr>
      </w:pPr>
    </w:p>
    <w:p w14:paraId="207B019A" w14:textId="5FB35B9B" w:rsidR="008A0D26" w:rsidRDefault="0006100D" w:rsidP="00036CF6">
      <w:pPr>
        <w:keepNext/>
        <w:keepLines/>
        <w:spacing w:after="160" w:line="259" w:lineRule="auto"/>
        <w:jc w:val="both"/>
        <w:rPr>
          <w:rFonts w:ascii="Tahoma" w:hAnsi="Tahoma" w:cs="Tahoma"/>
        </w:rPr>
      </w:pPr>
      <w:r w:rsidRPr="00036CF6">
        <w:rPr>
          <w:rFonts w:ascii="Tahoma" w:hAnsi="Tahoma" w:cs="Tahoma"/>
        </w:rPr>
        <w:t>Izvajalec si pridržuje pravico, da napako najprej poskusi rešiti oddaljeno po telefonu, elektronski pošti z oddaljenim konzolnim dostopom ali drugače, brez navzočnosti na krajem samem. V primeru, ko izvajalec presodi, da je navzočnost na kraju samem  primernejša in učinkovitejša, bo izvajalec pristopil k vzdrževalnemu posegu na kraju samem. Stroške prihoda izvajalec obračuna po urni postavki, ki je določena v ponudbenem predračunu izvajalca. Med vzdrževalnim posegom bo izvajalec na zahtevo predstavnika naročnika le-tega seznanjal s potekom odprave napake.</w:t>
      </w:r>
    </w:p>
    <w:p w14:paraId="562402E1" w14:textId="65A1D7FB" w:rsidR="00331F60" w:rsidRDefault="00331F60" w:rsidP="00331F60">
      <w:pPr>
        <w:keepNext/>
        <w:keepLines/>
        <w:tabs>
          <w:tab w:val="left" w:pos="709"/>
          <w:tab w:val="left" w:pos="1702"/>
        </w:tabs>
        <w:jc w:val="both"/>
        <w:rPr>
          <w:rFonts w:ascii="Tahoma" w:hAnsi="Tahoma" w:cs="Tahoma"/>
          <w:bCs/>
        </w:rPr>
      </w:pPr>
      <w:bookmarkStart w:id="30" w:name="_Hlk190078369"/>
      <w:r w:rsidRPr="00C446ED">
        <w:rPr>
          <w:rFonts w:ascii="Tahoma" w:hAnsi="Tahoma" w:cs="Tahoma"/>
          <w:bCs/>
        </w:rPr>
        <w:t>V primeru, da</w:t>
      </w:r>
      <w:r w:rsidR="004253A3">
        <w:rPr>
          <w:rFonts w:ascii="Tahoma" w:hAnsi="Tahoma" w:cs="Tahoma"/>
          <w:bCs/>
        </w:rPr>
        <w:t xml:space="preserve"> bodisi redni bodisi</w:t>
      </w:r>
      <w:r w:rsidRPr="00C446ED">
        <w:rPr>
          <w:rFonts w:ascii="Tahoma" w:hAnsi="Tahoma" w:cs="Tahoma"/>
          <w:bCs/>
        </w:rPr>
        <w:t xml:space="preserve"> </w:t>
      </w:r>
      <w:r>
        <w:rPr>
          <w:rFonts w:ascii="Tahoma" w:hAnsi="Tahoma" w:cs="Tahoma"/>
          <w:bCs/>
        </w:rPr>
        <w:t xml:space="preserve">izrednih vzdrževalnih del </w:t>
      </w:r>
      <w:r w:rsidRPr="00C446ED">
        <w:rPr>
          <w:rFonts w:ascii="Tahoma" w:hAnsi="Tahoma" w:cs="Tahoma"/>
          <w:bCs/>
        </w:rPr>
        <w:t xml:space="preserve">ni možno </w:t>
      </w:r>
      <w:r>
        <w:rPr>
          <w:rFonts w:ascii="Tahoma" w:hAnsi="Tahoma" w:cs="Tahoma"/>
          <w:bCs/>
        </w:rPr>
        <w:t xml:space="preserve">odpraviti </w:t>
      </w:r>
      <w:r w:rsidRPr="00C446ED">
        <w:rPr>
          <w:rFonts w:ascii="Tahoma" w:hAnsi="Tahoma" w:cs="Tahoma"/>
          <w:bCs/>
        </w:rPr>
        <w:t xml:space="preserve">v </w:t>
      </w:r>
      <w:r>
        <w:rPr>
          <w:rFonts w:ascii="Tahoma" w:hAnsi="Tahoma" w:cs="Tahoma"/>
          <w:bCs/>
        </w:rPr>
        <w:t>rokih iz tega člena okvirnega sporazuma</w:t>
      </w:r>
      <w:r w:rsidRPr="00C446ED">
        <w:rPr>
          <w:rFonts w:ascii="Tahoma" w:hAnsi="Tahoma" w:cs="Tahoma"/>
          <w:bCs/>
        </w:rPr>
        <w:t xml:space="preserve">, se naročnik in izvajalec pisno </w:t>
      </w:r>
      <w:r>
        <w:rPr>
          <w:rFonts w:ascii="Tahoma" w:hAnsi="Tahoma" w:cs="Tahoma"/>
          <w:bCs/>
        </w:rPr>
        <w:t xml:space="preserve">(po elektronski pošti) </w:t>
      </w:r>
      <w:r w:rsidRPr="00C446ED">
        <w:rPr>
          <w:rFonts w:ascii="Tahoma" w:hAnsi="Tahoma" w:cs="Tahoma"/>
          <w:bCs/>
        </w:rPr>
        <w:t xml:space="preserve">dogovorita o novem roku </w:t>
      </w:r>
      <w:r>
        <w:rPr>
          <w:rFonts w:ascii="Tahoma" w:hAnsi="Tahoma" w:cs="Tahoma"/>
          <w:bCs/>
        </w:rPr>
        <w:t xml:space="preserve">izrednih vzdrževalnih del za </w:t>
      </w:r>
      <w:r w:rsidRPr="00C446ED">
        <w:rPr>
          <w:rFonts w:ascii="Tahoma" w:hAnsi="Tahoma" w:cs="Tahoma"/>
          <w:bCs/>
        </w:rPr>
        <w:t>odprav</w:t>
      </w:r>
      <w:r>
        <w:rPr>
          <w:rFonts w:ascii="Tahoma" w:hAnsi="Tahoma" w:cs="Tahoma"/>
          <w:bCs/>
        </w:rPr>
        <w:t xml:space="preserve">o </w:t>
      </w:r>
      <w:r w:rsidRPr="00C446ED">
        <w:rPr>
          <w:rFonts w:ascii="Tahoma" w:hAnsi="Tahoma" w:cs="Tahoma"/>
          <w:bCs/>
        </w:rPr>
        <w:t>napak.</w:t>
      </w:r>
      <w:r>
        <w:rPr>
          <w:rFonts w:ascii="Tahoma" w:hAnsi="Tahoma" w:cs="Tahoma"/>
          <w:bCs/>
        </w:rPr>
        <w:t xml:space="preserve"> </w:t>
      </w:r>
      <w:r w:rsidRPr="007A5D9D">
        <w:rPr>
          <w:rFonts w:ascii="Tahoma" w:hAnsi="Tahoma" w:cs="Tahoma"/>
          <w:bCs/>
        </w:rPr>
        <w:t xml:space="preserve">Pri določitvi </w:t>
      </w:r>
      <w:r>
        <w:rPr>
          <w:rFonts w:ascii="Tahoma" w:hAnsi="Tahoma" w:cs="Tahoma"/>
          <w:bCs/>
        </w:rPr>
        <w:t xml:space="preserve">novega </w:t>
      </w:r>
      <w:r w:rsidRPr="007A5D9D">
        <w:rPr>
          <w:rFonts w:ascii="Tahoma" w:hAnsi="Tahoma" w:cs="Tahoma"/>
          <w:bCs/>
        </w:rPr>
        <w:t xml:space="preserve">roka </w:t>
      </w:r>
      <w:r>
        <w:rPr>
          <w:rFonts w:ascii="Tahoma" w:hAnsi="Tahoma" w:cs="Tahoma"/>
          <w:bCs/>
        </w:rPr>
        <w:t>izrednih vzdrževalnih del za odpravo napak, ki presega predviden rok</w:t>
      </w:r>
      <w:r w:rsidRPr="007A5D9D">
        <w:rPr>
          <w:rFonts w:ascii="Tahoma" w:hAnsi="Tahoma" w:cs="Tahoma"/>
          <w:bCs/>
        </w:rPr>
        <w:t xml:space="preserve"> bosta naročnik in izvajalec upoštevala trenutne okoliščine, zapletenost in obseg naročenih storitev. </w:t>
      </w:r>
      <w:bookmarkEnd w:id="30"/>
    </w:p>
    <w:p w14:paraId="124B4C1D" w14:textId="77777777" w:rsidR="00331F60" w:rsidRPr="00331F60" w:rsidRDefault="00331F60" w:rsidP="00331F60">
      <w:pPr>
        <w:keepNext/>
        <w:keepLines/>
        <w:tabs>
          <w:tab w:val="left" w:pos="709"/>
          <w:tab w:val="left" w:pos="1702"/>
        </w:tabs>
        <w:jc w:val="both"/>
        <w:rPr>
          <w:rFonts w:ascii="Tahoma" w:hAnsi="Tahoma" w:cs="Tahoma"/>
          <w:bCs/>
        </w:rPr>
      </w:pPr>
    </w:p>
    <w:p w14:paraId="1D9E481F" w14:textId="6A3AD65D" w:rsidR="0006100D" w:rsidRDefault="0006100D" w:rsidP="00036CF6">
      <w:pPr>
        <w:keepNext/>
        <w:keepLines/>
        <w:jc w:val="both"/>
        <w:rPr>
          <w:rFonts w:ascii="Tahoma" w:hAnsi="Tahoma" w:cs="Tahoma"/>
        </w:rPr>
      </w:pPr>
      <w:r w:rsidRPr="00036CF6">
        <w:rPr>
          <w:rFonts w:ascii="Tahoma" w:hAnsi="Tahoma" w:cs="Tahoma"/>
        </w:rPr>
        <w:t>Rok za dobavo rezervnih delov je dvainsedemdeset (72) ur oz. tri (3) dni od izdaje pisnega naročila (preko elektronske pošte).</w:t>
      </w:r>
    </w:p>
    <w:p w14:paraId="3EBCFB8B" w14:textId="77777777" w:rsidR="00334ADB" w:rsidRPr="00036CF6" w:rsidRDefault="00334ADB" w:rsidP="00036CF6">
      <w:pPr>
        <w:keepNext/>
        <w:keepLines/>
        <w:jc w:val="both"/>
        <w:rPr>
          <w:rFonts w:ascii="Tahoma" w:hAnsi="Tahoma" w:cs="Tahoma"/>
        </w:rPr>
      </w:pPr>
    </w:p>
    <w:p w14:paraId="02192CB7" w14:textId="77777777" w:rsidR="00C247A9" w:rsidRPr="00D86CBA" w:rsidRDefault="00C247A9"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D86CBA">
        <w:rPr>
          <w:rFonts w:ascii="Tahoma" w:hAnsi="Tahoma" w:cs="Tahoma"/>
          <w:b/>
        </w:rPr>
        <w:t>VIŠJA SILA</w:t>
      </w:r>
    </w:p>
    <w:p w14:paraId="5975D300"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82C979F" w14:textId="77777777" w:rsidR="0006100D" w:rsidRPr="00036CF6" w:rsidRDefault="0006100D" w:rsidP="00036CF6">
      <w:pPr>
        <w:keepNext/>
        <w:keepLines/>
        <w:jc w:val="both"/>
        <w:rPr>
          <w:rFonts w:ascii="Tahoma" w:hAnsi="Tahoma" w:cs="Tahoma"/>
        </w:rPr>
      </w:pPr>
    </w:p>
    <w:p w14:paraId="19F023CB" w14:textId="77777777" w:rsidR="00C247A9" w:rsidRPr="00C247A9" w:rsidRDefault="00C247A9" w:rsidP="00C247A9">
      <w:pPr>
        <w:keepNext/>
        <w:keepLines/>
        <w:jc w:val="both"/>
        <w:rPr>
          <w:rFonts w:ascii="Tahoma" w:hAnsi="Tahoma" w:cs="Tahoma"/>
        </w:rPr>
      </w:pPr>
      <w:r w:rsidRPr="00C247A9">
        <w:rPr>
          <w:rFonts w:ascii="Tahoma" w:hAnsi="Tahoma" w:cs="Tahoma"/>
        </w:rPr>
        <w:t>Izvajalec ni odgovoren za delno ali celotno neizpolnjevanje obveznosti, če je to posledica višje sile.</w:t>
      </w:r>
    </w:p>
    <w:p w14:paraId="2C99D9E5" w14:textId="77777777" w:rsidR="00C247A9" w:rsidRPr="00C247A9" w:rsidRDefault="00C247A9" w:rsidP="00C247A9">
      <w:pPr>
        <w:keepNext/>
        <w:keepLines/>
        <w:jc w:val="both"/>
        <w:rPr>
          <w:rFonts w:ascii="Tahoma" w:hAnsi="Tahoma" w:cs="Tahoma"/>
        </w:rPr>
      </w:pPr>
    </w:p>
    <w:p w14:paraId="2548F40B" w14:textId="77777777" w:rsidR="00C247A9" w:rsidRPr="00C247A9" w:rsidRDefault="00C247A9" w:rsidP="00C247A9">
      <w:pPr>
        <w:keepNext/>
        <w:keepLines/>
        <w:jc w:val="both"/>
        <w:rPr>
          <w:rFonts w:ascii="Tahoma" w:hAnsi="Tahoma" w:cs="Tahoma"/>
        </w:rPr>
      </w:pPr>
      <w:r w:rsidRPr="00C247A9">
        <w:rPr>
          <w:rFonts w:ascii="Tahoma" w:hAnsi="Tahoma" w:cs="Tahoma"/>
        </w:rPr>
        <w:t>Kot višja sila se razumejo vse okoliščine izjemnega značaja, ki so se pojavile po sklenitvi okvirnega sporazuma in jih sodna praksa priznava za višjo silo. Če so dela po okvirnem sporazumu delno ali v celoti motena oziroma preprečena, je izvajalec o tem dolžan nemudoma obvestiti naročnika. Prav tako ga je dolžan sproti obveščati o prenehanju takih okoliščin. Roki po tem okvirnem sporazumu se podaljšajo za čas trajanja višje sile. Na zahtevo naročnika je izvajalec dolžan dokazati obstoj višje sile.</w:t>
      </w:r>
    </w:p>
    <w:p w14:paraId="7AC71944" w14:textId="77777777" w:rsidR="00C247A9" w:rsidRPr="00C247A9" w:rsidRDefault="00C247A9" w:rsidP="00C247A9">
      <w:pPr>
        <w:keepNext/>
        <w:keepLines/>
        <w:jc w:val="both"/>
        <w:rPr>
          <w:rFonts w:ascii="Tahoma" w:hAnsi="Tahoma" w:cs="Tahoma"/>
        </w:rPr>
      </w:pPr>
    </w:p>
    <w:p w14:paraId="51DFD67A" w14:textId="0AFA01FF" w:rsidR="0006100D" w:rsidRDefault="00C247A9" w:rsidP="00C247A9">
      <w:pPr>
        <w:keepNext/>
        <w:keepLines/>
        <w:jc w:val="both"/>
        <w:rPr>
          <w:rFonts w:ascii="Tahoma" w:hAnsi="Tahoma" w:cs="Tahoma"/>
        </w:rPr>
      </w:pPr>
      <w:r w:rsidRPr="00C247A9">
        <w:rPr>
          <w:rFonts w:ascii="Tahoma" w:hAnsi="Tahoma" w:cs="Tahoma"/>
        </w:rPr>
        <w:t>Pomanjkanje delovne sile pri izvajalcu ali pri njegovih podizvajalcih se ne šteje za višjo silo, razen, če ni posledica le-te.</w:t>
      </w:r>
    </w:p>
    <w:p w14:paraId="342B47A3" w14:textId="7B68144C" w:rsidR="00A54CB6" w:rsidRDefault="00A54CB6" w:rsidP="00C247A9">
      <w:pPr>
        <w:keepNext/>
        <w:keepLines/>
        <w:jc w:val="both"/>
        <w:rPr>
          <w:rFonts w:ascii="Tahoma" w:hAnsi="Tahoma" w:cs="Tahoma"/>
        </w:rPr>
      </w:pPr>
    </w:p>
    <w:p w14:paraId="3A917896" w14:textId="6B483B4B" w:rsidR="00A54CB6" w:rsidRDefault="00A54CB6" w:rsidP="00A54CB6">
      <w:pPr>
        <w:keepNext/>
        <w:keepLines/>
        <w:jc w:val="both"/>
        <w:rPr>
          <w:rFonts w:ascii="Tahoma" w:hAnsi="Tahoma" w:cs="Tahoma"/>
        </w:rPr>
      </w:pPr>
      <w:r>
        <w:rPr>
          <w:rFonts w:ascii="Tahoma" w:hAnsi="Tahoma" w:cs="Tahoma"/>
        </w:rPr>
        <w:t>V</w:t>
      </w:r>
      <w:r w:rsidRPr="002E529C">
        <w:rPr>
          <w:rFonts w:ascii="Tahoma" w:hAnsi="Tahoma" w:cs="Tahoma"/>
        </w:rPr>
        <w:t xml:space="preserve"> primerih, navedenih v tem členu, naročnik ne bo izvajal sankcij proti izvajalcu po </w:t>
      </w:r>
      <w:r>
        <w:rPr>
          <w:rFonts w:ascii="Tahoma" w:hAnsi="Tahoma" w:cs="Tahoma"/>
        </w:rPr>
        <w:t>13</w:t>
      </w:r>
      <w:r w:rsidRPr="002E529C">
        <w:rPr>
          <w:rFonts w:ascii="Tahoma" w:hAnsi="Tahoma" w:cs="Tahoma"/>
        </w:rPr>
        <w:t xml:space="preserve">. členu oziroma po </w:t>
      </w:r>
      <w:r>
        <w:rPr>
          <w:rFonts w:ascii="Tahoma" w:hAnsi="Tahoma" w:cs="Tahoma"/>
        </w:rPr>
        <w:t>21</w:t>
      </w:r>
      <w:r w:rsidRPr="002E529C">
        <w:rPr>
          <w:rFonts w:ascii="Tahoma" w:hAnsi="Tahoma" w:cs="Tahoma"/>
        </w:rPr>
        <w:t>. členu tega okvirnega sporazuma.</w:t>
      </w:r>
    </w:p>
    <w:p w14:paraId="106CD210" w14:textId="77777777" w:rsidR="00C247A9" w:rsidRPr="00036CF6" w:rsidRDefault="00C247A9" w:rsidP="00C247A9">
      <w:pPr>
        <w:keepNext/>
        <w:keepLines/>
        <w:jc w:val="both"/>
        <w:rPr>
          <w:rFonts w:ascii="Tahoma" w:hAnsi="Tahoma" w:cs="Tahoma"/>
        </w:rPr>
      </w:pPr>
    </w:p>
    <w:p w14:paraId="1333EBC7"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 xml:space="preserve">DODATNA NAROČILA </w:t>
      </w:r>
    </w:p>
    <w:p w14:paraId="0646EF1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6A5033D4" w14:textId="77777777" w:rsidR="0006100D" w:rsidRPr="00036CF6" w:rsidRDefault="0006100D" w:rsidP="00036CF6">
      <w:pPr>
        <w:keepNext/>
        <w:keepLines/>
        <w:jc w:val="both"/>
        <w:rPr>
          <w:rFonts w:ascii="Tahoma" w:hAnsi="Tahoma" w:cs="Tahoma"/>
        </w:rPr>
      </w:pPr>
    </w:p>
    <w:p w14:paraId="21E1355E"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se bo v času veljavnosti okvirnega sporazuma pri naročniku pojavila potreba po storitvah ali potreba po blagu (dobavi), ki je potrebno za kvalitetno izvedbo predmeta tega okvirnega sporazuma in te storitve ali to blago niso navedene/ni navedeno v ponudbenem predračunu izvajalca, mora izvajalec te storitve oz. dobave izvesti skladno z določili in pogoji tega okvirnega sporazuma. </w:t>
      </w:r>
    </w:p>
    <w:p w14:paraId="57C91975" w14:textId="77777777" w:rsidR="0006100D" w:rsidRPr="00036CF6" w:rsidRDefault="0006100D" w:rsidP="00036CF6">
      <w:pPr>
        <w:keepNext/>
        <w:keepLines/>
        <w:jc w:val="both"/>
        <w:rPr>
          <w:rFonts w:ascii="Tahoma" w:hAnsi="Tahoma" w:cs="Tahoma"/>
        </w:rPr>
      </w:pPr>
    </w:p>
    <w:p w14:paraId="67EEFEDF" w14:textId="25B4DD61" w:rsidR="00163E3B" w:rsidRPr="00036CF6" w:rsidRDefault="0006100D" w:rsidP="00BF6F02">
      <w:pPr>
        <w:keepNext/>
        <w:keepLines/>
        <w:jc w:val="both"/>
        <w:rPr>
          <w:rFonts w:ascii="Tahoma" w:hAnsi="Tahoma" w:cs="Tahoma"/>
        </w:rPr>
      </w:pPr>
      <w:r w:rsidRPr="00036CF6">
        <w:rPr>
          <w:rFonts w:ascii="Tahoma" w:hAnsi="Tahoma" w:cs="Tahoma"/>
          <w:snapToGrid w:val="0"/>
        </w:rPr>
        <w:lastRenderedPageBreak/>
        <w:t>Izvajalec se obvezuje v primeru dodatnih naročil izvajati storitve in dobave blaga, ki niso navedene v ponudbenem predračunu izvajalca, po cenah glede na svoj uradno veljavni cenik</w:t>
      </w:r>
      <w:r w:rsidR="00BF6F02">
        <w:rPr>
          <w:rFonts w:ascii="Tahoma" w:hAnsi="Tahoma" w:cs="Tahoma"/>
          <w:snapToGrid w:val="0"/>
        </w:rPr>
        <w:t xml:space="preserve">, pri čemer te cene </w:t>
      </w:r>
      <w:r w:rsidR="00BF6F02">
        <w:rPr>
          <w:rFonts w:ascii="Tahoma" w:hAnsi="Tahoma" w:cs="Tahoma"/>
        </w:rPr>
        <w:t>ne smejo presegati cen za dodatna naročila blaga in storitve na trgu.</w:t>
      </w:r>
      <w:r w:rsidRPr="00036CF6">
        <w:rPr>
          <w:rFonts w:ascii="Tahoma" w:hAnsi="Tahoma" w:cs="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w:t>
      </w:r>
      <w:r w:rsidR="00163E3B">
        <w:rPr>
          <w:rFonts w:ascii="Tahoma" w:hAnsi="Tahoma" w:cs="Tahoma"/>
          <w:snapToGrid w:val="0"/>
        </w:rPr>
        <w:t xml:space="preserve"> </w:t>
      </w:r>
      <w:r w:rsidRPr="00036CF6">
        <w:rPr>
          <w:rFonts w:ascii="Tahoma" w:hAnsi="Tahoma" w:cs="Tahoma"/>
          <w:snapToGrid w:val="0"/>
        </w:rPr>
        <w:t xml:space="preserve"> </w:t>
      </w:r>
      <w:r w:rsidR="00163E3B">
        <w:rPr>
          <w:rFonts w:ascii="Tahoma" w:hAnsi="Tahoma" w:cs="Tahoma"/>
        </w:rPr>
        <w:t xml:space="preserve"> </w:t>
      </w:r>
    </w:p>
    <w:p w14:paraId="1B8AEB1F" w14:textId="77777777" w:rsidR="009C3E6E" w:rsidRPr="00036CF6" w:rsidRDefault="009C3E6E" w:rsidP="00036CF6">
      <w:pPr>
        <w:keepNext/>
        <w:keepLines/>
        <w:tabs>
          <w:tab w:val="left" w:pos="1080"/>
          <w:tab w:val="left" w:pos="1702"/>
        </w:tabs>
        <w:jc w:val="both"/>
        <w:rPr>
          <w:rFonts w:ascii="Tahoma" w:hAnsi="Tahoma" w:cs="Tahoma"/>
          <w:b/>
        </w:rPr>
      </w:pPr>
    </w:p>
    <w:p w14:paraId="4E469066" w14:textId="552B7F75" w:rsidR="0006100D" w:rsidRPr="006F228F" w:rsidRDefault="006F228F" w:rsidP="00256ED4">
      <w:pPr>
        <w:pStyle w:val="Odstavekseznama"/>
        <w:keepNext/>
        <w:keepLines/>
        <w:numPr>
          <w:ilvl w:val="0"/>
          <w:numId w:val="37"/>
        </w:numPr>
        <w:tabs>
          <w:tab w:val="left" w:pos="851"/>
          <w:tab w:val="left" w:pos="1702"/>
        </w:tabs>
        <w:ind w:left="709" w:hanging="709"/>
        <w:jc w:val="both"/>
        <w:rPr>
          <w:rFonts w:ascii="Tahoma" w:hAnsi="Tahoma" w:cs="Tahoma"/>
          <w:b/>
        </w:rPr>
      </w:pPr>
      <w:r>
        <w:rPr>
          <w:rFonts w:ascii="Tahoma" w:hAnsi="Tahoma" w:cs="Tahoma"/>
          <w:b/>
        </w:rPr>
        <w:t xml:space="preserve">POGODBENA </w:t>
      </w:r>
      <w:r w:rsidR="0006100D" w:rsidRPr="006F228F">
        <w:rPr>
          <w:rFonts w:ascii="Tahoma" w:hAnsi="Tahoma" w:cs="Tahoma"/>
          <w:b/>
        </w:rPr>
        <w:t xml:space="preserve">KAZEN </w:t>
      </w:r>
    </w:p>
    <w:p w14:paraId="041E751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1F7DE91D" w14:textId="77777777" w:rsidR="0006100D" w:rsidRPr="00036CF6" w:rsidRDefault="0006100D" w:rsidP="00036CF6">
      <w:pPr>
        <w:keepNext/>
        <w:keepLines/>
        <w:tabs>
          <w:tab w:val="left" w:pos="567"/>
        </w:tabs>
        <w:ind w:right="-2"/>
        <w:jc w:val="both"/>
        <w:rPr>
          <w:rFonts w:ascii="Tahoma" w:hAnsi="Tahoma" w:cs="Tahoma"/>
        </w:rPr>
      </w:pPr>
    </w:p>
    <w:p w14:paraId="3C64D281" w14:textId="05CBB0A4" w:rsidR="0006100D" w:rsidRPr="00036CF6" w:rsidRDefault="0006100D" w:rsidP="00036CF6">
      <w:pPr>
        <w:keepNext/>
        <w:keepLines/>
        <w:tabs>
          <w:tab w:val="left" w:pos="567"/>
        </w:tabs>
        <w:ind w:right="-2"/>
        <w:jc w:val="both"/>
        <w:rPr>
          <w:rFonts w:ascii="Tahoma" w:hAnsi="Tahoma" w:cs="Tahoma"/>
        </w:rPr>
      </w:pPr>
      <w:r w:rsidRPr="00036CF6">
        <w:rPr>
          <w:rFonts w:ascii="Tahoma" w:hAnsi="Tahoma" w:cs="Tahoma"/>
        </w:rPr>
        <w:t xml:space="preserve">V primeru, da pride do zamude </w:t>
      </w:r>
      <w:r w:rsidR="00C76E3F">
        <w:rPr>
          <w:rFonts w:ascii="Tahoma" w:hAnsi="Tahoma" w:cs="Tahoma"/>
        </w:rPr>
        <w:t xml:space="preserve">odzivnega časa oziroma </w:t>
      </w:r>
      <w:r w:rsidRPr="00036CF6">
        <w:rPr>
          <w:rFonts w:ascii="Tahoma" w:hAnsi="Tahoma" w:cs="Tahoma"/>
        </w:rPr>
        <w:t xml:space="preserve">roka izvedbe storitev </w:t>
      </w:r>
      <w:r w:rsidR="00C76E3F">
        <w:rPr>
          <w:rFonts w:ascii="Tahoma" w:hAnsi="Tahoma" w:cs="Tahoma"/>
        </w:rPr>
        <w:t>ali</w:t>
      </w:r>
      <w:r w:rsidRPr="00036CF6">
        <w:rPr>
          <w:rFonts w:ascii="Tahoma" w:hAnsi="Tahoma" w:cs="Tahoma"/>
        </w:rPr>
        <w:t xml:space="preserve"> dobav</w:t>
      </w:r>
      <w:r w:rsidR="00C76E3F">
        <w:rPr>
          <w:rFonts w:ascii="Tahoma" w:hAnsi="Tahoma" w:cs="Tahoma"/>
        </w:rPr>
        <w:t xml:space="preserve"> iz 10. člena tega okvirnega sporazuma</w:t>
      </w:r>
      <w:r w:rsidRPr="00036CF6">
        <w:rPr>
          <w:rFonts w:ascii="Tahoma" w:hAnsi="Tahoma" w:cs="Tahoma"/>
        </w:rPr>
        <w:t xml:space="preserve"> in zamuda ni posledica višje sile, kot je zapisano v 11. členu tega okvirnega sporazuma, </w:t>
      </w:r>
      <w:r w:rsidR="00C76E3F">
        <w:rPr>
          <w:rFonts w:ascii="Tahoma" w:hAnsi="Tahoma" w:cs="Tahoma"/>
        </w:rPr>
        <w:t>naročnik izvajalcu obračuna</w:t>
      </w:r>
      <w:r w:rsidRPr="00036CF6">
        <w:rPr>
          <w:rFonts w:ascii="Tahoma" w:hAnsi="Tahoma" w:cs="Tahoma"/>
        </w:rPr>
        <w:t xml:space="preserve"> dogovorjen</w:t>
      </w:r>
      <w:r w:rsidR="00C76E3F">
        <w:rPr>
          <w:rFonts w:ascii="Tahoma" w:hAnsi="Tahoma" w:cs="Tahoma"/>
        </w:rPr>
        <w:t xml:space="preserve">o pogodbeno </w:t>
      </w:r>
      <w:r w:rsidRPr="00036CF6">
        <w:rPr>
          <w:rFonts w:ascii="Tahoma" w:hAnsi="Tahoma" w:cs="Tahoma"/>
        </w:rPr>
        <w:t xml:space="preserve">kazen v višini </w:t>
      </w:r>
      <w:r w:rsidR="00C76E3F">
        <w:rPr>
          <w:rFonts w:ascii="Tahoma" w:hAnsi="Tahoma" w:cs="Tahoma"/>
        </w:rPr>
        <w:t xml:space="preserve">dveh </w:t>
      </w:r>
      <w:r w:rsidR="00C76E3F" w:rsidRPr="00036CF6">
        <w:rPr>
          <w:rFonts w:ascii="Tahoma" w:hAnsi="Tahoma" w:cs="Tahoma"/>
        </w:rPr>
        <w:t>odstotkov</w:t>
      </w:r>
      <w:r w:rsidR="00C76E3F">
        <w:rPr>
          <w:rFonts w:ascii="Tahoma" w:hAnsi="Tahoma" w:cs="Tahoma"/>
        </w:rPr>
        <w:t xml:space="preserve"> (2 </w:t>
      </w:r>
      <w:r w:rsidRPr="00036CF6">
        <w:rPr>
          <w:rFonts w:ascii="Tahoma" w:hAnsi="Tahoma" w:cs="Tahoma"/>
        </w:rPr>
        <w:t>%</w:t>
      </w:r>
      <w:r w:rsidR="00C76E3F">
        <w:rPr>
          <w:rFonts w:ascii="Tahoma" w:hAnsi="Tahoma" w:cs="Tahoma"/>
        </w:rPr>
        <w:t>)</w:t>
      </w:r>
      <w:r w:rsidRPr="00036CF6">
        <w:rPr>
          <w:rFonts w:ascii="Tahoma" w:hAnsi="Tahoma" w:cs="Tahoma"/>
        </w:rPr>
        <w:t xml:space="preserve"> vrednosti neizvršenih storitev oziroma dobav brez DDV za vsak</w:t>
      </w:r>
      <w:r w:rsidR="000337CD">
        <w:rPr>
          <w:rFonts w:ascii="Tahoma" w:hAnsi="Tahoma" w:cs="Tahoma"/>
        </w:rPr>
        <w:t>o uro zamude</w:t>
      </w:r>
      <w:r w:rsidRPr="00036CF6">
        <w:rPr>
          <w:rFonts w:ascii="Tahoma" w:hAnsi="Tahoma" w:cs="Tahoma"/>
        </w:rPr>
        <w:t xml:space="preserve">, pri čemer kazen ne sme preseči vrednosti, navedenih v naslednjem odstavku tega člena. </w:t>
      </w:r>
    </w:p>
    <w:p w14:paraId="02EC77F5" w14:textId="77777777" w:rsidR="0006100D" w:rsidRPr="00036CF6" w:rsidRDefault="0006100D" w:rsidP="00036CF6">
      <w:pPr>
        <w:keepNext/>
        <w:keepLines/>
        <w:tabs>
          <w:tab w:val="left" w:pos="567"/>
        </w:tabs>
        <w:ind w:right="-2"/>
        <w:jc w:val="both"/>
        <w:rPr>
          <w:rFonts w:ascii="Tahoma" w:hAnsi="Tahoma" w:cs="Tahoma"/>
        </w:rPr>
      </w:pPr>
    </w:p>
    <w:p w14:paraId="44C2A45B" w14:textId="3AA206E9" w:rsidR="0006100D" w:rsidRPr="00036CF6" w:rsidRDefault="0006100D" w:rsidP="00036CF6">
      <w:pPr>
        <w:keepNext/>
        <w:keepLines/>
        <w:tabs>
          <w:tab w:val="left" w:pos="567"/>
        </w:tabs>
        <w:ind w:right="-2"/>
        <w:jc w:val="both"/>
        <w:rPr>
          <w:rFonts w:ascii="Tahoma" w:hAnsi="Tahoma" w:cs="Tahoma"/>
        </w:rPr>
      </w:pPr>
      <w:r w:rsidRPr="00036CF6">
        <w:rPr>
          <w:rFonts w:ascii="Tahoma" w:hAnsi="Tahoma" w:cs="Tahoma"/>
        </w:rPr>
        <w:t>V kolikor kazen za posamezno naročilo preseže 20 % (dvajset odstotkov) vrednosti neizvršenih storitev oziroma dobav brez DDV za posamezno naročilo ali skupni znesek (seštevek) vseh</w:t>
      </w:r>
      <w:r w:rsidR="00E1644A">
        <w:rPr>
          <w:rFonts w:ascii="Tahoma" w:hAnsi="Tahoma" w:cs="Tahoma"/>
        </w:rPr>
        <w:t xml:space="preserve"> pogodbenih</w:t>
      </w:r>
      <w:r w:rsidRPr="00036CF6">
        <w:rPr>
          <w:rFonts w:ascii="Tahoma" w:hAnsi="Tahoma" w:cs="Tahoma"/>
        </w:rPr>
        <w:t xml:space="preserve"> kazni zaradi zamud doseže višino 10 % (deset odstotkov) vrednosti, navedene v prvem odstavku 4. člena tega okvirnega sporazuma brez DDV ali v primeru, če izvajalec obveznosti ne izpolni ali jih nepravočasno izpolni več kot petkrat (5x), lahko naročnik brez odpovednega roka odstopi od okvirnega sporazuma in/ali unovči </w:t>
      </w:r>
      <w:r w:rsidR="00C02B7C">
        <w:rPr>
          <w:rFonts w:ascii="Tahoma" w:hAnsi="Tahoma" w:cs="Tahoma"/>
        </w:rPr>
        <w:t xml:space="preserve">celotno </w:t>
      </w:r>
      <w:r w:rsidRPr="00036CF6">
        <w:rPr>
          <w:rFonts w:ascii="Tahoma" w:hAnsi="Tahoma" w:cs="Tahoma"/>
        </w:rPr>
        <w:t xml:space="preserve">finančno zavarovanje za dobro izvedbo obveznosti iz okvirnega sporazuma, brez kakršnekoli obveznosti do izvajalca. </w:t>
      </w:r>
    </w:p>
    <w:p w14:paraId="7A28134B"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6E792C17" w14:textId="2272B694"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V primerih uveljavljanja </w:t>
      </w:r>
      <w:r w:rsidR="00E1644A">
        <w:rPr>
          <w:rFonts w:ascii="Tahoma" w:hAnsi="Tahoma" w:cs="Tahoma"/>
        </w:rPr>
        <w:t xml:space="preserve">pogodbene </w:t>
      </w:r>
      <w:r w:rsidRPr="00036CF6">
        <w:rPr>
          <w:rFonts w:ascii="Tahoma" w:hAnsi="Tahoma" w:cs="Tahoma"/>
        </w:rPr>
        <w:t>kazni</w:t>
      </w:r>
      <w:r w:rsidR="00C02B7C">
        <w:rPr>
          <w:rFonts w:ascii="Tahoma" w:hAnsi="Tahoma" w:cs="Tahoma"/>
        </w:rPr>
        <w:t xml:space="preserve"> zaradi zamude</w:t>
      </w:r>
      <w:r w:rsidRPr="00036CF6">
        <w:rPr>
          <w:rFonts w:ascii="Tahoma" w:hAnsi="Tahoma" w:cs="Tahoma"/>
        </w:rPr>
        <w:t xml:space="preserve">, bo naročnik izvajalca obvestil, da mu bo obračunal </w:t>
      </w:r>
      <w:r w:rsidR="00E1644A">
        <w:rPr>
          <w:rFonts w:ascii="Tahoma" w:hAnsi="Tahoma" w:cs="Tahoma"/>
        </w:rPr>
        <w:t xml:space="preserve">pogodbeno </w:t>
      </w:r>
      <w:r w:rsidRPr="00036CF6">
        <w:rPr>
          <w:rFonts w:ascii="Tahoma" w:hAnsi="Tahoma" w:cs="Tahoma"/>
        </w:rPr>
        <w:t xml:space="preserve">kazen. Naročnik bo izvajalcu obračunal </w:t>
      </w:r>
      <w:r w:rsidR="00E1644A">
        <w:rPr>
          <w:rFonts w:ascii="Tahoma" w:hAnsi="Tahoma" w:cs="Tahoma"/>
        </w:rPr>
        <w:t xml:space="preserve">pogodbeno </w:t>
      </w:r>
      <w:r w:rsidRPr="00036CF6">
        <w:rPr>
          <w:rFonts w:ascii="Tahoma" w:hAnsi="Tahoma" w:cs="Tahoma"/>
        </w:rPr>
        <w:t xml:space="preserve">kazen in izvajalcu izstavil račun, z zapadlostjo oziroma z rokom plačila na isti dan, kot se izteče rok za plačilo računa izvajalcu za opravljene storitve oz. dobave </w:t>
      </w:r>
      <w:r w:rsidR="0072201E">
        <w:rPr>
          <w:rFonts w:ascii="Tahoma" w:hAnsi="Tahoma" w:cs="Tahoma"/>
        </w:rPr>
        <w:t xml:space="preserve">blaga </w:t>
      </w:r>
      <w:r w:rsidRPr="00036CF6">
        <w:rPr>
          <w:rFonts w:ascii="Tahoma" w:hAnsi="Tahoma" w:cs="Tahoma"/>
        </w:rPr>
        <w:t>za tekoči mesec. V primeru zamude pri plačilu računa, je izvajalec dolžan naročniku plačati zakonske zamudne obresti.</w:t>
      </w:r>
    </w:p>
    <w:p w14:paraId="399D5455" w14:textId="77777777" w:rsidR="0006100D" w:rsidRPr="00036CF6" w:rsidRDefault="0006100D" w:rsidP="00036CF6">
      <w:pPr>
        <w:keepNext/>
        <w:keepLines/>
        <w:tabs>
          <w:tab w:val="left" w:pos="567"/>
          <w:tab w:val="left" w:pos="1418"/>
          <w:tab w:val="left" w:pos="1702"/>
        </w:tabs>
        <w:jc w:val="both"/>
        <w:rPr>
          <w:rFonts w:ascii="Tahoma" w:eastAsiaTheme="minorHAnsi" w:hAnsi="Tahoma" w:cs="Tahoma"/>
        </w:rPr>
      </w:pPr>
    </w:p>
    <w:p w14:paraId="63B922F5" w14:textId="15CA2DFE"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Naročnik ne more zahtevati </w:t>
      </w:r>
      <w:r w:rsidR="00E1644A">
        <w:rPr>
          <w:rFonts w:ascii="Tahoma" w:hAnsi="Tahoma" w:cs="Tahoma"/>
        </w:rPr>
        <w:t xml:space="preserve">pogodbene </w:t>
      </w:r>
      <w:r w:rsidR="00B472FD" w:rsidRPr="00491A80">
        <w:rPr>
          <w:rFonts w:ascii="Tahoma" w:hAnsi="Tahoma" w:cs="Tahoma"/>
          <w:lang w:eastAsia="ar-SA"/>
        </w:rPr>
        <w:t xml:space="preserve">kazni zaradi zamude, če je sprejel izpolnitev obveznosti, pa ni nemudoma sporočil </w:t>
      </w:r>
      <w:r w:rsidR="00B472FD">
        <w:rPr>
          <w:rFonts w:ascii="Tahoma" w:hAnsi="Tahoma" w:cs="Tahoma"/>
          <w:lang w:eastAsia="ar-SA"/>
        </w:rPr>
        <w:t>izvajalcu</w:t>
      </w:r>
      <w:r w:rsidR="00B472FD" w:rsidRPr="00491A80">
        <w:rPr>
          <w:rFonts w:ascii="Tahoma" w:hAnsi="Tahoma" w:cs="Tahoma"/>
          <w:lang w:eastAsia="ar-SA"/>
        </w:rPr>
        <w:t>, da si pridržuje pravico do pogodbene kazni (peti odstavek 251. člena Obligacijskega zakonika, Ur. l. RS, št. 83/01</w:t>
      </w:r>
      <w:r w:rsidR="00B472FD">
        <w:rPr>
          <w:rFonts w:ascii="Tahoma" w:hAnsi="Tahoma" w:cs="Tahoma"/>
          <w:lang w:eastAsia="ar-SA"/>
        </w:rPr>
        <w:t>,</w:t>
      </w:r>
      <w:r w:rsidR="00B472FD" w:rsidRPr="00491A80">
        <w:rPr>
          <w:rFonts w:ascii="Tahoma" w:hAnsi="Tahoma" w:cs="Tahoma"/>
          <w:lang w:eastAsia="ar-SA"/>
        </w:rPr>
        <w:t xml:space="preserve"> s spremembami). </w:t>
      </w:r>
    </w:p>
    <w:p w14:paraId="507F084A"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346DDF51" w14:textId="72442B4A"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Naročnik in izvajalec sta sporazumna, da se obračunana </w:t>
      </w:r>
      <w:r w:rsidR="00E1644A">
        <w:rPr>
          <w:rFonts w:ascii="Tahoma" w:hAnsi="Tahoma" w:cs="Tahoma"/>
        </w:rPr>
        <w:t xml:space="preserve">pogodbena </w:t>
      </w:r>
      <w:r w:rsidRPr="00036CF6">
        <w:rPr>
          <w:rFonts w:ascii="Tahoma" w:hAnsi="Tahoma" w:cs="Tahoma"/>
        </w:rPr>
        <w:t xml:space="preserve">kazen </w:t>
      </w:r>
      <w:r w:rsidR="0072201E">
        <w:rPr>
          <w:rFonts w:ascii="Tahoma" w:hAnsi="Tahoma" w:cs="Tahoma"/>
        </w:rPr>
        <w:t xml:space="preserve">lahko </w:t>
      </w:r>
      <w:r w:rsidRPr="00036CF6">
        <w:rPr>
          <w:rFonts w:ascii="Tahoma" w:hAnsi="Tahoma" w:cs="Tahoma"/>
        </w:rPr>
        <w:t xml:space="preserve">obračunava kot kompenzacija medsebojnih terjatev </w:t>
      </w:r>
      <w:r w:rsidR="0072201E">
        <w:rPr>
          <w:rFonts w:ascii="Tahoma" w:hAnsi="Tahoma" w:cs="Tahoma"/>
        </w:rPr>
        <w:t xml:space="preserve">in obveznosti </w:t>
      </w:r>
      <w:r w:rsidRPr="00036CF6">
        <w:rPr>
          <w:rFonts w:ascii="Tahoma" w:hAnsi="Tahoma" w:cs="Tahoma"/>
        </w:rPr>
        <w:t xml:space="preserve"> med naročnikom in izvajalcem, v kolikor pa višina le-teh ne zadostuje, pa mora izvajalec plačati razliko do polne višine kazni v osmih (8) dneh od datuma prejema pisnega zahtevka naročnika.</w:t>
      </w:r>
    </w:p>
    <w:p w14:paraId="1C59912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3219514" w14:textId="77777777" w:rsidR="0006100D" w:rsidRPr="00036CF6" w:rsidRDefault="0006100D" w:rsidP="00036CF6">
      <w:pPr>
        <w:keepNext/>
        <w:keepLines/>
        <w:jc w:val="both"/>
        <w:rPr>
          <w:rFonts w:ascii="Tahoma" w:hAnsi="Tahoma" w:cs="Tahoma"/>
        </w:rPr>
      </w:pPr>
    </w:p>
    <w:p w14:paraId="2A60DDEF" w14:textId="159299C2" w:rsidR="0006100D" w:rsidRPr="00036CF6" w:rsidRDefault="0006100D" w:rsidP="00036CF6">
      <w:pPr>
        <w:keepNext/>
        <w:keepLines/>
        <w:jc w:val="both"/>
        <w:rPr>
          <w:rFonts w:ascii="Tahoma" w:hAnsi="Tahoma" w:cs="Tahoma"/>
        </w:rPr>
      </w:pPr>
      <w:r w:rsidRPr="00036CF6">
        <w:rPr>
          <w:rFonts w:ascii="Tahoma" w:hAnsi="Tahoma" w:cs="Tahoma"/>
        </w:rPr>
        <w:t xml:space="preserve">Naročnik in izvajalec soglašata, da pravica zaračunati </w:t>
      </w:r>
      <w:r w:rsidR="00C02B7C">
        <w:rPr>
          <w:rFonts w:ascii="Tahoma" w:hAnsi="Tahoma" w:cs="Tahoma"/>
        </w:rPr>
        <w:t>pogodbeno</w:t>
      </w:r>
      <w:r w:rsidR="00C02B7C" w:rsidRPr="00036CF6">
        <w:rPr>
          <w:rFonts w:ascii="Tahoma" w:hAnsi="Tahoma" w:cs="Tahoma"/>
        </w:rPr>
        <w:t xml:space="preserve"> </w:t>
      </w:r>
      <w:r w:rsidRPr="00036CF6">
        <w:rPr>
          <w:rFonts w:ascii="Tahoma" w:hAnsi="Tahoma" w:cs="Tahoma"/>
        </w:rPr>
        <w:t xml:space="preserve">kazen ni pogojena z nastankom škode pri naročniku, pri čemer plačilo </w:t>
      </w:r>
      <w:r w:rsidR="00C02B7C">
        <w:rPr>
          <w:rFonts w:ascii="Tahoma" w:hAnsi="Tahoma" w:cs="Tahoma"/>
        </w:rPr>
        <w:t>pogodbene</w:t>
      </w:r>
      <w:r w:rsidR="00C02B7C" w:rsidRPr="00036CF6">
        <w:rPr>
          <w:rFonts w:ascii="Tahoma" w:hAnsi="Tahoma" w:cs="Tahoma"/>
        </w:rPr>
        <w:t xml:space="preserve"> </w:t>
      </w:r>
      <w:r w:rsidRPr="00036CF6">
        <w:rPr>
          <w:rFonts w:ascii="Tahoma" w:hAnsi="Tahoma" w:cs="Tahoma"/>
        </w:rPr>
        <w:t xml:space="preserve">kazni izvajalca ne odvezuje od izpolnitve obveznosti iz okvirnega sporazuma. Povračilo tako nastale škode bo naročnik uveljavljal po splošnih načelih odškodninske odgovornosti oziroma z unovčenjem finančnega zavarovanja za dobro izvedbo obveznosti iz okvirnega sporazuma, neodvisno od uveljavljanja </w:t>
      </w:r>
      <w:r w:rsidR="00C02B7C">
        <w:rPr>
          <w:rFonts w:ascii="Tahoma" w:hAnsi="Tahoma" w:cs="Tahoma"/>
        </w:rPr>
        <w:t>pogodbene</w:t>
      </w:r>
      <w:r w:rsidR="00C02B7C" w:rsidRPr="00036CF6">
        <w:rPr>
          <w:rFonts w:ascii="Tahoma" w:hAnsi="Tahoma" w:cs="Tahoma"/>
        </w:rPr>
        <w:t xml:space="preserve"> </w:t>
      </w:r>
      <w:r w:rsidRPr="00036CF6">
        <w:rPr>
          <w:rFonts w:ascii="Tahoma" w:hAnsi="Tahoma" w:cs="Tahoma"/>
        </w:rPr>
        <w:t xml:space="preserve">kazni. </w:t>
      </w:r>
    </w:p>
    <w:p w14:paraId="30C72D5E" w14:textId="64244324" w:rsidR="00A54CB6" w:rsidRDefault="00A54CB6" w:rsidP="00036CF6">
      <w:pPr>
        <w:keepNext/>
        <w:keepLines/>
        <w:tabs>
          <w:tab w:val="left" w:pos="142"/>
        </w:tabs>
        <w:ind w:right="98"/>
        <w:jc w:val="both"/>
        <w:rPr>
          <w:rFonts w:ascii="Tahoma" w:hAnsi="Tahoma" w:cs="Tahoma"/>
        </w:rPr>
      </w:pPr>
    </w:p>
    <w:p w14:paraId="5AC508FF" w14:textId="4461C5A9" w:rsidR="0006100D"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FINANČNO ZAVAROVANJE</w:t>
      </w:r>
    </w:p>
    <w:p w14:paraId="75E8BB9C" w14:textId="77777777" w:rsidR="00256ED4" w:rsidRPr="00256ED4" w:rsidRDefault="00256ED4" w:rsidP="00256ED4">
      <w:pPr>
        <w:keepNext/>
        <w:keepLines/>
        <w:tabs>
          <w:tab w:val="left" w:pos="851"/>
          <w:tab w:val="left" w:pos="1702"/>
        </w:tabs>
        <w:jc w:val="both"/>
        <w:rPr>
          <w:rFonts w:ascii="Tahoma" w:hAnsi="Tahoma" w:cs="Tahoma"/>
          <w:b/>
        </w:rPr>
      </w:pPr>
    </w:p>
    <w:p w14:paraId="53F70F41"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8110AAD" w14:textId="77777777" w:rsidR="0006100D" w:rsidRPr="00036CF6" w:rsidRDefault="0006100D" w:rsidP="00036CF6">
      <w:pPr>
        <w:keepNext/>
        <w:keepLines/>
        <w:jc w:val="both"/>
        <w:rPr>
          <w:rFonts w:ascii="Tahoma" w:hAnsi="Tahoma" w:cs="Tahoma"/>
        </w:rPr>
      </w:pPr>
    </w:p>
    <w:p w14:paraId="50D3756C" w14:textId="442A86A1" w:rsidR="0006100D" w:rsidRPr="00036CF6" w:rsidRDefault="0006100D" w:rsidP="00036CF6">
      <w:pPr>
        <w:keepNext/>
        <w:keepLines/>
        <w:jc w:val="both"/>
        <w:rPr>
          <w:rFonts w:ascii="Tahoma" w:hAnsi="Tahoma" w:cs="Tahoma"/>
        </w:rPr>
      </w:pPr>
      <w:r w:rsidRPr="00036CF6">
        <w:rPr>
          <w:rFonts w:ascii="Tahoma" w:hAnsi="Tahoma" w:cs="Tahoma"/>
        </w:rPr>
        <w:t xml:space="preserve">Izvajalec se obvezuje, ob sklenitvi okvirnega sporazuma, predložiti naročniku finančno zavarovanje za dobro izvedbo obveznosti iz okvirnega sporazuma (podpisano in žigosano </w:t>
      </w:r>
      <w:r w:rsidR="003E2FAB" w:rsidRPr="003E2FAB">
        <w:rPr>
          <w:rFonts w:ascii="Tahoma" w:hAnsi="Tahoma" w:cs="Tahoma"/>
        </w:rPr>
        <w:t xml:space="preserve">menico (bianko menico) </w:t>
      </w:r>
      <w:r w:rsidRPr="00036CF6">
        <w:rPr>
          <w:rFonts w:ascii="Tahoma" w:hAnsi="Tahoma" w:cs="Tahoma"/>
        </w:rPr>
        <w:t>skupaj z izpolnjeno, podpisano in žigosano menično izjavo za zavarovanje dobre izvedbe obveznosti iz okvirnega sporazuma, skladno z vzorcem in zahtevami iz razpisne dokumentacije)</w:t>
      </w:r>
      <w:r w:rsidR="003E2FAB">
        <w:rPr>
          <w:rFonts w:ascii="Tahoma" w:hAnsi="Tahoma" w:cs="Tahoma"/>
        </w:rPr>
        <w:t>,</w:t>
      </w:r>
      <w:r w:rsidRPr="00036CF6">
        <w:rPr>
          <w:rFonts w:ascii="Tahoma" w:hAnsi="Tahoma" w:cs="Tahoma"/>
        </w:rPr>
        <w:t xml:space="preserve"> (v nadaljevanju tudi: finančno zavarovanje za dobro izvedbo obveznosti iz okvirnega sporazuma), in sicer v višini 10 % (deset odstotkov) ponudbene vrednosti brez DDV in z dobo veljavnosti </w:t>
      </w:r>
      <w:r w:rsidR="006F228F">
        <w:rPr>
          <w:rFonts w:ascii="Tahoma" w:hAnsi="Tahoma" w:cs="Tahoma"/>
        </w:rPr>
        <w:t xml:space="preserve">še </w:t>
      </w:r>
      <w:r w:rsidRPr="00036CF6">
        <w:rPr>
          <w:rFonts w:ascii="Tahoma" w:hAnsi="Tahoma" w:cs="Tahoma"/>
        </w:rPr>
        <w:t xml:space="preserve">najmanj </w:t>
      </w:r>
      <w:r w:rsidR="006F228F">
        <w:rPr>
          <w:rFonts w:ascii="Tahoma" w:hAnsi="Tahoma" w:cs="Tahoma"/>
        </w:rPr>
        <w:t>tri</w:t>
      </w:r>
      <w:r w:rsidRPr="00036CF6">
        <w:rPr>
          <w:rFonts w:ascii="Tahoma" w:hAnsi="Tahoma" w:cs="Tahoma"/>
        </w:rPr>
        <w:t>deset</w:t>
      </w:r>
      <w:r w:rsidR="006F228F">
        <w:rPr>
          <w:rFonts w:ascii="Tahoma" w:hAnsi="Tahoma" w:cs="Tahoma"/>
        </w:rPr>
        <w:t xml:space="preserve"> (30</w:t>
      </w:r>
      <w:r w:rsidRPr="00036CF6">
        <w:rPr>
          <w:rFonts w:ascii="Tahoma" w:hAnsi="Tahoma" w:cs="Tahoma"/>
        </w:rPr>
        <w:t xml:space="preserve">) dni od preteka veljavnosti okvirnega sporazuma oziroma še najkasneje do preteka vseh garancijskih rokov. </w:t>
      </w:r>
    </w:p>
    <w:p w14:paraId="559F4083" w14:textId="1E8F4618" w:rsidR="003429D8" w:rsidRPr="00036CF6" w:rsidRDefault="0006100D" w:rsidP="00036CF6">
      <w:pPr>
        <w:keepNext/>
        <w:keepLines/>
        <w:jc w:val="both"/>
        <w:rPr>
          <w:rFonts w:ascii="Tahoma" w:hAnsi="Tahoma" w:cs="Tahoma"/>
        </w:rPr>
      </w:pPr>
      <w:r w:rsidRPr="00036CF6">
        <w:rPr>
          <w:rFonts w:ascii="Tahoma" w:hAnsi="Tahoma" w:cs="Tahoma"/>
        </w:rPr>
        <w:lastRenderedPageBreak/>
        <w:t xml:space="preserve">Predložitev finančnega zavarovanja za dobro izvedbo obveznosti iz okvirnega sporazuma je pogoj za veljavnost okvirnega sporazuma. Če izvajalec </w:t>
      </w:r>
      <w:r w:rsidR="00C02B7C">
        <w:rPr>
          <w:rFonts w:ascii="Tahoma" w:hAnsi="Tahoma" w:cs="Tahoma"/>
        </w:rPr>
        <w:t>ob sklenitvi pogodbe</w:t>
      </w:r>
      <w:r w:rsidRPr="00036CF6">
        <w:rPr>
          <w:rFonts w:ascii="Tahoma" w:hAnsi="Tahoma" w:cs="Tahoma"/>
        </w:rPr>
        <w:t xml:space="preserve"> naročniku ne predloži finančnega zavarovanja za dobro izvedbo obveznosti iz okvirnega sporazuma se šteje, da ta okvirni sporazum ni bil sklenjen, naročnik pa bo Državni revizijski komisiji predlagal, da uvede postopek o prekršku iz 4. točke 112. člena ZJN-3.</w:t>
      </w:r>
    </w:p>
    <w:p w14:paraId="00DA9B1E"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5D7D8E09" w14:textId="77777777" w:rsidR="0006100D" w:rsidRPr="00036CF6" w:rsidRDefault="0006100D" w:rsidP="00036CF6">
      <w:pPr>
        <w:keepNext/>
        <w:keepLines/>
        <w:jc w:val="both"/>
        <w:rPr>
          <w:rFonts w:ascii="Tahoma" w:hAnsi="Tahoma" w:cs="Tahoma"/>
        </w:rPr>
      </w:pPr>
    </w:p>
    <w:p w14:paraId="34BEDBB1"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Naročnik bo pred unovčitvijo finančnega zavarovanja za dobro izvedbo obveznosti iz okvirnega sporazuma, izvajalca pisno pozval k izpolnjevanju obveznosti in mu določil rok za izpolnitev. </w:t>
      </w:r>
    </w:p>
    <w:p w14:paraId="18FEF43D" w14:textId="77777777" w:rsidR="0006100D" w:rsidRPr="00036CF6" w:rsidRDefault="0006100D" w:rsidP="00036CF6">
      <w:pPr>
        <w:keepNext/>
        <w:keepLines/>
        <w:jc w:val="both"/>
        <w:rPr>
          <w:rFonts w:ascii="Tahoma" w:hAnsi="Tahoma" w:cs="Tahoma"/>
        </w:rPr>
      </w:pPr>
      <w:r w:rsidRPr="00036CF6">
        <w:rPr>
          <w:rFonts w:ascii="Tahoma" w:hAnsi="Tahoma" w:cs="Tahoma"/>
        </w:rPr>
        <w:t xml:space="preserve"> </w:t>
      </w:r>
    </w:p>
    <w:p w14:paraId="171C04B5" w14:textId="77777777" w:rsidR="0006100D" w:rsidRPr="00036CF6" w:rsidRDefault="0006100D" w:rsidP="00036CF6">
      <w:pPr>
        <w:keepNext/>
        <w:keepLines/>
        <w:jc w:val="both"/>
        <w:rPr>
          <w:rFonts w:ascii="Tahoma" w:hAnsi="Tahoma" w:cs="Tahoma"/>
        </w:rPr>
      </w:pPr>
    </w:p>
    <w:p w14:paraId="28ED5518" w14:textId="77777777" w:rsidR="0006100D" w:rsidRPr="00036CF6" w:rsidRDefault="0006100D" w:rsidP="00036CF6">
      <w:pPr>
        <w:keepNext/>
        <w:keepLines/>
        <w:jc w:val="both"/>
        <w:rPr>
          <w:rFonts w:ascii="Tahoma" w:hAnsi="Tahoma" w:cs="Tahoma"/>
        </w:rPr>
      </w:pPr>
      <w:r w:rsidRPr="00036CF6">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tega okvirnega sporazuma utrpel in zneskom iz unovčenega finančnega zavarovanja za dobro izvedbo obveznosti iz okvirnega sporazuma.</w:t>
      </w:r>
    </w:p>
    <w:p w14:paraId="492D05E7" w14:textId="77777777" w:rsidR="00BC47BF" w:rsidRPr="00036CF6" w:rsidRDefault="00BC47BF" w:rsidP="00036CF6">
      <w:pPr>
        <w:keepNext/>
        <w:keepLines/>
        <w:tabs>
          <w:tab w:val="left" w:pos="1080"/>
          <w:tab w:val="left" w:pos="1702"/>
        </w:tabs>
        <w:jc w:val="both"/>
        <w:rPr>
          <w:rFonts w:ascii="Tahoma" w:hAnsi="Tahoma" w:cs="Tahoma"/>
          <w:b/>
        </w:rPr>
      </w:pPr>
    </w:p>
    <w:p w14:paraId="58CFD621"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OBVEZNOSTI NAROČNIKA IN IZVAJALCA</w:t>
      </w:r>
    </w:p>
    <w:p w14:paraId="38569451" w14:textId="77777777" w:rsidR="0006100D" w:rsidRPr="00036CF6" w:rsidRDefault="0006100D" w:rsidP="00036CF6">
      <w:pPr>
        <w:keepNext/>
        <w:keepLines/>
        <w:tabs>
          <w:tab w:val="left" w:pos="1080"/>
          <w:tab w:val="left" w:pos="1702"/>
        </w:tabs>
        <w:jc w:val="both"/>
        <w:rPr>
          <w:rFonts w:ascii="Tahoma" w:hAnsi="Tahoma" w:cs="Tahoma"/>
          <w:b/>
        </w:rPr>
      </w:pPr>
    </w:p>
    <w:p w14:paraId="6C84C994"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5C255FDE" w14:textId="77777777" w:rsidR="00256ED4" w:rsidRDefault="00256ED4" w:rsidP="00036CF6">
      <w:pPr>
        <w:keepNext/>
        <w:keepLines/>
        <w:tabs>
          <w:tab w:val="left" w:pos="1418"/>
          <w:tab w:val="left" w:pos="1702"/>
        </w:tabs>
        <w:spacing w:after="120"/>
        <w:jc w:val="both"/>
        <w:rPr>
          <w:rFonts w:ascii="Tahoma" w:hAnsi="Tahoma" w:cs="Tahoma"/>
          <w:noProof/>
        </w:rPr>
      </w:pPr>
    </w:p>
    <w:p w14:paraId="3D363105" w14:textId="4F8FD684" w:rsidR="0006100D" w:rsidRPr="00036CF6" w:rsidRDefault="0006100D" w:rsidP="00036CF6">
      <w:pPr>
        <w:keepNext/>
        <w:keepLines/>
        <w:tabs>
          <w:tab w:val="left" w:pos="1418"/>
          <w:tab w:val="left" w:pos="1702"/>
        </w:tabs>
        <w:spacing w:after="120"/>
        <w:jc w:val="both"/>
        <w:rPr>
          <w:rFonts w:ascii="Tahoma" w:hAnsi="Tahoma" w:cs="Tahoma"/>
          <w:noProof/>
        </w:rPr>
      </w:pPr>
      <w:r w:rsidRPr="00036CF6">
        <w:rPr>
          <w:rFonts w:ascii="Tahoma" w:hAnsi="Tahoma" w:cs="Tahoma"/>
          <w:noProof/>
        </w:rPr>
        <w:t>Naročnik se obvezuje:</w:t>
      </w:r>
    </w:p>
    <w:p w14:paraId="63036934" w14:textId="5CB899DB"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 xml:space="preserve">da bo izvajalcu </w:t>
      </w:r>
      <w:r w:rsidR="00C02B7C">
        <w:rPr>
          <w:rFonts w:ascii="Tahoma" w:hAnsi="Tahoma" w:cs="Tahoma"/>
        </w:rPr>
        <w:t>za potrebe izvajanja del po pogodbi</w:t>
      </w:r>
      <w:r w:rsidRPr="00036CF6">
        <w:rPr>
          <w:rFonts w:ascii="Tahoma" w:hAnsi="Tahoma" w:cs="Tahoma"/>
        </w:rPr>
        <w:t xml:space="preserve"> dal na razpolago vso dokumentacijo in informacije ter omogočil dostop do sistemov sprinkler,</w:t>
      </w:r>
    </w:p>
    <w:p w14:paraId="14E7C84F" w14:textId="7777777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da bo tekoče obveščal izvajalca o vseh spremembah in novo nastalih situacijah, ki bi lahko imele vpliv na izvršitev storitev,</w:t>
      </w:r>
    </w:p>
    <w:p w14:paraId="1AFC3F11" w14:textId="7777777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da bo sodeloval z izvajalcem, tekoče spremljal in nadziral izvedbo storitev,</w:t>
      </w:r>
    </w:p>
    <w:p w14:paraId="5A0C23C6" w14:textId="30F3588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 xml:space="preserve">da bo pravočasno </w:t>
      </w:r>
      <w:r w:rsidR="00C02B7C">
        <w:rPr>
          <w:rFonts w:ascii="Tahoma" w:hAnsi="Tahoma" w:cs="Tahoma"/>
        </w:rPr>
        <w:t>plačeval</w:t>
      </w:r>
      <w:r w:rsidR="00C02B7C" w:rsidRPr="00036CF6">
        <w:rPr>
          <w:rFonts w:ascii="Tahoma" w:hAnsi="Tahoma" w:cs="Tahoma"/>
        </w:rPr>
        <w:t xml:space="preserve"> </w:t>
      </w:r>
      <w:r w:rsidRPr="00036CF6">
        <w:rPr>
          <w:rFonts w:ascii="Tahoma" w:hAnsi="Tahoma" w:cs="Tahoma"/>
        </w:rPr>
        <w:t>svoje obveznosti iz okvirnega sporazuma.</w:t>
      </w:r>
    </w:p>
    <w:p w14:paraId="1EC55067" w14:textId="77777777" w:rsidR="0006100D" w:rsidRPr="00036CF6" w:rsidRDefault="0006100D" w:rsidP="00036CF6">
      <w:pPr>
        <w:keepNext/>
        <w:keepLines/>
        <w:rPr>
          <w:rFonts w:ascii="Tahoma" w:hAnsi="Tahoma" w:cs="Tahoma"/>
          <w:b/>
        </w:rPr>
      </w:pPr>
    </w:p>
    <w:p w14:paraId="12AA415C" w14:textId="77777777" w:rsidR="0006100D" w:rsidRPr="00036CF6" w:rsidRDefault="0006100D" w:rsidP="00036CF6">
      <w:pPr>
        <w:keepNext/>
        <w:keepLines/>
        <w:tabs>
          <w:tab w:val="left" w:pos="1418"/>
          <w:tab w:val="left" w:pos="1702"/>
        </w:tabs>
        <w:spacing w:after="120"/>
        <w:jc w:val="both"/>
        <w:rPr>
          <w:rFonts w:ascii="Tahoma" w:hAnsi="Tahoma" w:cs="Tahoma"/>
          <w:noProof/>
        </w:rPr>
      </w:pPr>
      <w:r w:rsidRPr="00036CF6">
        <w:rPr>
          <w:rFonts w:ascii="Tahoma" w:hAnsi="Tahoma" w:cs="Tahoma"/>
          <w:noProof/>
        </w:rPr>
        <w:t>Izvajalec se obvezuje:</w:t>
      </w:r>
    </w:p>
    <w:p w14:paraId="289A13E8"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 xml:space="preserve">da bo prevzete storitve oz. dobave izvršil v skladu z zahtevami naročnika, strokovno pravilno po vseh sodobnih izsledkih znanosti in stroke, vestno in kvalitetno, v skladu z vsemi veljavnimi tehničnimi predpisi, standardi in normativi, v skladu z veljavnimi predpisi (zakoni, podzakonskimi akti, pravilniki, standardi itd.), ob sodelovanju z naročnikom in upoštevanjem njegovih tehničnih pogojev ter v skladu z določili tega okvirnega sporazuma, </w:t>
      </w:r>
    </w:p>
    <w:p w14:paraId="39FA6893"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naročniku kadarkoli omogočil vpogled v izvajanje storitev oz. dobav po tem okvirnem sporazumu in upošteval njegova navodila o posameznih vprašanjih,</w:t>
      </w:r>
    </w:p>
    <w:p w14:paraId="568A9935"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 xml:space="preserve">da bo na zahtevo naročniku posredoval pojasnila in razlage v zvezi z vsemi nejasnostmi iz obsega storitev, katerih izvedba je predmet okvirnega sporazuma, </w:t>
      </w:r>
    </w:p>
    <w:p w14:paraId="1E245CE0"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naročnika sproti obveščal o vsem, kar bi lahko vplivalo na izvršitev prevzetih obveznosti oziroma bo na zahtevo naročnika podal pisno pojasnilo,</w:t>
      </w:r>
    </w:p>
    <w:p w14:paraId="740BAFF3"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ob nastanku morebitne škode nemudoma pričel s popravilom oziroma odpravo le-te.</w:t>
      </w:r>
    </w:p>
    <w:p w14:paraId="7F69EE6A" w14:textId="77777777" w:rsidR="0006100D" w:rsidRPr="00036CF6" w:rsidRDefault="0006100D" w:rsidP="00036CF6">
      <w:pPr>
        <w:keepNext/>
        <w:keepLines/>
        <w:jc w:val="both"/>
        <w:rPr>
          <w:rFonts w:ascii="Tahoma" w:hAnsi="Tahoma" w:cs="Tahoma"/>
        </w:rPr>
      </w:pPr>
    </w:p>
    <w:p w14:paraId="1DEC6381" w14:textId="61490FB8" w:rsidR="0006100D" w:rsidRDefault="0006100D" w:rsidP="00036CF6">
      <w:pPr>
        <w:keepNext/>
        <w:keepLines/>
        <w:jc w:val="both"/>
        <w:rPr>
          <w:rFonts w:ascii="Tahoma" w:hAnsi="Tahoma" w:cs="Tahoma"/>
        </w:rPr>
      </w:pPr>
      <w:r w:rsidRPr="00036CF6">
        <w:rPr>
          <w:rFonts w:ascii="Tahoma" w:hAnsi="Tahoma" w:cs="Tahoma"/>
        </w:rPr>
        <w:t>Izvajalec v celoti odgovarja za delo podizvajalcev ter za delo subjektov, katerih zmogljivosti namerava uporabiti izvajalec, kot da bi delo opravil sam.</w:t>
      </w:r>
    </w:p>
    <w:p w14:paraId="4AECEB12" w14:textId="7E02FA96" w:rsidR="00C02B7C" w:rsidRDefault="00C02B7C" w:rsidP="00036CF6">
      <w:pPr>
        <w:keepNext/>
        <w:keepLines/>
        <w:jc w:val="both"/>
        <w:rPr>
          <w:rFonts w:ascii="Tahoma" w:hAnsi="Tahoma" w:cs="Tahoma"/>
        </w:rPr>
      </w:pPr>
    </w:p>
    <w:p w14:paraId="621AF0E9" w14:textId="365AF230" w:rsidR="00C02B7C" w:rsidRPr="00036CF6" w:rsidRDefault="00C02B7C" w:rsidP="00C02B7C">
      <w:pPr>
        <w:keepNext/>
        <w:keepLines/>
        <w:jc w:val="both"/>
        <w:rPr>
          <w:rFonts w:ascii="Tahoma" w:hAnsi="Tahoma" w:cs="Tahoma"/>
        </w:rPr>
      </w:pPr>
      <w:r w:rsidRPr="00036CF6">
        <w:rPr>
          <w:rFonts w:ascii="Tahoma" w:hAnsi="Tahoma" w:cs="Tahoma"/>
        </w:rPr>
        <w:t xml:space="preserve">Izvajalec odgovarja po splošnih pravilih civilnega prava za vso nastalo škodo, ki jo naročniku </w:t>
      </w:r>
      <w:r>
        <w:rPr>
          <w:rFonts w:ascii="Tahoma" w:hAnsi="Tahoma" w:cs="Tahoma"/>
        </w:rPr>
        <w:t xml:space="preserve">ali tretjim </w:t>
      </w:r>
      <w:r w:rsidRPr="00036CF6">
        <w:rPr>
          <w:rFonts w:ascii="Tahoma" w:hAnsi="Tahoma" w:cs="Tahoma"/>
        </w:rPr>
        <w:t xml:space="preserve">zaradi malomarnosti ali nestrokovnosti povzroči izvajalčevo delovno osebje. </w:t>
      </w:r>
    </w:p>
    <w:p w14:paraId="18B171C1" w14:textId="42FFAB16" w:rsidR="00062772" w:rsidRDefault="00062772" w:rsidP="00036CF6">
      <w:pPr>
        <w:keepNext/>
        <w:keepLines/>
        <w:jc w:val="both"/>
        <w:rPr>
          <w:rFonts w:ascii="Tahoma" w:hAnsi="Tahoma" w:cs="Tahoma"/>
        </w:rPr>
      </w:pPr>
    </w:p>
    <w:p w14:paraId="655343DB" w14:textId="465F12BB" w:rsidR="00CF3D00" w:rsidRDefault="00CF3D00" w:rsidP="00036CF6">
      <w:pPr>
        <w:keepNext/>
        <w:keepLines/>
        <w:jc w:val="both"/>
        <w:rPr>
          <w:rFonts w:ascii="Tahoma" w:hAnsi="Tahoma" w:cs="Tahoma"/>
        </w:rPr>
      </w:pPr>
    </w:p>
    <w:p w14:paraId="485E7889" w14:textId="6B42E91F" w:rsidR="00CF3D00" w:rsidRDefault="00CF3D00" w:rsidP="00036CF6">
      <w:pPr>
        <w:keepNext/>
        <w:keepLines/>
        <w:jc w:val="both"/>
        <w:rPr>
          <w:rFonts w:ascii="Tahoma" w:hAnsi="Tahoma" w:cs="Tahoma"/>
        </w:rPr>
      </w:pPr>
    </w:p>
    <w:p w14:paraId="00F643CD" w14:textId="0293B491" w:rsidR="00CF3D00" w:rsidRDefault="00CF3D00" w:rsidP="00036CF6">
      <w:pPr>
        <w:keepNext/>
        <w:keepLines/>
        <w:jc w:val="both"/>
        <w:rPr>
          <w:rFonts w:ascii="Tahoma" w:hAnsi="Tahoma" w:cs="Tahoma"/>
        </w:rPr>
      </w:pPr>
    </w:p>
    <w:p w14:paraId="7782CEC7" w14:textId="77777777" w:rsidR="00CF3D00" w:rsidRPr="00036CF6" w:rsidRDefault="00CF3D00" w:rsidP="00036CF6">
      <w:pPr>
        <w:keepNext/>
        <w:keepLines/>
        <w:jc w:val="both"/>
        <w:rPr>
          <w:rFonts w:ascii="Tahoma" w:hAnsi="Tahoma" w:cs="Tahoma"/>
        </w:rPr>
      </w:pPr>
    </w:p>
    <w:p w14:paraId="174D01E7" w14:textId="47661479" w:rsidR="0006100D" w:rsidRPr="00036CF6" w:rsidRDefault="000F4E2D" w:rsidP="00256ED4">
      <w:pPr>
        <w:pStyle w:val="Odstavekseznama"/>
        <w:keepNext/>
        <w:keepLines/>
        <w:numPr>
          <w:ilvl w:val="0"/>
          <w:numId w:val="37"/>
        </w:numPr>
        <w:tabs>
          <w:tab w:val="left" w:pos="851"/>
          <w:tab w:val="left" w:pos="1702"/>
        </w:tabs>
        <w:ind w:left="709" w:hanging="709"/>
        <w:jc w:val="both"/>
        <w:rPr>
          <w:rFonts w:ascii="Tahoma" w:hAnsi="Tahoma" w:cs="Tahoma"/>
          <w:b/>
        </w:rPr>
      </w:pPr>
      <w:r>
        <w:rPr>
          <w:rFonts w:ascii="Tahoma" w:hAnsi="Tahoma" w:cs="Tahoma"/>
          <w:b/>
        </w:rPr>
        <w:lastRenderedPageBreak/>
        <w:t xml:space="preserve">SKRBNIKI IN </w:t>
      </w:r>
      <w:r w:rsidR="0006100D" w:rsidRPr="00036CF6">
        <w:rPr>
          <w:rFonts w:ascii="Tahoma" w:hAnsi="Tahoma" w:cs="Tahoma"/>
          <w:b/>
        </w:rPr>
        <w:t>PREDSTAVNIKI STRANK OKVIRNEGA SPORAZUMA</w:t>
      </w:r>
    </w:p>
    <w:p w14:paraId="004EAE40" w14:textId="77777777" w:rsidR="0006100D" w:rsidRPr="00036CF6" w:rsidRDefault="0006100D" w:rsidP="00036CF6">
      <w:pPr>
        <w:keepNext/>
        <w:keepLines/>
        <w:ind w:left="851"/>
        <w:jc w:val="both"/>
        <w:rPr>
          <w:rFonts w:ascii="Tahoma" w:hAnsi="Tahoma" w:cs="Tahoma"/>
          <w:b/>
        </w:rPr>
      </w:pPr>
    </w:p>
    <w:p w14:paraId="657F6A9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642A3765" w14:textId="77777777" w:rsidR="0006100D" w:rsidRPr="00036CF6" w:rsidRDefault="0006100D" w:rsidP="00036CF6">
      <w:pPr>
        <w:keepNext/>
        <w:keepLines/>
        <w:jc w:val="both"/>
        <w:rPr>
          <w:rFonts w:ascii="Tahoma" w:hAnsi="Tahoma" w:cs="Tahoma"/>
        </w:rPr>
      </w:pPr>
    </w:p>
    <w:p w14:paraId="429BF98E" w14:textId="20E8F226" w:rsidR="0006100D" w:rsidRPr="00036CF6" w:rsidRDefault="000F4E2D" w:rsidP="00036CF6">
      <w:pPr>
        <w:keepNext/>
        <w:keepLines/>
        <w:tabs>
          <w:tab w:val="left" w:pos="567"/>
          <w:tab w:val="left" w:pos="1418"/>
          <w:tab w:val="left" w:pos="1702"/>
        </w:tabs>
        <w:jc w:val="both"/>
        <w:rPr>
          <w:rFonts w:ascii="Tahoma" w:hAnsi="Tahoma" w:cs="Tahoma"/>
        </w:rPr>
      </w:pPr>
      <w:r>
        <w:rPr>
          <w:rFonts w:ascii="Tahoma" w:hAnsi="Tahoma" w:cs="Tahoma"/>
        </w:rPr>
        <w:t>Skrbnik in p</w:t>
      </w:r>
      <w:r w:rsidR="0006100D" w:rsidRPr="00036CF6">
        <w:rPr>
          <w:rFonts w:ascii="Tahoma" w:hAnsi="Tahoma" w:cs="Tahoma"/>
        </w:rPr>
        <w:t>redstavnik naročnika za izvajanje tega okvirnega sporazuma  je:  _______________________,  telefon: ____________, e-pošta: __________________.</w:t>
      </w:r>
    </w:p>
    <w:p w14:paraId="74C18A95"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3FEE79B4" w14:textId="3D3ECBC5" w:rsidR="0006100D" w:rsidRPr="00036CF6" w:rsidRDefault="000F4E2D" w:rsidP="00036CF6">
      <w:pPr>
        <w:keepNext/>
        <w:keepLines/>
        <w:jc w:val="both"/>
        <w:rPr>
          <w:rFonts w:ascii="Tahoma" w:hAnsi="Tahoma" w:cs="Tahoma"/>
        </w:rPr>
      </w:pPr>
      <w:r>
        <w:rPr>
          <w:rFonts w:ascii="Tahoma" w:hAnsi="Tahoma" w:cs="Tahoma"/>
        </w:rPr>
        <w:t>Skrbnik in p</w:t>
      </w:r>
      <w:r w:rsidR="0006100D" w:rsidRPr="00036CF6">
        <w:rPr>
          <w:rFonts w:ascii="Tahoma" w:hAnsi="Tahoma" w:cs="Tahoma"/>
        </w:rPr>
        <w:t xml:space="preserve">redstavnik izvajalca za izvajanje tega okvirnega sporazuma je: __________________________,  telefon: ___________, e-pošta: __________________. </w:t>
      </w:r>
    </w:p>
    <w:p w14:paraId="3ABFC6BB" w14:textId="77777777" w:rsidR="0006100D" w:rsidRPr="00036CF6" w:rsidRDefault="0006100D" w:rsidP="00036CF6">
      <w:pPr>
        <w:keepNext/>
        <w:keepLines/>
        <w:jc w:val="both"/>
        <w:rPr>
          <w:rFonts w:ascii="Tahoma" w:hAnsi="Tahoma" w:cs="Tahoma"/>
        </w:rPr>
      </w:pPr>
    </w:p>
    <w:p w14:paraId="6A37D3B1" w14:textId="77777777" w:rsidR="0006100D" w:rsidRPr="00036CF6" w:rsidRDefault="0006100D" w:rsidP="00036CF6">
      <w:pPr>
        <w:keepNext/>
        <w:keepLines/>
        <w:jc w:val="both"/>
        <w:rPr>
          <w:rFonts w:ascii="Tahoma" w:hAnsi="Tahoma" w:cs="Tahoma"/>
        </w:rPr>
      </w:pPr>
      <w:r w:rsidRPr="00036CF6">
        <w:rPr>
          <w:rFonts w:ascii="Tahoma" w:hAnsi="Tahoma" w:cs="Tahoma"/>
        </w:rPr>
        <w:t>Predstavnika strank okvirnega sporazuma izvajata vse ukrepe v zvezi z izvedbo predmeta tega okvirnega sporazuma. Spremembo  svojih predstavnikov morata stranki okvirnega sporazuma sporočiti druga drugi v pisni obliki najkasneje v tri (3) dni pred nastopom spremembe.</w:t>
      </w:r>
    </w:p>
    <w:p w14:paraId="7AC10C62" w14:textId="77777777" w:rsidR="0006100D" w:rsidRPr="00036CF6" w:rsidRDefault="0006100D" w:rsidP="00036CF6">
      <w:pPr>
        <w:keepNext/>
        <w:keepLines/>
        <w:jc w:val="both"/>
        <w:rPr>
          <w:rFonts w:ascii="Tahoma" w:hAnsi="Tahoma" w:cs="Tahoma"/>
        </w:rPr>
      </w:pPr>
    </w:p>
    <w:p w14:paraId="5B04F8B2" w14:textId="77777777" w:rsidR="0006100D" w:rsidRPr="00036CF6" w:rsidRDefault="0006100D" w:rsidP="00036CF6">
      <w:pPr>
        <w:keepNext/>
        <w:keepLines/>
        <w:jc w:val="both"/>
        <w:rPr>
          <w:rFonts w:ascii="Tahoma" w:hAnsi="Tahoma" w:cs="Tahoma"/>
        </w:rPr>
      </w:pPr>
      <w:r w:rsidRPr="00036CF6">
        <w:rPr>
          <w:rFonts w:ascii="Tahoma" w:hAnsi="Tahoma" w:cs="Tahoma"/>
        </w:rPr>
        <w:t>Ne glede na tretji odstavek 29. člena tega okvirnega sporazuma sprememba predstavnikov strank okvirnega sporazuma velja, če stranki okvirnega sporazuma o spremembi predstavnikov okvirnega sporazuma obvestita, druga drugo obvestita po elektronski pošti.</w:t>
      </w:r>
    </w:p>
    <w:p w14:paraId="68C5B07C" w14:textId="77777777" w:rsidR="0006100D" w:rsidRPr="00036CF6" w:rsidRDefault="0006100D" w:rsidP="00036CF6">
      <w:pPr>
        <w:keepNext/>
        <w:keepLines/>
        <w:tabs>
          <w:tab w:val="left" w:pos="1080"/>
          <w:tab w:val="left" w:pos="1702"/>
        </w:tabs>
        <w:jc w:val="both"/>
        <w:rPr>
          <w:rFonts w:ascii="Tahoma" w:hAnsi="Tahoma" w:cs="Tahoma"/>
          <w:b/>
        </w:rPr>
      </w:pPr>
    </w:p>
    <w:p w14:paraId="03106D80"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SESTAVNI DELI OKVIRNEGA SPORAZUMA</w:t>
      </w:r>
    </w:p>
    <w:p w14:paraId="284582EB" w14:textId="77777777" w:rsidR="0006100D" w:rsidRPr="00036CF6" w:rsidRDefault="0006100D" w:rsidP="00036CF6">
      <w:pPr>
        <w:keepNext/>
        <w:keepLines/>
        <w:ind w:left="851"/>
        <w:jc w:val="both"/>
        <w:rPr>
          <w:rFonts w:ascii="Tahoma" w:hAnsi="Tahoma" w:cs="Tahoma"/>
          <w:b/>
        </w:rPr>
      </w:pPr>
    </w:p>
    <w:p w14:paraId="0DBC4CCA"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0BDA9C94" w14:textId="77777777" w:rsidR="0006100D" w:rsidRPr="00036CF6" w:rsidRDefault="0006100D" w:rsidP="00036CF6">
      <w:pPr>
        <w:keepNext/>
        <w:keepLines/>
        <w:tabs>
          <w:tab w:val="left" w:pos="1702"/>
        </w:tabs>
        <w:jc w:val="both"/>
        <w:rPr>
          <w:rFonts w:ascii="Tahoma" w:hAnsi="Tahoma" w:cs="Tahoma"/>
          <w:lang w:eastAsia="ar-SA"/>
        </w:rPr>
      </w:pPr>
    </w:p>
    <w:p w14:paraId="5CB5A046" w14:textId="77777777" w:rsidR="0006100D" w:rsidRPr="00036CF6" w:rsidRDefault="0006100D" w:rsidP="00036CF6">
      <w:pPr>
        <w:keepNext/>
        <w:keepLines/>
        <w:tabs>
          <w:tab w:val="left" w:pos="1702"/>
        </w:tabs>
        <w:spacing w:after="60"/>
        <w:jc w:val="both"/>
        <w:rPr>
          <w:rFonts w:ascii="Tahoma" w:hAnsi="Tahoma" w:cs="Tahoma"/>
          <w:lang w:eastAsia="ar-SA"/>
        </w:rPr>
      </w:pPr>
      <w:r w:rsidRPr="00036CF6">
        <w:rPr>
          <w:rFonts w:ascii="Tahoma" w:hAnsi="Tahoma" w:cs="Tahoma"/>
          <w:lang w:eastAsia="ar-SA"/>
        </w:rPr>
        <w:t>Stranki okvirnega sporazuma ugotavljata, da so sestavni deli okvirnega sporazuma:</w:t>
      </w:r>
    </w:p>
    <w:p w14:paraId="5E479744" w14:textId="224C2C1C" w:rsidR="001D7AAC" w:rsidRDefault="001D7AAC" w:rsidP="001D7AAC">
      <w:pPr>
        <w:keepNext/>
        <w:keepLines/>
        <w:numPr>
          <w:ilvl w:val="0"/>
          <w:numId w:val="33"/>
        </w:numPr>
        <w:rPr>
          <w:rFonts w:ascii="Tahoma" w:hAnsi="Tahoma" w:cs="Tahoma"/>
        </w:rPr>
      </w:pPr>
      <w:r w:rsidRPr="00036CF6">
        <w:rPr>
          <w:rFonts w:ascii="Tahoma" w:hAnsi="Tahoma" w:cs="Tahoma"/>
        </w:rPr>
        <w:t>ponudba izvajalca št. _____ z dne _____ z vsemi prilogami</w:t>
      </w:r>
      <w:r w:rsidR="00E86338">
        <w:rPr>
          <w:rFonts w:ascii="Tahoma" w:hAnsi="Tahoma" w:cs="Tahoma"/>
        </w:rPr>
        <w:t xml:space="preserve">, </w:t>
      </w:r>
      <w:r w:rsidR="00E86338" w:rsidRPr="00036CF6">
        <w:rPr>
          <w:rFonts w:ascii="Tahoma" w:hAnsi="Tahoma" w:cs="Tahoma"/>
        </w:rPr>
        <w:t>ki je Priloga št. 1 tega okvirnega sporazuma</w:t>
      </w:r>
      <w:r w:rsidR="00E86338">
        <w:rPr>
          <w:rFonts w:ascii="Tahoma" w:hAnsi="Tahoma" w:cs="Tahoma"/>
        </w:rPr>
        <w:t>,</w:t>
      </w:r>
    </w:p>
    <w:p w14:paraId="5A0B23D2" w14:textId="4A6D73E8" w:rsidR="001D7AAC" w:rsidRPr="001D7AAC" w:rsidRDefault="001D7AAC" w:rsidP="001D7AAC">
      <w:pPr>
        <w:keepNext/>
        <w:keepLines/>
        <w:numPr>
          <w:ilvl w:val="0"/>
          <w:numId w:val="33"/>
        </w:numPr>
        <w:rPr>
          <w:rFonts w:ascii="Tahoma" w:hAnsi="Tahoma" w:cs="Tahoma"/>
        </w:rPr>
      </w:pPr>
      <w:r w:rsidRPr="00036CF6">
        <w:rPr>
          <w:rFonts w:ascii="Tahoma" w:hAnsi="Tahoma" w:cs="Tahoma"/>
        </w:rPr>
        <w:t>ponudbeni predračun izvajalca št. _____ z dne _____ ,</w:t>
      </w:r>
      <w:r w:rsidR="00E86338">
        <w:rPr>
          <w:rFonts w:ascii="Tahoma" w:hAnsi="Tahoma" w:cs="Tahoma"/>
        </w:rPr>
        <w:t xml:space="preserve"> </w:t>
      </w:r>
      <w:r w:rsidR="00E86338" w:rsidRPr="00036CF6">
        <w:rPr>
          <w:rFonts w:ascii="Tahoma" w:hAnsi="Tahoma" w:cs="Tahoma"/>
        </w:rPr>
        <w:t xml:space="preserve">ki je Priloga št. </w:t>
      </w:r>
      <w:r w:rsidR="00E86338">
        <w:rPr>
          <w:rFonts w:ascii="Tahoma" w:hAnsi="Tahoma" w:cs="Tahoma"/>
        </w:rPr>
        <w:t>2</w:t>
      </w:r>
      <w:r w:rsidR="00E86338" w:rsidRPr="00036CF6">
        <w:rPr>
          <w:rFonts w:ascii="Tahoma" w:hAnsi="Tahoma" w:cs="Tahoma"/>
        </w:rPr>
        <w:t xml:space="preserve"> tega okvirnega sporazuma</w:t>
      </w:r>
      <w:r w:rsidR="00E86338">
        <w:rPr>
          <w:rFonts w:ascii="Tahoma" w:hAnsi="Tahoma" w:cs="Tahoma"/>
        </w:rPr>
        <w:t>,</w:t>
      </w:r>
    </w:p>
    <w:p w14:paraId="18C3A1A4" w14:textId="728E3815" w:rsidR="0006100D" w:rsidRPr="00DF318A" w:rsidRDefault="0006100D" w:rsidP="00DF318A">
      <w:pPr>
        <w:keepNext/>
        <w:keepLines/>
        <w:numPr>
          <w:ilvl w:val="0"/>
          <w:numId w:val="33"/>
        </w:numPr>
        <w:rPr>
          <w:rFonts w:ascii="Tahoma" w:hAnsi="Tahoma" w:cs="Tahoma"/>
        </w:rPr>
      </w:pPr>
      <w:r w:rsidRPr="00036CF6">
        <w:rPr>
          <w:rFonts w:ascii="Tahoma" w:hAnsi="Tahoma" w:cs="Tahoma"/>
        </w:rPr>
        <w:t>vsi drugi pisni sporazumi in zapisniške ugotovitve, ki sta jih podpisala predstavnika strank okvirnega sporazuma;</w:t>
      </w:r>
    </w:p>
    <w:p w14:paraId="241CDA89" w14:textId="77777777" w:rsidR="0006100D" w:rsidRPr="00036CF6" w:rsidRDefault="0006100D" w:rsidP="00036CF6">
      <w:pPr>
        <w:keepNext/>
        <w:keepLines/>
        <w:tabs>
          <w:tab w:val="left" w:pos="1702"/>
        </w:tabs>
        <w:rPr>
          <w:rFonts w:ascii="Tahoma" w:hAnsi="Tahoma" w:cs="Tahoma"/>
          <w:lang w:eastAsia="ar-SA"/>
        </w:rPr>
      </w:pPr>
    </w:p>
    <w:p w14:paraId="01F877F7" w14:textId="77777777" w:rsidR="0006100D" w:rsidRPr="00036CF6" w:rsidRDefault="0006100D" w:rsidP="00036CF6">
      <w:pPr>
        <w:keepNext/>
        <w:keepLines/>
        <w:jc w:val="both"/>
        <w:rPr>
          <w:rFonts w:ascii="Tahoma" w:hAnsi="Tahoma" w:cs="Tahoma"/>
          <w:lang w:eastAsia="ar-SA"/>
        </w:rPr>
      </w:pPr>
      <w:r w:rsidRPr="00036CF6">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5CBFCA51" w14:textId="44C15BD1" w:rsidR="00062772" w:rsidRDefault="00062772" w:rsidP="00036CF6">
      <w:pPr>
        <w:keepNext/>
        <w:keepLines/>
        <w:jc w:val="both"/>
        <w:rPr>
          <w:rFonts w:ascii="Tahoma" w:hAnsi="Tahoma" w:cs="Tahoma"/>
          <w:lang w:eastAsia="ar-SA"/>
        </w:rPr>
      </w:pPr>
    </w:p>
    <w:p w14:paraId="16C49E33" w14:textId="22DF771B" w:rsidR="0006100D" w:rsidRPr="00CF3D00" w:rsidRDefault="0006100D" w:rsidP="00CF3D00">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PODIZVAJALCI</w:t>
      </w:r>
    </w:p>
    <w:p w14:paraId="0FF5B863"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kern w:val="16"/>
        </w:rPr>
      </w:pPr>
      <w:r w:rsidRPr="00036CF6">
        <w:rPr>
          <w:rFonts w:ascii="Tahoma" w:hAnsi="Tahoma" w:cs="Tahoma"/>
        </w:rPr>
        <w:t>člen</w:t>
      </w:r>
    </w:p>
    <w:p w14:paraId="60AF67BC" w14:textId="77777777" w:rsidR="0006100D" w:rsidRPr="00036CF6" w:rsidRDefault="0006100D" w:rsidP="00036CF6">
      <w:pPr>
        <w:keepNext/>
        <w:keepLines/>
        <w:ind w:left="426"/>
        <w:rPr>
          <w:rFonts w:ascii="Tahoma" w:hAnsi="Tahoma" w:cs="Tahoma"/>
          <w:kern w:val="16"/>
        </w:rPr>
      </w:pPr>
    </w:p>
    <w:p w14:paraId="51E23A69" w14:textId="71E90C7D" w:rsidR="0006100D" w:rsidRPr="00CF3D00" w:rsidRDefault="0006100D" w:rsidP="00CF3D00">
      <w:pPr>
        <w:keepNext/>
        <w:keepLines/>
        <w:jc w:val="center"/>
        <w:rPr>
          <w:rFonts w:ascii="Tahoma" w:hAnsi="Tahoma" w:cs="Tahoma"/>
          <w:b/>
        </w:rPr>
      </w:pPr>
      <w:r w:rsidRPr="00036CF6">
        <w:rPr>
          <w:rFonts w:ascii="Tahoma" w:hAnsi="Tahoma" w:cs="Tahoma"/>
          <w:b/>
        </w:rPr>
        <w:t>/se upošteva v primeru, da izvajalec nastopa s podizvajalcem/</w:t>
      </w:r>
    </w:p>
    <w:p w14:paraId="6EE7BBD6" w14:textId="77777777" w:rsidR="0006100D" w:rsidRPr="00036CF6" w:rsidRDefault="0006100D" w:rsidP="00036CF6">
      <w:pPr>
        <w:keepNext/>
        <w:keepLines/>
        <w:jc w:val="both"/>
        <w:rPr>
          <w:rFonts w:ascii="Tahoma" w:hAnsi="Tahoma" w:cs="Tahoma"/>
        </w:rPr>
      </w:pPr>
      <w:r w:rsidRPr="00036CF6">
        <w:rPr>
          <w:rFonts w:ascii="Tahoma" w:hAnsi="Tahoma" w:cs="Tahoma"/>
        </w:rPr>
        <w:t>Izvajalec v okviru tega okvirnega sporazuma nastopa skupaj z naslednjimi podizvajalci:</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74"/>
      </w:tblGrid>
      <w:tr w:rsidR="0006100D" w:rsidRPr="00036CF6" w14:paraId="4850321B" w14:textId="77777777" w:rsidTr="00CF3D00">
        <w:trPr>
          <w:trHeight w:val="259"/>
          <w:jc w:val="center"/>
        </w:trPr>
        <w:tc>
          <w:tcPr>
            <w:tcW w:w="3964" w:type="dxa"/>
            <w:tcBorders>
              <w:top w:val="single" w:sz="4" w:space="0" w:color="auto"/>
              <w:left w:val="single" w:sz="4" w:space="0" w:color="auto"/>
              <w:bottom w:val="single" w:sz="4" w:space="0" w:color="auto"/>
              <w:right w:val="single" w:sz="4" w:space="0" w:color="auto"/>
            </w:tcBorders>
            <w:vAlign w:val="center"/>
          </w:tcPr>
          <w:p w14:paraId="58A41AD5" w14:textId="77777777" w:rsidR="0006100D" w:rsidRPr="00036CF6" w:rsidRDefault="0006100D" w:rsidP="00036CF6">
            <w:pPr>
              <w:keepNext/>
              <w:keepLines/>
              <w:rPr>
                <w:rFonts w:ascii="Tahoma" w:hAnsi="Tahoma" w:cs="Tahoma"/>
              </w:rPr>
            </w:pPr>
            <w:r w:rsidRPr="00036CF6">
              <w:rPr>
                <w:rFonts w:ascii="Tahoma" w:hAnsi="Tahoma" w:cs="Tahoma"/>
              </w:rPr>
              <w:t>Naziv podizvajalca</w:t>
            </w:r>
          </w:p>
        </w:tc>
        <w:tc>
          <w:tcPr>
            <w:tcW w:w="5274" w:type="dxa"/>
            <w:tcBorders>
              <w:top w:val="single" w:sz="4" w:space="0" w:color="auto"/>
              <w:left w:val="single" w:sz="4" w:space="0" w:color="auto"/>
              <w:bottom w:val="single" w:sz="4" w:space="0" w:color="auto"/>
              <w:right w:val="single" w:sz="4" w:space="0" w:color="auto"/>
            </w:tcBorders>
            <w:vAlign w:val="center"/>
          </w:tcPr>
          <w:p w14:paraId="2AA64921" w14:textId="77777777" w:rsidR="0006100D" w:rsidRPr="00036CF6" w:rsidRDefault="0006100D" w:rsidP="00036CF6">
            <w:pPr>
              <w:keepNext/>
              <w:keepLines/>
              <w:rPr>
                <w:rFonts w:ascii="Tahoma" w:hAnsi="Tahoma" w:cs="Tahoma"/>
              </w:rPr>
            </w:pPr>
          </w:p>
        </w:tc>
      </w:tr>
      <w:tr w:rsidR="0006100D" w:rsidRPr="00036CF6" w14:paraId="4567FC9B" w14:textId="77777777" w:rsidTr="00CF3D00">
        <w:trPr>
          <w:trHeight w:val="262"/>
          <w:jc w:val="center"/>
        </w:trPr>
        <w:tc>
          <w:tcPr>
            <w:tcW w:w="3964" w:type="dxa"/>
            <w:tcBorders>
              <w:top w:val="single" w:sz="4" w:space="0" w:color="auto"/>
              <w:left w:val="single" w:sz="4" w:space="0" w:color="auto"/>
              <w:bottom w:val="single" w:sz="4" w:space="0" w:color="auto"/>
              <w:right w:val="single" w:sz="4" w:space="0" w:color="auto"/>
            </w:tcBorders>
            <w:vAlign w:val="center"/>
          </w:tcPr>
          <w:p w14:paraId="479F1BB6" w14:textId="77777777" w:rsidR="0006100D" w:rsidRPr="00036CF6" w:rsidRDefault="0006100D" w:rsidP="00036CF6">
            <w:pPr>
              <w:keepNext/>
              <w:keepLines/>
              <w:rPr>
                <w:rFonts w:ascii="Tahoma" w:hAnsi="Tahoma" w:cs="Tahoma"/>
              </w:rPr>
            </w:pPr>
            <w:r w:rsidRPr="00036CF6">
              <w:rPr>
                <w:rFonts w:ascii="Tahoma" w:hAnsi="Tahoma" w:cs="Tahoma"/>
              </w:rPr>
              <w:t>Polni naslov</w:t>
            </w:r>
          </w:p>
        </w:tc>
        <w:tc>
          <w:tcPr>
            <w:tcW w:w="5274" w:type="dxa"/>
            <w:tcBorders>
              <w:top w:val="single" w:sz="4" w:space="0" w:color="auto"/>
              <w:left w:val="single" w:sz="4" w:space="0" w:color="auto"/>
              <w:bottom w:val="single" w:sz="4" w:space="0" w:color="auto"/>
              <w:right w:val="single" w:sz="4" w:space="0" w:color="auto"/>
            </w:tcBorders>
            <w:vAlign w:val="center"/>
          </w:tcPr>
          <w:p w14:paraId="3DF6F028" w14:textId="77777777" w:rsidR="0006100D" w:rsidRPr="00036CF6" w:rsidRDefault="0006100D" w:rsidP="00036CF6">
            <w:pPr>
              <w:keepNext/>
              <w:keepLines/>
              <w:rPr>
                <w:rFonts w:ascii="Tahoma" w:hAnsi="Tahoma" w:cs="Tahoma"/>
              </w:rPr>
            </w:pPr>
          </w:p>
        </w:tc>
      </w:tr>
      <w:tr w:rsidR="0006100D" w:rsidRPr="00036CF6" w14:paraId="4C3F6D9F" w14:textId="77777777" w:rsidTr="00CF3D00">
        <w:trPr>
          <w:trHeight w:val="267"/>
          <w:jc w:val="center"/>
        </w:trPr>
        <w:tc>
          <w:tcPr>
            <w:tcW w:w="3964" w:type="dxa"/>
            <w:tcBorders>
              <w:top w:val="single" w:sz="4" w:space="0" w:color="auto"/>
              <w:left w:val="single" w:sz="4" w:space="0" w:color="auto"/>
              <w:right w:val="single" w:sz="4" w:space="0" w:color="auto"/>
            </w:tcBorders>
            <w:vAlign w:val="center"/>
          </w:tcPr>
          <w:p w14:paraId="4152AA7D" w14:textId="77777777" w:rsidR="0006100D" w:rsidRPr="00036CF6" w:rsidRDefault="0006100D" w:rsidP="00036CF6">
            <w:pPr>
              <w:keepNext/>
              <w:keepLines/>
              <w:rPr>
                <w:rFonts w:ascii="Tahoma" w:hAnsi="Tahoma" w:cs="Tahoma"/>
              </w:rPr>
            </w:pPr>
            <w:r w:rsidRPr="00036CF6">
              <w:rPr>
                <w:rFonts w:ascii="Tahoma" w:hAnsi="Tahoma" w:cs="Tahoma"/>
              </w:rPr>
              <w:t xml:space="preserve">Podizvajalec zahteva neposredno plačilo </w:t>
            </w:r>
          </w:p>
        </w:tc>
        <w:tc>
          <w:tcPr>
            <w:tcW w:w="5274" w:type="dxa"/>
            <w:tcBorders>
              <w:top w:val="single" w:sz="4" w:space="0" w:color="auto"/>
              <w:left w:val="single" w:sz="4" w:space="0" w:color="auto"/>
              <w:right w:val="single" w:sz="4" w:space="0" w:color="auto"/>
            </w:tcBorders>
            <w:vAlign w:val="center"/>
          </w:tcPr>
          <w:p w14:paraId="1B6351A2" w14:textId="77777777" w:rsidR="0006100D" w:rsidRPr="00036CF6" w:rsidRDefault="0006100D" w:rsidP="00036CF6">
            <w:pPr>
              <w:keepNext/>
              <w:keepLines/>
              <w:jc w:val="center"/>
              <w:rPr>
                <w:rFonts w:ascii="Tahoma" w:hAnsi="Tahoma" w:cs="Tahoma"/>
              </w:rPr>
            </w:pPr>
            <w:r w:rsidRPr="00036CF6">
              <w:rPr>
                <w:rFonts w:ascii="Tahoma" w:hAnsi="Tahoma" w:cs="Tahoma"/>
              </w:rPr>
              <w:t>DA / NE</w:t>
            </w:r>
          </w:p>
        </w:tc>
      </w:tr>
      <w:tr w:rsidR="0006100D" w:rsidRPr="00036CF6" w14:paraId="0B6A3147" w14:textId="77777777" w:rsidTr="00CF3D00">
        <w:trPr>
          <w:trHeight w:val="257"/>
          <w:jc w:val="center"/>
        </w:trPr>
        <w:tc>
          <w:tcPr>
            <w:tcW w:w="3964" w:type="dxa"/>
            <w:tcBorders>
              <w:top w:val="single" w:sz="4" w:space="0" w:color="auto"/>
              <w:left w:val="single" w:sz="4" w:space="0" w:color="auto"/>
              <w:bottom w:val="single" w:sz="4" w:space="0" w:color="auto"/>
              <w:right w:val="single" w:sz="4" w:space="0" w:color="auto"/>
            </w:tcBorders>
            <w:vAlign w:val="center"/>
          </w:tcPr>
          <w:p w14:paraId="385D4853" w14:textId="77777777" w:rsidR="0006100D" w:rsidRPr="00036CF6" w:rsidRDefault="0006100D" w:rsidP="00036CF6">
            <w:pPr>
              <w:keepNext/>
              <w:keepLines/>
              <w:rPr>
                <w:rFonts w:ascii="Tahoma" w:hAnsi="Tahoma" w:cs="Tahoma"/>
              </w:rPr>
            </w:pPr>
            <w:r w:rsidRPr="00036CF6">
              <w:rPr>
                <w:rFonts w:ascii="Tahoma" w:hAnsi="Tahoma" w:cs="Tahoma"/>
              </w:rPr>
              <w:t xml:space="preserve">Vsi zakoniti zastopniki podizvajalca </w:t>
            </w:r>
          </w:p>
        </w:tc>
        <w:tc>
          <w:tcPr>
            <w:tcW w:w="5274" w:type="dxa"/>
            <w:tcBorders>
              <w:top w:val="single" w:sz="4" w:space="0" w:color="auto"/>
              <w:left w:val="single" w:sz="4" w:space="0" w:color="auto"/>
              <w:bottom w:val="single" w:sz="4" w:space="0" w:color="auto"/>
              <w:right w:val="single" w:sz="4" w:space="0" w:color="auto"/>
            </w:tcBorders>
            <w:vAlign w:val="center"/>
          </w:tcPr>
          <w:p w14:paraId="6DAC70A4" w14:textId="77777777" w:rsidR="0006100D" w:rsidRPr="00036CF6" w:rsidRDefault="0006100D" w:rsidP="00036CF6">
            <w:pPr>
              <w:keepNext/>
              <w:keepLines/>
              <w:rPr>
                <w:rFonts w:ascii="Tahoma" w:hAnsi="Tahoma" w:cs="Tahoma"/>
              </w:rPr>
            </w:pPr>
          </w:p>
        </w:tc>
      </w:tr>
      <w:tr w:rsidR="0006100D" w:rsidRPr="00036CF6" w14:paraId="236B6C6D" w14:textId="77777777" w:rsidTr="00CF3D00">
        <w:trPr>
          <w:trHeight w:val="274"/>
          <w:jc w:val="center"/>
        </w:trPr>
        <w:tc>
          <w:tcPr>
            <w:tcW w:w="3964" w:type="dxa"/>
            <w:tcBorders>
              <w:top w:val="single" w:sz="4" w:space="0" w:color="auto"/>
              <w:left w:val="single" w:sz="4" w:space="0" w:color="auto"/>
              <w:bottom w:val="single" w:sz="4" w:space="0" w:color="auto"/>
              <w:right w:val="single" w:sz="4" w:space="0" w:color="auto"/>
            </w:tcBorders>
            <w:vAlign w:val="center"/>
          </w:tcPr>
          <w:p w14:paraId="03F12147" w14:textId="77777777" w:rsidR="0006100D" w:rsidRPr="00036CF6" w:rsidRDefault="0006100D" w:rsidP="00036CF6">
            <w:pPr>
              <w:keepNext/>
              <w:keepLines/>
              <w:rPr>
                <w:rFonts w:ascii="Tahoma" w:hAnsi="Tahoma" w:cs="Tahoma"/>
              </w:rPr>
            </w:pPr>
            <w:r w:rsidRPr="00036CF6">
              <w:rPr>
                <w:rFonts w:ascii="Tahoma" w:hAnsi="Tahoma" w:cs="Tahoma"/>
              </w:rPr>
              <w:t>Matična številka podizvajalca</w:t>
            </w:r>
          </w:p>
        </w:tc>
        <w:tc>
          <w:tcPr>
            <w:tcW w:w="5274" w:type="dxa"/>
            <w:tcBorders>
              <w:top w:val="single" w:sz="4" w:space="0" w:color="auto"/>
              <w:left w:val="single" w:sz="4" w:space="0" w:color="auto"/>
              <w:bottom w:val="single" w:sz="4" w:space="0" w:color="auto"/>
              <w:right w:val="single" w:sz="4" w:space="0" w:color="auto"/>
            </w:tcBorders>
            <w:vAlign w:val="center"/>
          </w:tcPr>
          <w:p w14:paraId="549641E9" w14:textId="77777777" w:rsidR="0006100D" w:rsidRPr="00036CF6" w:rsidRDefault="0006100D" w:rsidP="00036CF6">
            <w:pPr>
              <w:keepNext/>
              <w:keepLines/>
              <w:rPr>
                <w:rFonts w:ascii="Tahoma" w:hAnsi="Tahoma" w:cs="Tahoma"/>
              </w:rPr>
            </w:pPr>
          </w:p>
        </w:tc>
      </w:tr>
      <w:tr w:rsidR="0006100D" w:rsidRPr="00036CF6" w14:paraId="7628C0B3" w14:textId="77777777" w:rsidTr="00CF3D00">
        <w:trPr>
          <w:trHeight w:val="251"/>
          <w:jc w:val="center"/>
        </w:trPr>
        <w:tc>
          <w:tcPr>
            <w:tcW w:w="3964" w:type="dxa"/>
            <w:tcBorders>
              <w:top w:val="single" w:sz="4" w:space="0" w:color="auto"/>
              <w:left w:val="single" w:sz="4" w:space="0" w:color="auto"/>
              <w:bottom w:val="single" w:sz="4" w:space="0" w:color="auto"/>
              <w:right w:val="single" w:sz="4" w:space="0" w:color="auto"/>
            </w:tcBorders>
            <w:vAlign w:val="center"/>
          </w:tcPr>
          <w:p w14:paraId="6B2B50D6" w14:textId="77777777" w:rsidR="0006100D" w:rsidRPr="00036CF6" w:rsidRDefault="0006100D" w:rsidP="00036CF6">
            <w:pPr>
              <w:keepNext/>
              <w:keepLines/>
              <w:rPr>
                <w:rFonts w:ascii="Tahoma" w:hAnsi="Tahoma" w:cs="Tahoma"/>
              </w:rPr>
            </w:pPr>
            <w:r w:rsidRPr="00036CF6">
              <w:rPr>
                <w:rFonts w:ascii="Tahoma" w:hAnsi="Tahoma" w:cs="Tahoma"/>
              </w:rPr>
              <w:t>Davčna številka podizvajalca</w:t>
            </w:r>
          </w:p>
        </w:tc>
        <w:tc>
          <w:tcPr>
            <w:tcW w:w="5274" w:type="dxa"/>
            <w:tcBorders>
              <w:top w:val="single" w:sz="4" w:space="0" w:color="auto"/>
              <w:left w:val="single" w:sz="4" w:space="0" w:color="auto"/>
              <w:bottom w:val="single" w:sz="4" w:space="0" w:color="auto"/>
              <w:right w:val="single" w:sz="4" w:space="0" w:color="auto"/>
            </w:tcBorders>
            <w:vAlign w:val="center"/>
          </w:tcPr>
          <w:p w14:paraId="77C90744" w14:textId="77777777" w:rsidR="0006100D" w:rsidRPr="00036CF6" w:rsidRDefault="0006100D" w:rsidP="00036CF6">
            <w:pPr>
              <w:keepNext/>
              <w:keepLines/>
              <w:rPr>
                <w:rFonts w:ascii="Tahoma" w:hAnsi="Tahoma" w:cs="Tahoma"/>
              </w:rPr>
            </w:pPr>
          </w:p>
        </w:tc>
      </w:tr>
      <w:tr w:rsidR="0072201E" w:rsidRPr="00036CF6" w14:paraId="42677473" w14:textId="77777777" w:rsidTr="00CF3D00">
        <w:trPr>
          <w:trHeight w:val="251"/>
          <w:jc w:val="center"/>
        </w:trPr>
        <w:tc>
          <w:tcPr>
            <w:tcW w:w="3964" w:type="dxa"/>
            <w:tcBorders>
              <w:top w:val="single" w:sz="4" w:space="0" w:color="auto"/>
              <w:left w:val="single" w:sz="4" w:space="0" w:color="auto"/>
              <w:bottom w:val="single" w:sz="4" w:space="0" w:color="auto"/>
              <w:right w:val="single" w:sz="4" w:space="0" w:color="auto"/>
            </w:tcBorders>
            <w:vAlign w:val="center"/>
          </w:tcPr>
          <w:p w14:paraId="476697C6" w14:textId="51DBC1F0" w:rsidR="0072201E" w:rsidRPr="00036CF6" w:rsidRDefault="0072201E" w:rsidP="00036CF6">
            <w:pPr>
              <w:keepNext/>
              <w:keepLines/>
              <w:rPr>
                <w:rFonts w:ascii="Tahoma" w:hAnsi="Tahoma" w:cs="Tahoma"/>
              </w:rPr>
            </w:pPr>
            <w:r>
              <w:rPr>
                <w:rFonts w:ascii="Tahoma" w:hAnsi="Tahoma" w:cs="Tahoma"/>
              </w:rPr>
              <w:t xml:space="preserve">ID št. za DDV podizvajalca </w:t>
            </w:r>
          </w:p>
        </w:tc>
        <w:tc>
          <w:tcPr>
            <w:tcW w:w="5274" w:type="dxa"/>
            <w:tcBorders>
              <w:top w:val="single" w:sz="4" w:space="0" w:color="auto"/>
              <w:left w:val="single" w:sz="4" w:space="0" w:color="auto"/>
              <w:bottom w:val="single" w:sz="4" w:space="0" w:color="auto"/>
              <w:right w:val="single" w:sz="4" w:space="0" w:color="auto"/>
            </w:tcBorders>
            <w:vAlign w:val="center"/>
          </w:tcPr>
          <w:p w14:paraId="45D974ED" w14:textId="77777777" w:rsidR="0072201E" w:rsidRPr="00036CF6" w:rsidRDefault="0072201E" w:rsidP="00036CF6">
            <w:pPr>
              <w:keepNext/>
              <w:keepLines/>
              <w:rPr>
                <w:rFonts w:ascii="Tahoma" w:hAnsi="Tahoma" w:cs="Tahoma"/>
              </w:rPr>
            </w:pPr>
          </w:p>
        </w:tc>
      </w:tr>
      <w:tr w:rsidR="0006100D" w:rsidRPr="00036CF6" w14:paraId="795B7DDE" w14:textId="77777777" w:rsidTr="00CF3D00">
        <w:trPr>
          <w:trHeight w:val="268"/>
          <w:jc w:val="center"/>
        </w:trPr>
        <w:tc>
          <w:tcPr>
            <w:tcW w:w="3964" w:type="dxa"/>
            <w:tcBorders>
              <w:top w:val="single" w:sz="4" w:space="0" w:color="auto"/>
              <w:left w:val="single" w:sz="4" w:space="0" w:color="auto"/>
              <w:bottom w:val="single" w:sz="4" w:space="0" w:color="auto"/>
              <w:right w:val="single" w:sz="4" w:space="0" w:color="auto"/>
            </w:tcBorders>
            <w:vAlign w:val="center"/>
          </w:tcPr>
          <w:p w14:paraId="14757CC1" w14:textId="77777777" w:rsidR="0006100D" w:rsidRPr="00036CF6" w:rsidRDefault="0006100D" w:rsidP="00036CF6">
            <w:pPr>
              <w:keepNext/>
              <w:keepLines/>
              <w:rPr>
                <w:rFonts w:ascii="Tahoma" w:hAnsi="Tahoma" w:cs="Tahoma"/>
              </w:rPr>
            </w:pPr>
            <w:r w:rsidRPr="00036CF6">
              <w:rPr>
                <w:rFonts w:ascii="Tahoma" w:hAnsi="Tahoma" w:cs="Tahoma"/>
              </w:rPr>
              <w:t>Transakcijski račun podizvajalca</w:t>
            </w:r>
          </w:p>
        </w:tc>
        <w:tc>
          <w:tcPr>
            <w:tcW w:w="5274" w:type="dxa"/>
            <w:tcBorders>
              <w:top w:val="single" w:sz="4" w:space="0" w:color="auto"/>
              <w:left w:val="single" w:sz="4" w:space="0" w:color="auto"/>
              <w:bottom w:val="single" w:sz="4" w:space="0" w:color="auto"/>
              <w:right w:val="single" w:sz="4" w:space="0" w:color="auto"/>
            </w:tcBorders>
            <w:vAlign w:val="center"/>
          </w:tcPr>
          <w:p w14:paraId="7A3FB6FA" w14:textId="77777777" w:rsidR="0006100D" w:rsidRPr="00036CF6" w:rsidRDefault="0006100D" w:rsidP="00036CF6">
            <w:pPr>
              <w:keepNext/>
              <w:keepLines/>
              <w:rPr>
                <w:rFonts w:ascii="Tahoma" w:hAnsi="Tahoma" w:cs="Tahoma"/>
              </w:rPr>
            </w:pPr>
          </w:p>
        </w:tc>
      </w:tr>
      <w:tr w:rsidR="0006100D" w:rsidRPr="00036CF6" w14:paraId="3EC8B9B7" w14:textId="77777777" w:rsidTr="00CF3D00">
        <w:trPr>
          <w:trHeight w:val="289"/>
          <w:jc w:val="center"/>
        </w:trPr>
        <w:tc>
          <w:tcPr>
            <w:tcW w:w="3964" w:type="dxa"/>
            <w:vMerge w:val="restart"/>
            <w:tcBorders>
              <w:top w:val="single" w:sz="4" w:space="0" w:color="auto"/>
              <w:left w:val="single" w:sz="4" w:space="0" w:color="auto"/>
              <w:right w:val="single" w:sz="4" w:space="0" w:color="auto"/>
            </w:tcBorders>
            <w:vAlign w:val="center"/>
          </w:tcPr>
          <w:p w14:paraId="45F8A0F7" w14:textId="77777777" w:rsidR="0006100D" w:rsidRPr="00036CF6" w:rsidRDefault="0006100D" w:rsidP="00036CF6">
            <w:pPr>
              <w:keepNext/>
              <w:keepLines/>
              <w:rPr>
                <w:rFonts w:ascii="Tahoma" w:hAnsi="Tahoma" w:cs="Tahoma"/>
              </w:rPr>
            </w:pPr>
            <w:r w:rsidRPr="00036CF6">
              <w:rPr>
                <w:rFonts w:ascii="Tahoma" w:hAnsi="Tahoma" w:cs="Tahoma"/>
              </w:rPr>
              <w:t>Del javnega naročila, ki se oddaja v podizvajanje (vrsta/opis del)</w:t>
            </w:r>
          </w:p>
        </w:tc>
        <w:tc>
          <w:tcPr>
            <w:tcW w:w="5274" w:type="dxa"/>
            <w:tcBorders>
              <w:top w:val="single" w:sz="4" w:space="0" w:color="auto"/>
              <w:left w:val="single" w:sz="4" w:space="0" w:color="auto"/>
              <w:bottom w:val="single" w:sz="4" w:space="0" w:color="auto"/>
              <w:right w:val="single" w:sz="4" w:space="0" w:color="auto"/>
            </w:tcBorders>
            <w:vAlign w:val="center"/>
          </w:tcPr>
          <w:p w14:paraId="6E43EC2F" w14:textId="77777777" w:rsidR="0006100D" w:rsidRPr="00036CF6" w:rsidRDefault="0006100D" w:rsidP="00036CF6">
            <w:pPr>
              <w:keepNext/>
              <w:keepLines/>
              <w:rPr>
                <w:rFonts w:ascii="Tahoma" w:hAnsi="Tahoma" w:cs="Tahoma"/>
              </w:rPr>
            </w:pPr>
          </w:p>
        </w:tc>
      </w:tr>
      <w:tr w:rsidR="0006100D" w:rsidRPr="00036CF6" w14:paraId="06E5B712" w14:textId="77777777" w:rsidTr="00CF3D00">
        <w:trPr>
          <w:trHeight w:val="293"/>
          <w:jc w:val="center"/>
        </w:trPr>
        <w:tc>
          <w:tcPr>
            <w:tcW w:w="3964" w:type="dxa"/>
            <w:vMerge/>
            <w:tcBorders>
              <w:left w:val="single" w:sz="4" w:space="0" w:color="auto"/>
              <w:bottom w:val="single" w:sz="4" w:space="0" w:color="auto"/>
              <w:right w:val="single" w:sz="4" w:space="0" w:color="auto"/>
            </w:tcBorders>
            <w:vAlign w:val="center"/>
          </w:tcPr>
          <w:p w14:paraId="35897806" w14:textId="77777777" w:rsidR="0006100D" w:rsidRPr="00036CF6" w:rsidRDefault="0006100D" w:rsidP="00036CF6">
            <w:pPr>
              <w:keepNext/>
              <w:keepLines/>
              <w:rPr>
                <w:rFonts w:ascii="Tahoma" w:hAnsi="Tahoma" w:cs="Tahoma"/>
              </w:rPr>
            </w:pPr>
          </w:p>
        </w:tc>
        <w:tc>
          <w:tcPr>
            <w:tcW w:w="5274" w:type="dxa"/>
            <w:tcBorders>
              <w:top w:val="single" w:sz="4" w:space="0" w:color="auto"/>
              <w:left w:val="single" w:sz="4" w:space="0" w:color="auto"/>
              <w:bottom w:val="single" w:sz="4" w:space="0" w:color="auto"/>
              <w:right w:val="single" w:sz="4" w:space="0" w:color="auto"/>
            </w:tcBorders>
            <w:vAlign w:val="center"/>
          </w:tcPr>
          <w:p w14:paraId="75CE5026" w14:textId="77777777" w:rsidR="0006100D" w:rsidRPr="00036CF6" w:rsidRDefault="0006100D" w:rsidP="00036CF6">
            <w:pPr>
              <w:keepNext/>
              <w:keepLines/>
              <w:rPr>
                <w:rFonts w:ascii="Tahoma" w:hAnsi="Tahoma" w:cs="Tahoma"/>
              </w:rPr>
            </w:pPr>
          </w:p>
        </w:tc>
      </w:tr>
      <w:tr w:rsidR="0006100D" w:rsidRPr="00036CF6" w14:paraId="04A241EE" w14:textId="77777777" w:rsidTr="00CF3D00">
        <w:trPr>
          <w:trHeight w:val="226"/>
          <w:jc w:val="center"/>
        </w:trPr>
        <w:tc>
          <w:tcPr>
            <w:tcW w:w="3964" w:type="dxa"/>
            <w:tcBorders>
              <w:top w:val="single" w:sz="4" w:space="0" w:color="auto"/>
              <w:left w:val="single" w:sz="4" w:space="0" w:color="auto"/>
              <w:bottom w:val="single" w:sz="4" w:space="0" w:color="auto"/>
              <w:right w:val="single" w:sz="4" w:space="0" w:color="auto"/>
            </w:tcBorders>
            <w:vAlign w:val="center"/>
          </w:tcPr>
          <w:p w14:paraId="35ACEB5B" w14:textId="77777777" w:rsidR="0006100D" w:rsidRPr="00036CF6" w:rsidRDefault="0006100D" w:rsidP="00036CF6">
            <w:pPr>
              <w:keepNext/>
              <w:keepLines/>
              <w:rPr>
                <w:rFonts w:ascii="Tahoma" w:hAnsi="Tahoma" w:cs="Tahoma"/>
              </w:rPr>
            </w:pPr>
            <w:r w:rsidRPr="00036CF6">
              <w:rPr>
                <w:rFonts w:ascii="Tahoma" w:hAnsi="Tahoma" w:cs="Tahoma"/>
              </w:rPr>
              <w:t xml:space="preserve">Količina/Delež (%) v </w:t>
            </w:r>
            <w:proofErr w:type="spellStart"/>
            <w:r w:rsidRPr="00036CF6">
              <w:rPr>
                <w:rFonts w:ascii="Tahoma" w:hAnsi="Tahoma" w:cs="Tahoma"/>
              </w:rPr>
              <w:t>podizvajanju</w:t>
            </w:r>
            <w:proofErr w:type="spellEnd"/>
          </w:p>
        </w:tc>
        <w:tc>
          <w:tcPr>
            <w:tcW w:w="5274" w:type="dxa"/>
            <w:tcBorders>
              <w:top w:val="single" w:sz="4" w:space="0" w:color="auto"/>
              <w:left w:val="single" w:sz="4" w:space="0" w:color="auto"/>
              <w:bottom w:val="single" w:sz="4" w:space="0" w:color="auto"/>
              <w:right w:val="single" w:sz="4" w:space="0" w:color="auto"/>
            </w:tcBorders>
            <w:vAlign w:val="center"/>
          </w:tcPr>
          <w:p w14:paraId="45CDD647" w14:textId="77777777" w:rsidR="0006100D" w:rsidRPr="00036CF6" w:rsidRDefault="0006100D" w:rsidP="00036CF6">
            <w:pPr>
              <w:keepNext/>
              <w:keepLines/>
              <w:rPr>
                <w:rFonts w:ascii="Tahoma" w:hAnsi="Tahoma" w:cs="Tahoma"/>
              </w:rPr>
            </w:pPr>
          </w:p>
        </w:tc>
      </w:tr>
      <w:tr w:rsidR="0006100D" w:rsidRPr="00036CF6" w14:paraId="7F7F46CB" w14:textId="77777777" w:rsidTr="00CF3D00">
        <w:trPr>
          <w:trHeight w:val="260"/>
          <w:jc w:val="center"/>
        </w:trPr>
        <w:tc>
          <w:tcPr>
            <w:tcW w:w="3964" w:type="dxa"/>
            <w:tcBorders>
              <w:top w:val="single" w:sz="4" w:space="0" w:color="auto"/>
              <w:left w:val="single" w:sz="4" w:space="0" w:color="auto"/>
              <w:bottom w:val="single" w:sz="4" w:space="0" w:color="auto"/>
              <w:right w:val="single" w:sz="4" w:space="0" w:color="auto"/>
            </w:tcBorders>
            <w:vAlign w:val="center"/>
          </w:tcPr>
          <w:p w14:paraId="5FC7FCA9" w14:textId="77777777" w:rsidR="0006100D" w:rsidRPr="00036CF6" w:rsidRDefault="0006100D" w:rsidP="00036CF6">
            <w:pPr>
              <w:keepNext/>
              <w:keepLines/>
              <w:rPr>
                <w:rFonts w:ascii="Tahoma" w:hAnsi="Tahoma" w:cs="Tahoma"/>
              </w:rPr>
            </w:pPr>
            <w:r w:rsidRPr="00036CF6">
              <w:rPr>
                <w:rFonts w:ascii="Tahoma" w:hAnsi="Tahoma" w:cs="Tahoma"/>
              </w:rPr>
              <w:t>Vrednost del v EUR brez DDV</w:t>
            </w:r>
          </w:p>
        </w:tc>
        <w:tc>
          <w:tcPr>
            <w:tcW w:w="5274" w:type="dxa"/>
            <w:tcBorders>
              <w:top w:val="single" w:sz="4" w:space="0" w:color="auto"/>
              <w:left w:val="single" w:sz="4" w:space="0" w:color="auto"/>
              <w:bottom w:val="single" w:sz="4" w:space="0" w:color="auto"/>
              <w:right w:val="single" w:sz="4" w:space="0" w:color="auto"/>
            </w:tcBorders>
            <w:vAlign w:val="center"/>
          </w:tcPr>
          <w:p w14:paraId="1634B7E3" w14:textId="77777777" w:rsidR="0006100D" w:rsidRPr="00036CF6" w:rsidRDefault="0006100D" w:rsidP="00036CF6">
            <w:pPr>
              <w:keepNext/>
              <w:keepLines/>
              <w:rPr>
                <w:rFonts w:ascii="Tahoma" w:hAnsi="Tahoma" w:cs="Tahoma"/>
              </w:rPr>
            </w:pPr>
          </w:p>
        </w:tc>
      </w:tr>
      <w:tr w:rsidR="0006100D" w:rsidRPr="00036CF6" w14:paraId="661A67E9" w14:textId="77777777" w:rsidTr="00CF3D00">
        <w:trPr>
          <w:trHeight w:val="262"/>
          <w:jc w:val="center"/>
        </w:trPr>
        <w:tc>
          <w:tcPr>
            <w:tcW w:w="3964" w:type="dxa"/>
            <w:tcBorders>
              <w:top w:val="single" w:sz="4" w:space="0" w:color="auto"/>
              <w:left w:val="single" w:sz="4" w:space="0" w:color="auto"/>
              <w:bottom w:val="single" w:sz="4" w:space="0" w:color="auto"/>
              <w:right w:val="single" w:sz="4" w:space="0" w:color="auto"/>
            </w:tcBorders>
            <w:vAlign w:val="center"/>
          </w:tcPr>
          <w:p w14:paraId="50CBD6F3" w14:textId="77777777" w:rsidR="0006100D" w:rsidRPr="00036CF6" w:rsidRDefault="0006100D" w:rsidP="00036CF6">
            <w:pPr>
              <w:keepNext/>
              <w:keepLines/>
              <w:rPr>
                <w:rFonts w:ascii="Tahoma" w:hAnsi="Tahoma" w:cs="Tahoma"/>
              </w:rPr>
            </w:pPr>
            <w:r w:rsidRPr="00036CF6">
              <w:rPr>
                <w:rFonts w:ascii="Tahoma" w:hAnsi="Tahoma" w:cs="Tahoma"/>
              </w:rPr>
              <w:t>Kraj izvedbe</w:t>
            </w:r>
          </w:p>
        </w:tc>
        <w:tc>
          <w:tcPr>
            <w:tcW w:w="5274" w:type="dxa"/>
            <w:tcBorders>
              <w:top w:val="single" w:sz="4" w:space="0" w:color="auto"/>
              <w:left w:val="single" w:sz="4" w:space="0" w:color="auto"/>
              <w:bottom w:val="single" w:sz="4" w:space="0" w:color="auto"/>
              <w:right w:val="single" w:sz="4" w:space="0" w:color="auto"/>
            </w:tcBorders>
            <w:vAlign w:val="center"/>
          </w:tcPr>
          <w:p w14:paraId="37021633" w14:textId="77777777" w:rsidR="0006100D" w:rsidRPr="00036CF6" w:rsidRDefault="0006100D" w:rsidP="00036CF6">
            <w:pPr>
              <w:keepNext/>
              <w:keepLines/>
              <w:rPr>
                <w:rFonts w:ascii="Tahoma" w:hAnsi="Tahoma" w:cs="Tahoma"/>
              </w:rPr>
            </w:pPr>
          </w:p>
        </w:tc>
      </w:tr>
      <w:tr w:rsidR="0006100D" w:rsidRPr="00036CF6" w14:paraId="6AF39214" w14:textId="77777777" w:rsidTr="00CF3D00">
        <w:trPr>
          <w:trHeight w:val="266"/>
          <w:jc w:val="center"/>
        </w:trPr>
        <w:tc>
          <w:tcPr>
            <w:tcW w:w="3964" w:type="dxa"/>
            <w:tcBorders>
              <w:top w:val="single" w:sz="4" w:space="0" w:color="auto"/>
              <w:left w:val="single" w:sz="4" w:space="0" w:color="auto"/>
              <w:bottom w:val="single" w:sz="4" w:space="0" w:color="auto"/>
              <w:right w:val="single" w:sz="4" w:space="0" w:color="auto"/>
            </w:tcBorders>
            <w:vAlign w:val="center"/>
          </w:tcPr>
          <w:p w14:paraId="1E113721" w14:textId="77777777" w:rsidR="0006100D" w:rsidRPr="00036CF6" w:rsidRDefault="0006100D" w:rsidP="00036CF6">
            <w:pPr>
              <w:keepNext/>
              <w:keepLines/>
              <w:rPr>
                <w:rFonts w:ascii="Tahoma" w:hAnsi="Tahoma" w:cs="Tahoma"/>
              </w:rPr>
            </w:pPr>
            <w:r w:rsidRPr="00036CF6">
              <w:rPr>
                <w:rFonts w:ascii="Tahoma" w:hAnsi="Tahoma" w:cs="Tahoma"/>
              </w:rPr>
              <w:t>Rok izvedbe</w:t>
            </w:r>
          </w:p>
        </w:tc>
        <w:tc>
          <w:tcPr>
            <w:tcW w:w="5274" w:type="dxa"/>
            <w:tcBorders>
              <w:top w:val="single" w:sz="4" w:space="0" w:color="auto"/>
              <w:left w:val="single" w:sz="4" w:space="0" w:color="auto"/>
              <w:bottom w:val="single" w:sz="4" w:space="0" w:color="auto"/>
              <w:right w:val="single" w:sz="4" w:space="0" w:color="auto"/>
            </w:tcBorders>
            <w:vAlign w:val="center"/>
          </w:tcPr>
          <w:p w14:paraId="157CAC88" w14:textId="77777777" w:rsidR="0006100D" w:rsidRPr="00036CF6" w:rsidRDefault="0006100D" w:rsidP="00036CF6">
            <w:pPr>
              <w:keepNext/>
              <w:keepLines/>
              <w:rPr>
                <w:rFonts w:ascii="Tahoma" w:hAnsi="Tahoma" w:cs="Tahoma"/>
              </w:rPr>
            </w:pPr>
          </w:p>
        </w:tc>
      </w:tr>
    </w:tbl>
    <w:p w14:paraId="080CC6B9"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036CF6">
        <w:rPr>
          <w:rFonts w:ascii="Tahoma" w:hAnsi="Tahoma" w:cs="Tahoma"/>
        </w:rPr>
        <w:t xml:space="preserve"> </w:t>
      </w:r>
      <w:r w:rsidRPr="00036CF6">
        <w:rPr>
          <w:rFonts w:ascii="Tahoma" w:hAnsi="Tahoma" w:cs="Tahoma"/>
          <w:kern w:val="16"/>
        </w:rPr>
        <w:t>Če izvajalec ne ravna v skladu s 94. člena ZJN-3, bo naročnik Državni revizijski komisiji podal predlog za uvedbo postopka o prekršku iz 2. točke prvega odstavka 112. člena ZJN-3.</w:t>
      </w:r>
    </w:p>
    <w:p w14:paraId="6D3062FF" w14:textId="77777777" w:rsidR="0006100D" w:rsidRPr="00036CF6" w:rsidRDefault="0006100D" w:rsidP="00036CF6">
      <w:pPr>
        <w:keepNext/>
        <w:keepLines/>
        <w:numPr>
          <w:ilvl w:val="12"/>
          <w:numId w:val="0"/>
        </w:numPr>
        <w:jc w:val="both"/>
        <w:rPr>
          <w:rFonts w:ascii="Tahoma" w:hAnsi="Tahoma" w:cs="Tahoma"/>
          <w:kern w:val="16"/>
        </w:rPr>
      </w:pPr>
    </w:p>
    <w:p w14:paraId="7452CEE3"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Podizvajalec mora izpolnjevati vse pogoje in zahteve naročnika v zvezi s podizvajalci, ki so navedeni v razpisni dokumentacije ter izpolniti vse navedene priloge, ki se nanašajo na izpolnjevanje pogojev podizvajalcev.</w:t>
      </w:r>
      <w:r w:rsidRPr="00036CF6">
        <w:rPr>
          <w:rFonts w:ascii="Tahoma" w:hAnsi="Tahoma" w:cs="Tahoma"/>
        </w:rPr>
        <w:t xml:space="preserve"> </w:t>
      </w:r>
    </w:p>
    <w:p w14:paraId="27D7DD37" w14:textId="77777777" w:rsidR="0006100D" w:rsidRPr="00036CF6" w:rsidRDefault="0006100D" w:rsidP="00036CF6">
      <w:pPr>
        <w:keepNext/>
        <w:keepLines/>
        <w:numPr>
          <w:ilvl w:val="12"/>
          <w:numId w:val="0"/>
        </w:numPr>
        <w:jc w:val="both"/>
        <w:rPr>
          <w:rFonts w:ascii="Tahoma" w:hAnsi="Tahoma" w:cs="Tahoma"/>
        </w:rPr>
      </w:pPr>
    </w:p>
    <w:p w14:paraId="1F4E5F79"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Izvajalec v razmerju do naročnika v celoti odgovarja za dobro izvedbo obveznosti iz okvirnega sporazuma, ne glede na število podizvajalcev.</w:t>
      </w:r>
    </w:p>
    <w:p w14:paraId="1CB16C4B" w14:textId="77777777" w:rsidR="0006100D" w:rsidRPr="00036CF6" w:rsidRDefault="0006100D" w:rsidP="00036CF6">
      <w:pPr>
        <w:keepNext/>
        <w:keepLines/>
        <w:jc w:val="both"/>
        <w:rPr>
          <w:rFonts w:ascii="Tahoma" w:hAnsi="Tahoma" w:cs="Tahoma"/>
        </w:rPr>
      </w:pPr>
    </w:p>
    <w:p w14:paraId="5D9429B9" w14:textId="77777777" w:rsidR="0006100D" w:rsidRPr="00036CF6" w:rsidRDefault="0006100D" w:rsidP="00036CF6">
      <w:pPr>
        <w:keepNext/>
        <w:keepLines/>
        <w:numPr>
          <w:ilvl w:val="12"/>
          <w:numId w:val="0"/>
        </w:numPr>
        <w:jc w:val="both"/>
        <w:rPr>
          <w:rFonts w:ascii="Tahoma" w:hAnsi="Tahoma" w:cs="Tahoma"/>
          <w:kern w:val="16"/>
        </w:rPr>
      </w:pPr>
      <w:r w:rsidRPr="00036CF6">
        <w:rPr>
          <w:rFonts w:ascii="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8118C0E" w14:textId="77777777" w:rsidR="0006100D" w:rsidRPr="00036CF6" w:rsidRDefault="0006100D" w:rsidP="00036CF6">
      <w:pPr>
        <w:keepNext/>
        <w:keepLines/>
        <w:numPr>
          <w:ilvl w:val="12"/>
          <w:numId w:val="0"/>
        </w:numPr>
        <w:jc w:val="both"/>
        <w:rPr>
          <w:rFonts w:ascii="Tahoma" w:hAnsi="Tahoma" w:cs="Tahoma"/>
        </w:rPr>
      </w:pPr>
    </w:p>
    <w:p w14:paraId="7436B380"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31E3B3AD" w14:textId="77777777" w:rsidR="00256ED4" w:rsidRPr="00036CF6" w:rsidRDefault="00256ED4" w:rsidP="00036CF6">
      <w:pPr>
        <w:keepNext/>
        <w:keepLines/>
        <w:numPr>
          <w:ilvl w:val="12"/>
          <w:numId w:val="0"/>
        </w:numPr>
        <w:jc w:val="both"/>
        <w:rPr>
          <w:rFonts w:ascii="Tahoma" w:hAnsi="Tahoma" w:cs="Tahoma"/>
        </w:rPr>
      </w:pPr>
    </w:p>
    <w:p w14:paraId="66C999F9"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 ki ne zahteva neposrednega plačila/</w:t>
      </w:r>
    </w:p>
    <w:p w14:paraId="5F24C417" w14:textId="77777777" w:rsidR="0006100D" w:rsidRPr="00036CF6" w:rsidRDefault="0006100D" w:rsidP="00036CF6">
      <w:pPr>
        <w:keepNext/>
        <w:keepLines/>
        <w:numPr>
          <w:ilvl w:val="12"/>
          <w:numId w:val="0"/>
        </w:numPr>
        <w:jc w:val="both"/>
        <w:rPr>
          <w:rFonts w:ascii="Tahoma" w:hAnsi="Tahoma" w:cs="Tahoma"/>
        </w:rPr>
      </w:pPr>
    </w:p>
    <w:p w14:paraId="20839002"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oz. dobave, ki so neposredno povezane s predmetom okvirnega sporazuma. </w:t>
      </w:r>
    </w:p>
    <w:p w14:paraId="7238548C" w14:textId="77777777" w:rsidR="0006100D" w:rsidRPr="00036CF6" w:rsidRDefault="0006100D" w:rsidP="00036CF6">
      <w:pPr>
        <w:keepNext/>
        <w:keepLines/>
        <w:numPr>
          <w:ilvl w:val="12"/>
          <w:numId w:val="0"/>
        </w:numPr>
        <w:jc w:val="both"/>
        <w:rPr>
          <w:rFonts w:ascii="Tahoma" w:hAnsi="Tahoma" w:cs="Tahoma"/>
        </w:rPr>
      </w:pPr>
    </w:p>
    <w:p w14:paraId="7610650F" w14:textId="77777777" w:rsidR="0006100D" w:rsidRPr="00036CF6" w:rsidRDefault="0006100D" w:rsidP="00036CF6">
      <w:pPr>
        <w:keepNext/>
        <w:keepLines/>
        <w:numPr>
          <w:ilvl w:val="12"/>
          <w:numId w:val="0"/>
        </w:numPr>
        <w:jc w:val="both"/>
        <w:rPr>
          <w:rFonts w:ascii="Tahoma" w:hAnsi="Tahoma" w:cs="Tahoma"/>
        </w:rPr>
      </w:pPr>
    </w:p>
    <w:p w14:paraId="6E01E75C"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 ki zahteva neposredno plačilo/</w:t>
      </w:r>
    </w:p>
    <w:p w14:paraId="5A159873" w14:textId="77777777" w:rsidR="0006100D" w:rsidRPr="00036CF6" w:rsidRDefault="0006100D" w:rsidP="00036CF6">
      <w:pPr>
        <w:keepNext/>
        <w:keepLines/>
        <w:jc w:val="center"/>
        <w:rPr>
          <w:rFonts w:ascii="Tahoma" w:hAnsi="Tahoma" w:cs="Tahoma"/>
          <w:b/>
        </w:rPr>
      </w:pPr>
    </w:p>
    <w:p w14:paraId="09866080" w14:textId="77777777" w:rsidR="0006100D" w:rsidRPr="00036CF6" w:rsidRDefault="0006100D" w:rsidP="00036CF6">
      <w:pPr>
        <w:keepNext/>
        <w:keepLines/>
        <w:jc w:val="both"/>
        <w:rPr>
          <w:rFonts w:ascii="Tahoma" w:hAnsi="Tahoma" w:cs="Tahoma"/>
        </w:rPr>
      </w:pPr>
      <w:r w:rsidRPr="00036CF6">
        <w:rPr>
          <w:rFonts w:ascii="Tahoma" w:hAnsi="Tahoma" w:cs="Tahoma"/>
        </w:rPr>
        <w:t xml:space="preserve">Kadar izvajalec izvaja javno naročilo s podizvajalcem, ki zahteva neposredno plačilo, mora v skladu s 94. členom ZJN-3: </w:t>
      </w:r>
    </w:p>
    <w:p w14:paraId="0330D77C"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t>pooblastiti naročnika, da na podlagi potrjenega računa oziroma situacije s strani izvajalca neposredno plačuje podizvajalcu,</w:t>
      </w:r>
    </w:p>
    <w:p w14:paraId="03C76061"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t xml:space="preserve">predložiti soglasje podizvajalca, na podlagi katerega naročnik namesto izvajalca poravna podizvajalčevo terjatev do izvajalca, </w:t>
      </w:r>
    </w:p>
    <w:p w14:paraId="12C922CA"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t>svojemu računu ali situaciji priložiti račun ali situacijo podizvajalca, ki ga je predhodno potrdil.</w:t>
      </w:r>
    </w:p>
    <w:p w14:paraId="494856AC" w14:textId="77777777" w:rsidR="0006100D" w:rsidRPr="00036CF6" w:rsidRDefault="0006100D" w:rsidP="00036CF6">
      <w:pPr>
        <w:keepNext/>
        <w:keepLines/>
        <w:jc w:val="both"/>
        <w:rPr>
          <w:rFonts w:ascii="Tahoma" w:hAnsi="Tahoma" w:cs="Tahoma"/>
          <w:kern w:val="16"/>
        </w:rPr>
      </w:pPr>
    </w:p>
    <w:p w14:paraId="7731D105"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Naročnik bo potrjene račune podizvajalcev poravnal neposredno podizvajalcem na način in v roku, kot je dogovorjeno za plačilo izvajalcu.</w:t>
      </w:r>
    </w:p>
    <w:p w14:paraId="4D2CAEBE" w14:textId="77777777" w:rsidR="0006100D" w:rsidRPr="00036CF6" w:rsidRDefault="0006100D" w:rsidP="00036CF6">
      <w:pPr>
        <w:keepNext/>
        <w:keepLines/>
        <w:rPr>
          <w:rFonts w:ascii="Tahoma" w:hAnsi="Tahoma" w:cs="Tahoma"/>
        </w:rPr>
      </w:pPr>
    </w:p>
    <w:p w14:paraId="0F711E37" w14:textId="77777777" w:rsidR="00256ED4" w:rsidRDefault="0006100D" w:rsidP="00256ED4">
      <w:pPr>
        <w:keepNext/>
        <w:keepLines/>
        <w:jc w:val="center"/>
        <w:rPr>
          <w:rFonts w:ascii="Tahoma" w:hAnsi="Tahoma" w:cs="Tahoma"/>
          <w:b/>
        </w:rPr>
      </w:pPr>
      <w:r w:rsidRPr="00036CF6">
        <w:rPr>
          <w:rFonts w:ascii="Tahoma" w:hAnsi="Tahoma" w:cs="Tahoma"/>
          <w:b/>
        </w:rPr>
        <w:t>ALI</w:t>
      </w:r>
    </w:p>
    <w:p w14:paraId="463887AA" w14:textId="50275192" w:rsidR="0006100D" w:rsidRPr="00036CF6" w:rsidRDefault="0006100D" w:rsidP="00256ED4">
      <w:pPr>
        <w:keepNext/>
        <w:keepLines/>
        <w:jc w:val="center"/>
        <w:rPr>
          <w:rFonts w:ascii="Tahoma" w:hAnsi="Tahoma" w:cs="Tahoma"/>
          <w:b/>
        </w:rPr>
      </w:pPr>
      <w:r w:rsidRPr="00036CF6">
        <w:rPr>
          <w:rFonts w:ascii="Tahoma" w:hAnsi="Tahoma" w:cs="Tahoma"/>
          <w:b/>
        </w:rPr>
        <w:t>/se upošteva v primeru, da izvajalec ne nastopa s podizvajalcem/</w:t>
      </w:r>
    </w:p>
    <w:p w14:paraId="01B95A08" w14:textId="77777777" w:rsidR="0006100D" w:rsidRPr="00036CF6" w:rsidRDefault="0006100D" w:rsidP="00036CF6">
      <w:pPr>
        <w:keepNext/>
        <w:keepLines/>
        <w:jc w:val="both"/>
        <w:rPr>
          <w:rFonts w:ascii="Tahoma" w:hAnsi="Tahoma" w:cs="Tahoma"/>
          <w:b/>
        </w:rPr>
      </w:pPr>
    </w:p>
    <w:p w14:paraId="3EBF8D25" w14:textId="77777777" w:rsidR="0006100D" w:rsidRPr="00036CF6" w:rsidRDefault="0006100D" w:rsidP="00036CF6">
      <w:pPr>
        <w:keepNext/>
        <w:keepLines/>
        <w:jc w:val="both"/>
        <w:rPr>
          <w:rFonts w:ascii="Tahoma" w:hAnsi="Tahoma" w:cs="Tahoma"/>
        </w:rPr>
      </w:pPr>
      <w:r w:rsidRPr="00036CF6">
        <w:rPr>
          <w:rFonts w:ascii="Tahoma" w:hAnsi="Tahoma" w:cs="Tahoma"/>
        </w:rPr>
        <w:t xml:space="preserve">Izvajalec ob predložitvi ponudbe in ob sklenitvi tega okvirnega sporazuma nima prijavljenih podizvajalcev za izvedbo predmeta okvirnega sporazuma. </w:t>
      </w:r>
    </w:p>
    <w:p w14:paraId="55968CAC" w14:textId="77777777" w:rsidR="0006100D" w:rsidRPr="00036CF6" w:rsidRDefault="0006100D" w:rsidP="00036CF6">
      <w:pPr>
        <w:keepNext/>
        <w:keepLines/>
        <w:tabs>
          <w:tab w:val="num" w:pos="4605"/>
        </w:tabs>
        <w:rPr>
          <w:rFonts w:ascii="Tahoma" w:hAnsi="Tahoma" w:cs="Tahoma"/>
          <w:b/>
        </w:rPr>
      </w:pPr>
    </w:p>
    <w:p w14:paraId="0B9F973A"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3A81EFCA" w14:textId="77777777" w:rsidR="0006100D" w:rsidRPr="00036CF6" w:rsidRDefault="0006100D" w:rsidP="00036CF6">
      <w:pPr>
        <w:keepNext/>
        <w:keepLines/>
        <w:jc w:val="both"/>
        <w:rPr>
          <w:rFonts w:ascii="Tahoma" w:hAnsi="Tahoma" w:cs="Tahoma"/>
        </w:rPr>
      </w:pPr>
      <w:r w:rsidRPr="00036CF6">
        <w:rPr>
          <w:rFonts w:ascii="Tahoma" w:hAnsi="Tahoma" w:cs="Tahoma"/>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25D8FA04" w14:textId="77777777" w:rsidR="0006100D" w:rsidRPr="00036CF6" w:rsidRDefault="0006100D" w:rsidP="00036CF6">
      <w:pPr>
        <w:keepNext/>
        <w:keepLines/>
        <w:jc w:val="both"/>
        <w:rPr>
          <w:rFonts w:ascii="Tahoma" w:hAnsi="Tahoma" w:cs="Tahoma"/>
        </w:rPr>
      </w:pPr>
    </w:p>
    <w:p w14:paraId="0FFC38EF" w14:textId="77777777" w:rsidR="0006100D" w:rsidRPr="00036CF6" w:rsidRDefault="0006100D" w:rsidP="00036CF6">
      <w:pPr>
        <w:keepNext/>
        <w:keepLines/>
        <w:jc w:val="both"/>
        <w:rPr>
          <w:rFonts w:ascii="Tahoma" w:hAnsi="Tahoma" w:cs="Tahoma"/>
        </w:rPr>
      </w:pPr>
      <w:r w:rsidRPr="00036CF6">
        <w:rPr>
          <w:rFonts w:ascii="Tahoma" w:hAnsi="Tahoma" w:cs="Tahoma"/>
        </w:rPr>
        <w:t>Izvajalec v razmerju do naročnika v celoti odgovarja za dobro izvedbo obveznosti iz okvirnega sporazuma, ne glede na število podizvajalcev.</w:t>
      </w:r>
    </w:p>
    <w:p w14:paraId="066783E5" w14:textId="77777777" w:rsidR="006D75D0" w:rsidRPr="00036CF6" w:rsidRDefault="006D75D0" w:rsidP="00036CF6">
      <w:pPr>
        <w:keepNext/>
        <w:keepLines/>
        <w:jc w:val="both"/>
        <w:rPr>
          <w:rFonts w:ascii="Tahoma" w:hAnsi="Tahoma" w:cs="Tahoma"/>
        </w:rPr>
      </w:pPr>
    </w:p>
    <w:p w14:paraId="38A213CD" w14:textId="77777777" w:rsidR="0006100D" w:rsidRPr="00036CF6" w:rsidRDefault="0006100D" w:rsidP="00CF3D00">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ODSTOP IN ODPOVED OKVIRNEGA SPORAZUMA</w:t>
      </w:r>
    </w:p>
    <w:p w14:paraId="3CDE7C9C" w14:textId="77777777" w:rsidR="0006100D" w:rsidRPr="00036CF6" w:rsidRDefault="0006100D" w:rsidP="00036CF6">
      <w:pPr>
        <w:keepNext/>
        <w:keepLines/>
        <w:tabs>
          <w:tab w:val="left" w:pos="1080"/>
          <w:tab w:val="left" w:pos="1702"/>
        </w:tabs>
        <w:jc w:val="both"/>
        <w:rPr>
          <w:rFonts w:ascii="Tahoma" w:hAnsi="Tahoma" w:cs="Tahoma"/>
          <w:b/>
        </w:rPr>
      </w:pPr>
    </w:p>
    <w:p w14:paraId="3E5F3E0B"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A698D3F" w14:textId="77777777" w:rsidR="0006100D" w:rsidRPr="00036CF6" w:rsidRDefault="0006100D" w:rsidP="00036CF6">
      <w:pPr>
        <w:keepNext/>
        <w:keepLines/>
        <w:jc w:val="both"/>
        <w:rPr>
          <w:rFonts w:ascii="Tahoma" w:hAnsi="Tahoma" w:cs="Tahoma"/>
        </w:rPr>
      </w:pPr>
    </w:p>
    <w:p w14:paraId="6DF92BE7" w14:textId="77777777" w:rsidR="005077D0" w:rsidRPr="004361FB" w:rsidRDefault="005077D0" w:rsidP="00256ED4">
      <w:pPr>
        <w:keepNext/>
        <w:keepLines/>
        <w:spacing w:after="120"/>
        <w:jc w:val="both"/>
        <w:rPr>
          <w:rFonts w:ascii="Tahoma" w:hAnsi="Tahoma" w:cs="Tahoma"/>
        </w:rPr>
      </w:pPr>
      <w:r w:rsidRPr="004361FB">
        <w:rPr>
          <w:rFonts w:ascii="Tahoma" w:hAnsi="Tahoma" w:cs="Tahoma"/>
        </w:rPr>
        <w:t>Naročnik lahko odstopi od okvirnega sporazuma brez odpovednega roka in brez obveznosti do izvajalca, če izvajalec:</w:t>
      </w:r>
    </w:p>
    <w:p w14:paraId="0B163C60" w14:textId="77777777" w:rsidR="005077D0" w:rsidRPr="004361FB" w:rsidRDefault="005077D0" w:rsidP="005077D0">
      <w:pPr>
        <w:keepNext/>
        <w:keepLines/>
        <w:numPr>
          <w:ilvl w:val="0"/>
          <w:numId w:val="4"/>
        </w:numPr>
        <w:ind w:left="567" w:hanging="283"/>
        <w:jc w:val="both"/>
        <w:rPr>
          <w:rFonts w:ascii="Tahoma" w:hAnsi="Tahoma" w:cs="Tahoma"/>
        </w:rPr>
      </w:pPr>
      <w:r w:rsidRPr="004361FB">
        <w:rPr>
          <w:rFonts w:ascii="Tahoma" w:hAnsi="Tahoma" w:cs="Tahoma"/>
        </w:rPr>
        <w:t>ne upošteva zahtev naročnika</w:t>
      </w:r>
      <w:r w:rsidRPr="004361FB">
        <w:rPr>
          <w:rFonts w:ascii="Tahoma" w:eastAsia="Calibri" w:hAnsi="Tahoma" w:cs="Tahoma"/>
        </w:rPr>
        <w:t xml:space="preserve"> in tega ne popravi niti v naknadnem roku, ki mu ga v opozorilu določi naročnik, </w:t>
      </w:r>
    </w:p>
    <w:p w14:paraId="6F16E14D"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dosega dogovorjene kvalitete dobav/storitev in te ne vzpostavi niti v naknadnem roku, ki mu ga v opozorilu določi naročnik,</w:t>
      </w:r>
    </w:p>
    <w:p w14:paraId="5BCE2A2D"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izpolnjuje ali nepravilno oziroma nepravočasno izpolnjuje svoje obveznosti iz okvirnega sporazuma tudi še po poteku roka, ki mu ga v opozorilu določi naročnik,,</w:t>
      </w:r>
    </w:p>
    <w:p w14:paraId="0F34ED12"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 xml:space="preserve">ne izpolnjuje ali neredno izpolnjuje svojih obveznosti do podizvajalcev, </w:t>
      </w:r>
    </w:p>
    <w:p w14:paraId="7C779484"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izpolnjuje ali neredno poravnava obveznosti do svojih delavcev tudi še po poteku roka, ki mu ga v opozorilu določi naročnik,</w:t>
      </w:r>
    </w:p>
    <w:p w14:paraId="12898903"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poviša cene v času veljavnosti okvirnega sporazuma v nasprotju z določili okvirnega sporazuma,</w:t>
      </w:r>
    </w:p>
    <w:p w14:paraId="4159F1B6"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preda izvedbo obveznosti iz okvirnega sporazuma v podizvajanje tretji osebi brez predhodnega pisnega soglasja naročnika,</w:t>
      </w:r>
    </w:p>
    <w:p w14:paraId="329AA0BE"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prekine z izvedbo obveznosti iz okvirnega sporazuma brez predhodnega pisnega soglasja naročnika.</w:t>
      </w:r>
    </w:p>
    <w:p w14:paraId="711579C1" w14:textId="77777777" w:rsidR="005077D0" w:rsidRPr="004361FB" w:rsidRDefault="005077D0" w:rsidP="005077D0">
      <w:pPr>
        <w:keepNext/>
        <w:keepLines/>
        <w:jc w:val="both"/>
        <w:rPr>
          <w:rFonts w:ascii="Tahoma" w:hAnsi="Tahoma" w:cs="Tahoma"/>
        </w:rPr>
      </w:pPr>
    </w:p>
    <w:p w14:paraId="5FECCE0F" w14:textId="77777777" w:rsidR="005077D0" w:rsidRPr="004361FB" w:rsidRDefault="005077D0" w:rsidP="005077D0">
      <w:pPr>
        <w:keepNext/>
        <w:keepLines/>
        <w:jc w:val="both"/>
        <w:rPr>
          <w:rFonts w:ascii="Tahoma" w:hAnsi="Tahoma" w:cs="Tahoma"/>
        </w:rPr>
      </w:pPr>
      <w:r w:rsidRPr="004361FB">
        <w:rPr>
          <w:rFonts w:ascii="Tahoma" w:hAnsi="Tahoma" w:cs="Tahoma"/>
        </w:rPr>
        <w:t xml:space="preserve">O odstopu od okvirnega sporazuma bo naročnik izvajalca pisno obvestil s pošiljko poslano priporočeno po pošti. </w:t>
      </w:r>
    </w:p>
    <w:p w14:paraId="1AA9F37D" w14:textId="77777777" w:rsidR="005077D0" w:rsidRPr="004361FB" w:rsidRDefault="005077D0" w:rsidP="005077D0">
      <w:pPr>
        <w:keepNext/>
        <w:keepLines/>
        <w:jc w:val="both"/>
        <w:rPr>
          <w:rFonts w:ascii="Tahoma" w:hAnsi="Tahoma" w:cs="Tahoma"/>
        </w:rPr>
      </w:pPr>
    </w:p>
    <w:p w14:paraId="04EEB451" w14:textId="77777777" w:rsidR="005077D0" w:rsidRPr="004361FB" w:rsidRDefault="005077D0" w:rsidP="005077D0">
      <w:pPr>
        <w:keepNext/>
        <w:keepLines/>
        <w:jc w:val="both"/>
        <w:rPr>
          <w:rFonts w:ascii="Tahoma" w:hAnsi="Tahoma" w:cs="Tahoma"/>
        </w:rPr>
      </w:pPr>
      <w:r w:rsidRPr="004361FB">
        <w:rPr>
          <w:rFonts w:ascii="Tahoma" w:hAnsi="Tahoma" w:cs="Tahoma"/>
        </w:rPr>
        <w:t xml:space="preserve">Naročnik lahko odstopi od okvirnega sporazuma brez opozorila in brez odpovednega roka ter brez obveznosti do izvajalca v primeru, kadar izvajalec svoje obveznosti iz okvirnega sporazuma izvaja v nasprotju z izrecnimi zahtevami/navodili naročnika ali v nasprotju s pravili stroke, </w:t>
      </w:r>
      <w:r w:rsidRPr="004361FB">
        <w:rPr>
          <w:rFonts w:ascii="Tahoma" w:hAnsi="Tahoma" w:cs="Tahoma"/>
          <w:iCs/>
        </w:rPr>
        <w:t>tehničnimi predpisi, standardi oziroma veljavno zakonodajo</w:t>
      </w:r>
      <w:r w:rsidRPr="004361FB">
        <w:rPr>
          <w:rFonts w:ascii="Tahoma" w:hAnsi="Tahoma" w:cs="Tahoma"/>
        </w:rPr>
        <w:t xml:space="preserve"> ali v primeru kadar je očitno, da izvajalec ne bo izpolnil svojih obveznosti iz okvirnega sporazuma. </w:t>
      </w:r>
    </w:p>
    <w:p w14:paraId="548839DA" w14:textId="77777777" w:rsidR="005077D0" w:rsidRPr="004361FB" w:rsidRDefault="005077D0" w:rsidP="005077D0">
      <w:pPr>
        <w:keepNext/>
        <w:keepLines/>
        <w:jc w:val="both"/>
        <w:rPr>
          <w:rFonts w:ascii="Tahoma" w:hAnsi="Tahoma" w:cs="Tahoma"/>
        </w:rPr>
      </w:pPr>
    </w:p>
    <w:p w14:paraId="09204367" w14:textId="77777777" w:rsidR="005077D0" w:rsidRPr="004361FB" w:rsidRDefault="005077D0" w:rsidP="005077D0">
      <w:pPr>
        <w:keepNext/>
        <w:keepLines/>
        <w:jc w:val="both"/>
        <w:rPr>
          <w:rFonts w:ascii="Tahoma" w:hAnsi="Tahoma" w:cs="Tahoma"/>
        </w:rPr>
      </w:pPr>
      <w:r w:rsidRPr="004361FB">
        <w:rPr>
          <w:rFonts w:ascii="Tahoma" w:hAnsi="Tahoma" w:cs="Tahoma"/>
        </w:rPr>
        <w:t>V primeru odstopa od okvirnega sporazuma lahko naročnik vselej unovči finančno zavarovanje za dobro izvedbo obveznosti brez dodatnega opozorila in brez obveznosti do izvajalca.</w:t>
      </w:r>
    </w:p>
    <w:p w14:paraId="35C68CC7" w14:textId="77777777" w:rsidR="005077D0" w:rsidRPr="004361FB" w:rsidRDefault="005077D0" w:rsidP="005077D0">
      <w:pPr>
        <w:keepNext/>
        <w:keepLines/>
        <w:jc w:val="both"/>
        <w:rPr>
          <w:rFonts w:ascii="Tahoma" w:hAnsi="Tahoma" w:cs="Tahoma"/>
        </w:rPr>
      </w:pPr>
    </w:p>
    <w:p w14:paraId="1D137747" w14:textId="77777777" w:rsidR="005077D0" w:rsidRPr="004361FB" w:rsidRDefault="005077D0" w:rsidP="005077D0">
      <w:pPr>
        <w:keepNext/>
        <w:keepLines/>
        <w:jc w:val="both"/>
        <w:rPr>
          <w:rFonts w:ascii="Tahoma" w:hAnsi="Tahoma" w:cs="Tahoma"/>
        </w:rPr>
      </w:pPr>
      <w:r w:rsidRPr="004361FB">
        <w:rPr>
          <w:rFonts w:ascii="Tahoma" w:hAnsi="Tahoma" w:cs="Tahoma"/>
        </w:rPr>
        <w:t>Izvajalec ima pravico do odstopa od okvirnega sporazuma v primeru kršenja določil okvirnega sporazuma s strani naročnika. V tem primeru okvirni sporazum preneha veljati, ko naročnik prejme pisno obvestilo o odstopu od okvirnega sporazuma, z navedbo in dokumentirano obrazložitvijo razloga za odstop, poslano priporočeno po pošti.</w:t>
      </w:r>
    </w:p>
    <w:p w14:paraId="0ED38F20" w14:textId="77777777" w:rsidR="005077D0" w:rsidRPr="004361FB" w:rsidRDefault="005077D0" w:rsidP="005077D0">
      <w:pPr>
        <w:keepNext/>
        <w:keepLines/>
        <w:jc w:val="both"/>
        <w:rPr>
          <w:rFonts w:ascii="Tahoma" w:hAnsi="Tahoma" w:cs="Tahoma"/>
        </w:rPr>
      </w:pPr>
    </w:p>
    <w:p w14:paraId="6526782B" w14:textId="77777777" w:rsidR="005077D0" w:rsidRPr="004361FB" w:rsidRDefault="005077D0" w:rsidP="005077D0">
      <w:pPr>
        <w:keepNext/>
        <w:keepLines/>
        <w:jc w:val="both"/>
        <w:rPr>
          <w:rFonts w:ascii="Tahoma" w:hAnsi="Tahoma" w:cs="Tahoma"/>
        </w:rPr>
      </w:pPr>
      <w:r w:rsidRPr="004361FB">
        <w:rPr>
          <w:rFonts w:ascii="Tahoma" w:hAnsi="Tahoma" w:cs="Tahoma"/>
        </w:rPr>
        <w:t>V primeru odstopa od okvirnega sporazuma sta stranki okvirnega sporazuma dolžni do tedaj prevzete obveznosti izpolniti tako, kot je bilo to dogovorjeno pred odstopom.</w:t>
      </w:r>
    </w:p>
    <w:p w14:paraId="2AEED66F" w14:textId="77777777" w:rsidR="005077D0" w:rsidRPr="003600A4" w:rsidRDefault="005077D0" w:rsidP="005077D0">
      <w:pPr>
        <w:keepNext/>
        <w:keepLines/>
        <w:jc w:val="both"/>
        <w:rPr>
          <w:rFonts w:ascii="Tahoma" w:hAnsi="Tahoma" w:cs="Tahoma"/>
          <w:noProof/>
          <w:color w:val="FF0000"/>
          <w:sz w:val="16"/>
          <w:lang w:eastAsia="ar-SA"/>
        </w:rPr>
      </w:pPr>
    </w:p>
    <w:p w14:paraId="5807F604"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475CDFF" w14:textId="77777777" w:rsidR="0006100D" w:rsidRPr="00036CF6" w:rsidRDefault="0006100D" w:rsidP="00036CF6">
      <w:pPr>
        <w:keepNext/>
        <w:keepLines/>
        <w:tabs>
          <w:tab w:val="left" w:pos="1702"/>
        </w:tabs>
        <w:jc w:val="both"/>
        <w:rPr>
          <w:rFonts w:ascii="Tahoma" w:hAnsi="Tahoma" w:cs="Tahoma"/>
          <w:color w:val="FF0000"/>
        </w:rPr>
      </w:pPr>
    </w:p>
    <w:p w14:paraId="766C819B" w14:textId="731C071D" w:rsidR="0006100D" w:rsidRPr="00036CF6" w:rsidRDefault="0006100D" w:rsidP="00036CF6">
      <w:pPr>
        <w:keepNext/>
        <w:keepLines/>
        <w:tabs>
          <w:tab w:val="left" w:pos="709"/>
          <w:tab w:val="left" w:pos="1702"/>
        </w:tabs>
        <w:jc w:val="both"/>
        <w:rPr>
          <w:rFonts w:ascii="Tahoma" w:hAnsi="Tahoma" w:cs="Tahoma"/>
        </w:rPr>
      </w:pPr>
      <w:r w:rsidRPr="00036CF6">
        <w:rPr>
          <w:rFonts w:ascii="Tahoma" w:hAnsi="Tahoma" w:cs="Tahoma"/>
        </w:rPr>
        <w:t>Med veljavnostjo okvirnega sporazuma lahko naročnik, ne glede na določbe</w:t>
      </w:r>
      <w:r w:rsidR="000231DE">
        <w:rPr>
          <w:rFonts w:ascii="Tahoma" w:hAnsi="Tahoma" w:cs="Tahoma"/>
        </w:rPr>
        <w:t xml:space="preserve"> obligacijskega </w:t>
      </w:r>
      <w:r w:rsidR="000231DE" w:rsidRPr="00036CF6">
        <w:rPr>
          <w:rFonts w:ascii="Tahoma" w:hAnsi="Tahoma" w:cs="Tahoma"/>
        </w:rPr>
        <w:t>zako</w:t>
      </w:r>
      <w:r w:rsidR="000231DE">
        <w:rPr>
          <w:rFonts w:ascii="Tahoma" w:hAnsi="Tahoma" w:cs="Tahoma"/>
        </w:rPr>
        <w:t>nika</w:t>
      </w:r>
      <w:r w:rsidRPr="00036CF6">
        <w:rPr>
          <w:rFonts w:ascii="Tahoma" w:hAnsi="Tahoma" w:cs="Tahoma"/>
        </w:rPr>
        <w:t xml:space="preserve"> odstopi od okvirnega sporazuma tudi v primerih iz 96. člena ZJN-3.</w:t>
      </w:r>
    </w:p>
    <w:p w14:paraId="55628716" w14:textId="3FE53015" w:rsidR="00CF3D00" w:rsidRDefault="00CF3D00" w:rsidP="00036CF6">
      <w:pPr>
        <w:keepNext/>
        <w:keepLines/>
        <w:tabs>
          <w:tab w:val="left" w:pos="709"/>
          <w:tab w:val="left" w:pos="1702"/>
        </w:tabs>
        <w:jc w:val="both"/>
        <w:rPr>
          <w:rFonts w:ascii="Tahoma" w:hAnsi="Tahoma" w:cs="Tahoma"/>
        </w:rPr>
      </w:pPr>
    </w:p>
    <w:p w14:paraId="56726E58" w14:textId="7F000234" w:rsidR="00CF3D00" w:rsidRDefault="00CF3D00" w:rsidP="00036CF6">
      <w:pPr>
        <w:keepNext/>
        <w:keepLines/>
        <w:tabs>
          <w:tab w:val="left" w:pos="709"/>
          <w:tab w:val="left" w:pos="1702"/>
        </w:tabs>
        <w:jc w:val="both"/>
        <w:rPr>
          <w:rFonts w:ascii="Tahoma" w:hAnsi="Tahoma" w:cs="Tahoma"/>
        </w:rPr>
      </w:pPr>
    </w:p>
    <w:p w14:paraId="3E6175BC" w14:textId="77777777" w:rsidR="00CF3D00" w:rsidRPr="00036CF6" w:rsidRDefault="00CF3D00" w:rsidP="00036CF6">
      <w:pPr>
        <w:keepNext/>
        <w:keepLines/>
        <w:tabs>
          <w:tab w:val="left" w:pos="709"/>
          <w:tab w:val="left" w:pos="1702"/>
        </w:tabs>
        <w:jc w:val="both"/>
        <w:rPr>
          <w:rFonts w:ascii="Tahoma" w:hAnsi="Tahoma" w:cs="Tahoma"/>
        </w:rPr>
      </w:pPr>
    </w:p>
    <w:p w14:paraId="2BB02138"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lastRenderedPageBreak/>
        <w:t>člen</w:t>
      </w:r>
    </w:p>
    <w:p w14:paraId="1EF73591" w14:textId="77777777" w:rsidR="0006100D" w:rsidRPr="00036CF6" w:rsidRDefault="0006100D" w:rsidP="00036CF6">
      <w:pPr>
        <w:keepNext/>
        <w:keepLines/>
        <w:tabs>
          <w:tab w:val="left" w:pos="709"/>
          <w:tab w:val="left" w:pos="1702"/>
        </w:tabs>
        <w:jc w:val="both"/>
        <w:rPr>
          <w:rFonts w:ascii="Tahoma" w:hAnsi="Tahoma" w:cs="Tahoma"/>
        </w:rPr>
      </w:pPr>
    </w:p>
    <w:p w14:paraId="0CCEB573" w14:textId="77777777" w:rsidR="0006100D" w:rsidRPr="00036CF6" w:rsidRDefault="0006100D" w:rsidP="00036CF6">
      <w:pPr>
        <w:keepNext/>
        <w:keepLines/>
        <w:tabs>
          <w:tab w:val="left" w:pos="1418"/>
          <w:tab w:val="left" w:pos="1702"/>
        </w:tabs>
        <w:jc w:val="both"/>
        <w:rPr>
          <w:rFonts w:ascii="Tahoma" w:hAnsi="Tahoma" w:cs="Tahoma"/>
          <w:noProof/>
        </w:rPr>
      </w:pPr>
      <w:r w:rsidRPr="00036CF6">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7113B1F9" w14:textId="77777777" w:rsidR="0006100D" w:rsidRPr="00036CF6" w:rsidRDefault="0006100D" w:rsidP="00036CF6">
      <w:pPr>
        <w:keepNext/>
        <w:keepLines/>
        <w:jc w:val="both"/>
        <w:rPr>
          <w:rFonts w:ascii="Tahoma" w:hAnsi="Tahoma" w:cs="Tahoma"/>
          <w:lang w:val="pl-PL"/>
        </w:rPr>
      </w:pPr>
    </w:p>
    <w:p w14:paraId="1B9F9C50" w14:textId="77777777" w:rsidR="0006100D" w:rsidRPr="00036CF6" w:rsidRDefault="0006100D" w:rsidP="00036CF6">
      <w:pPr>
        <w:keepNext/>
        <w:keepLines/>
        <w:jc w:val="both"/>
        <w:rPr>
          <w:rFonts w:ascii="Tahoma" w:hAnsi="Tahoma" w:cs="Tahoma"/>
          <w:i/>
          <w:lang w:val="pl-PL"/>
        </w:rPr>
      </w:pPr>
      <w:r w:rsidRPr="00036CF6">
        <w:rPr>
          <w:rFonts w:ascii="Tahoma" w:hAnsi="Tahoma" w:cs="Tahoma"/>
          <w:lang w:val="pl-PL"/>
        </w:rPr>
        <w:t>Odpoved mora biti v pisni obliki in poslana drugi stranki okvirnega sporazuma s priporočeno pošto in povratnico. Odpovedni rok začne teči z dnem, ko druga stranka okvirnega sporazuma prejme pisno odpoved. V primeru, da stranka okvirnega sporazuma ne prevzame priporočeno pošiljke se šteje, da ji je odpoved vročena po preteku petnajstih (15) dni od dneva oddaje priporočene pošiljke na pošto na naslovnikov naslov, ki ga ima druga stranka okvirnega sporazuma v svoji evidenci. Izvajalec</w:t>
      </w:r>
      <w:r w:rsidRPr="00036CF6">
        <w:rPr>
          <w:rFonts w:ascii="Tahoma" w:hAnsi="Tahoma" w:cs="Tahoma"/>
          <w:noProof/>
        </w:rPr>
        <w:t xml:space="preserve"> se v času odpovedi medsebojnega razmerja po okvirnem sporazumu obvezuje izvajati storitve oz. dobave iz okvirnega sporazuma do izteka odpovednega roka, pri čemer se naročnik in izvajalec lahko pisno sporazumeta za drugačen odpovedni rok.</w:t>
      </w:r>
    </w:p>
    <w:p w14:paraId="553C7078" w14:textId="77777777" w:rsidR="0006100D" w:rsidRPr="00036CF6" w:rsidRDefault="0006100D" w:rsidP="00036CF6">
      <w:pPr>
        <w:keepNext/>
        <w:keepLines/>
        <w:tabs>
          <w:tab w:val="left" w:pos="1418"/>
          <w:tab w:val="left" w:pos="1702"/>
        </w:tabs>
        <w:jc w:val="both"/>
        <w:rPr>
          <w:rFonts w:ascii="Tahoma" w:hAnsi="Tahoma" w:cs="Tahoma"/>
          <w:noProof/>
        </w:rPr>
      </w:pPr>
    </w:p>
    <w:p w14:paraId="0AB38968" w14:textId="77777777" w:rsidR="0006100D" w:rsidRPr="00036CF6" w:rsidRDefault="0006100D" w:rsidP="00036CF6">
      <w:pPr>
        <w:keepNext/>
        <w:keepLines/>
        <w:tabs>
          <w:tab w:val="left" w:pos="1440"/>
          <w:tab w:val="left" w:pos="1702"/>
        </w:tabs>
        <w:jc w:val="both"/>
        <w:rPr>
          <w:rFonts w:ascii="Tahoma" w:hAnsi="Tahoma" w:cs="Tahoma"/>
          <w:noProof/>
        </w:rPr>
      </w:pPr>
      <w:r w:rsidRPr="00036CF6">
        <w:rPr>
          <w:rFonts w:ascii="Tahoma" w:hAnsi="Tahoma" w:cs="Tahoma"/>
          <w:noProof/>
        </w:rPr>
        <w:t>V primeru statusnih ali lastniških sprememb naročnika, ima naročnik pravico odpovedati okvirni sporazum, s trideset (30) dnevnim odpovednim rokom, brez obveznosti do izvajalca.</w:t>
      </w:r>
    </w:p>
    <w:p w14:paraId="474E7961" w14:textId="77777777" w:rsidR="00256ED4" w:rsidRPr="00036CF6" w:rsidRDefault="00256ED4" w:rsidP="00036CF6">
      <w:pPr>
        <w:keepNext/>
        <w:keepLines/>
        <w:tabs>
          <w:tab w:val="left" w:pos="1080"/>
          <w:tab w:val="left" w:pos="1702"/>
        </w:tabs>
        <w:jc w:val="both"/>
        <w:rPr>
          <w:rFonts w:ascii="Tahoma" w:hAnsi="Tahoma" w:cs="Tahoma"/>
          <w:b/>
        </w:rPr>
      </w:pPr>
    </w:p>
    <w:p w14:paraId="53B0303B" w14:textId="7603B860" w:rsidR="0006100D"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t>RAZVEZNI POGOJ</w:t>
      </w:r>
    </w:p>
    <w:p w14:paraId="07C53397" w14:textId="77777777" w:rsidR="00164B8F" w:rsidRPr="00036CF6" w:rsidRDefault="00164B8F" w:rsidP="00164B8F">
      <w:pPr>
        <w:pStyle w:val="Odstavekseznama"/>
        <w:keepNext/>
        <w:keepLines/>
        <w:tabs>
          <w:tab w:val="left" w:pos="851"/>
          <w:tab w:val="left" w:pos="1702"/>
        </w:tabs>
        <w:ind w:left="709"/>
        <w:jc w:val="both"/>
        <w:rPr>
          <w:rFonts w:ascii="Tahoma" w:hAnsi="Tahoma" w:cs="Tahoma"/>
          <w:b/>
        </w:rPr>
      </w:pPr>
    </w:p>
    <w:p w14:paraId="44407DE0"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 xml:space="preserve">člen </w:t>
      </w:r>
    </w:p>
    <w:p w14:paraId="7929DACE" w14:textId="77777777" w:rsidR="0006100D" w:rsidRPr="00036CF6" w:rsidRDefault="0006100D" w:rsidP="00036CF6">
      <w:pPr>
        <w:keepNext/>
        <w:keepLines/>
        <w:jc w:val="both"/>
        <w:rPr>
          <w:rFonts w:ascii="Tahoma" w:hAnsi="Tahoma" w:cs="Tahoma"/>
        </w:rPr>
      </w:pPr>
    </w:p>
    <w:p w14:paraId="7B70F48C" w14:textId="77777777" w:rsidR="00353DFD" w:rsidRPr="00353DFD" w:rsidRDefault="00353DFD" w:rsidP="00256ED4">
      <w:pPr>
        <w:keepNext/>
        <w:keepLines/>
        <w:spacing w:after="120"/>
        <w:jc w:val="both"/>
        <w:rPr>
          <w:rFonts w:ascii="Tahoma" w:eastAsia="Frutiger" w:hAnsi="Tahoma" w:cs="Tahoma"/>
          <w:lang w:eastAsia="en-US"/>
        </w:rPr>
      </w:pPr>
      <w:r w:rsidRPr="00353DFD">
        <w:rPr>
          <w:rFonts w:ascii="Tahoma" w:eastAsia="Frutiger" w:hAnsi="Tahoma" w:cs="Tahoma"/>
          <w:lang w:eastAsia="en-US"/>
        </w:rPr>
        <w:t>Okvirni sporazum je sklenjen pod razveznim pogojem, ki se uresniči v primeru izpolnitve ene od naslednjih okoliščin:</w:t>
      </w:r>
    </w:p>
    <w:p w14:paraId="376288F5" w14:textId="23C4222A" w:rsidR="00353DFD" w:rsidRPr="00353DFD" w:rsidRDefault="00353DFD" w:rsidP="00256ED4">
      <w:pPr>
        <w:keepNext/>
        <w:keepLines/>
        <w:numPr>
          <w:ilvl w:val="0"/>
          <w:numId w:val="4"/>
        </w:numPr>
        <w:ind w:left="567" w:hanging="283"/>
        <w:jc w:val="both"/>
        <w:rPr>
          <w:rFonts w:ascii="Tahoma" w:eastAsia="Frutiger" w:hAnsi="Tahoma" w:cs="Tahoma"/>
          <w:lang w:eastAsia="en-US"/>
        </w:rPr>
      </w:pPr>
      <w:r w:rsidRPr="00353DFD">
        <w:rPr>
          <w:rFonts w:ascii="Tahoma" w:eastAsia="Frutiger" w:hAnsi="Tahoma" w:cs="Tahoma"/>
          <w:lang w:eastAsia="en-US"/>
        </w:rPr>
        <w:t xml:space="preserve">če bo naročnik seznanjen, </w:t>
      </w:r>
      <w:r w:rsidR="00256ED4" w:rsidRPr="00112660">
        <w:rPr>
          <w:rFonts w:ascii="Tahoma" w:hAnsi="Tahoma" w:cs="Tahoma"/>
        </w:rPr>
        <w:t xml:space="preserve">da je sodišče s pravnomočno odločitvijo ugotovilo kršitev obveznosti iz drugega odstavka 3. člena ZJN-3 s strani izvajalca ali njegovega podizvajalca </w:t>
      </w:r>
      <w:r w:rsidRPr="00353DFD">
        <w:rPr>
          <w:rFonts w:ascii="Tahoma" w:eastAsia="Frutiger" w:hAnsi="Tahoma" w:cs="Tahoma"/>
          <w:lang w:eastAsia="en-US"/>
        </w:rPr>
        <w:t xml:space="preserve">ali </w:t>
      </w:r>
    </w:p>
    <w:p w14:paraId="5A2D00A2" w14:textId="77777777" w:rsidR="00353DFD" w:rsidRPr="00353DFD" w:rsidRDefault="00353DFD" w:rsidP="00256ED4">
      <w:pPr>
        <w:keepNext/>
        <w:keepLines/>
        <w:numPr>
          <w:ilvl w:val="0"/>
          <w:numId w:val="4"/>
        </w:numPr>
        <w:ind w:left="567" w:hanging="283"/>
        <w:jc w:val="both"/>
        <w:rPr>
          <w:rFonts w:ascii="Tahoma" w:eastAsia="Frutiger" w:hAnsi="Tahoma" w:cs="Tahoma"/>
          <w:lang w:eastAsia="en-US"/>
        </w:rPr>
      </w:pPr>
      <w:r w:rsidRPr="00353DFD">
        <w:rPr>
          <w:rFonts w:ascii="Tahoma" w:eastAsia="Frutiger" w:hAnsi="Tahoma" w:cs="Tahoma"/>
          <w:lang w:eastAsia="en-US"/>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B7E3AB2" w14:textId="77777777" w:rsidR="00353DFD" w:rsidRPr="00353DFD" w:rsidRDefault="00353DFD" w:rsidP="00353DFD">
      <w:pPr>
        <w:keepNext/>
        <w:keepLines/>
        <w:ind w:left="720"/>
        <w:contextualSpacing/>
        <w:jc w:val="both"/>
        <w:rPr>
          <w:rFonts w:ascii="Tahoma" w:eastAsia="Frutiger" w:hAnsi="Tahoma" w:cs="Tahoma"/>
          <w:lang w:eastAsia="en-US"/>
        </w:rPr>
      </w:pPr>
    </w:p>
    <w:p w14:paraId="4F81DD6B" w14:textId="616E0E93"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V primeru seznanitve naročnika s kršitvijo mora ta o tem obvestiti izvajalca v desetih (10) dneh.</w:t>
      </w:r>
      <w:r w:rsidR="00256ED4">
        <w:rPr>
          <w:rFonts w:ascii="Tahoma" w:eastAsia="Frutiger" w:hAnsi="Tahoma" w:cs="Tahoma"/>
          <w:lang w:eastAsia="en-US"/>
        </w:rPr>
        <w:t xml:space="preserve"> </w:t>
      </w:r>
      <w:r w:rsidRPr="00353DFD">
        <w:rPr>
          <w:rFonts w:ascii="Tahoma" w:eastAsia="Frutiger" w:hAnsi="Tahoma" w:cs="Tahoma"/>
          <w:lang w:eastAsia="en-US"/>
        </w:rPr>
        <w:t xml:space="preserve">Izvajalec lahko v roku, ki ga določi naročnik (ki ne bo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418233E"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6D0CE567"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 xml:space="preserve">Če izvajalec ne predloži dokazov za podizvajalca ali če jih je, pa bo naročnik ocenil, da ti ukrepi ne zadoščajo, lahko izvajalec zamenja podizvajalca v roku, ki ga določi naročnik in ne bo daljši od petnajst (15) dni v skladu s 94. členom ZJN-3, ali sam prevzame dela, ki ga je oddal v podizvajanje temu podizvajalcu, če ta zamenjava ali prevzem ne pomeni bistvene spremembe okvirnega sporazuma. </w:t>
      </w:r>
    </w:p>
    <w:p w14:paraId="22C97F21"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271EDF3E"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6672796"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16750E2F" w14:textId="454DA48C" w:rsidR="009C3E6E" w:rsidRDefault="00353DFD" w:rsidP="00036CF6">
      <w:pPr>
        <w:keepNext/>
        <w:keepLines/>
        <w:jc w:val="both"/>
        <w:rPr>
          <w:rFonts w:ascii="Tahoma" w:eastAsia="Frutiger" w:hAnsi="Tahoma" w:cs="Tahoma"/>
          <w:lang w:eastAsia="en-US"/>
        </w:rPr>
      </w:pPr>
      <w:r w:rsidRPr="00353DFD">
        <w:rPr>
          <w:rFonts w:ascii="Tahoma" w:eastAsia="Frutiger" w:hAnsi="Tahoma" w:cs="Tahoma"/>
          <w:lang w:eastAsia="en-US"/>
        </w:rPr>
        <w:t xml:space="preserve">V primeru izpolnitve razveznega pogoja se šteje, da je okvirni sporazum razvezan z dnem sklenitve novega </w:t>
      </w:r>
      <w:r w:rsidRPr="00353DFD">
        <w:rPr>
          <w:rFonts w:ascii="Tahoma" w:hAnsi="Tahoma" w:cs="Tahoma"/>
          <w:lang w:eastAsia="en-US"/>
        </w:rPr>
        <w:t>okvirnega sporazuma</w:t>
      </w:r>
      <w:r w:rsidRPr="00353DFD">
        <w:rPr>
          <w:rFonts w:ascii="Tahoma" w:eastAsia="Frutiger" w:hAnsi="Tahoma" w:cs="Tahoma"/>
          <w:lang w:eastAsia="en-US"/>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4EAE5D7F" w14:textId="3BEE760E" w:rsidR="005C0943" w:rsidRDefault="005C0943" w:rsidP="00036CF6">
      <w:pPr>
        <w:keepNext/>
        <w:keepLines/>
        <w:jc w:val="both"/>
        <w:rPr>
          <w:rFonts w:ascii="Tahoma" w:eastAsia="Frutiger" w:hAnsi="Tahoma" w:cs="Tahoma"/>
          <w:lang w:eastAsia="en-US"/>
        </w:rPr>
      </w:pPr>
    </w:p>
    <w:p w14:paraId="4633B8DF" w14:textId="77777777" w:rsidR="00CF3D00" w:rsidRDefault="00CF3D00" w:rsidP="00036CF6">
      <w:pPr>
        <w:keepNext/>
        <w:keepLines/>
        <w:jc w:val="both"/>
        <w:rPr>
          <w:rFonts w:ascii="Tahoma" w:eastAsia="Frutiger" w:hAnsi="Tahoma" w:cs="Tahoma"/>
          <w:lang w:eastAsia="en-US"/>
        </w:rPr>
      </w:pPr>
    </w:p>
    <w:p w14:paraId="23ADEFC0"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b/>
        </w:rPr>
      </w:pPr>
      <w:r w:rsidRPr="00036CF6">
        <w:rPr>
          <w:rFonts w:ascii="Tahoma" w:hAnsi="Tahoma" w:cs="Tahoma"/>
          <w:b/>
        </w:rPr>
        <w:lastRenderedPageBreak/>
        <w:t>PROTIKORUPCIJSKA KLAVZULA</w:t>
      </w:r>
    </w:p>
    <w:p w14:paraId="62D367F3" w14:textId="77777777" w:rsidR="0006100D" w:rsidRPr="00036CF6" w:rsidRDefault="0006100D" w:rsidP="00036CF6">
      <w:pPr>
        <w:keepNext/>
        <w:keepLines/>
        <w:ind w:left="851"/>
        <w:jc w:val="both"/>
        <w:rPr>
          <w:rFonts w:ascii="Tahoma" w:hAnsi="Tahoma" w:cs="Tahoma"/>
          <w:b/>
        </w:rPr>
      </w:pPr>
    </w:p>
    <w:p w14:paraId="6347AEE4"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500D43F5" w14:textId="77777777" w:rsidR="0006100D" w:rsidRPr="00036CF6" w:rsidRDefault="0006100D" w:rsidP="00036CF6">
      <w:pPr>
        <w:keepNext/>
        <w:keepLines/>
        <w:jc w:val="both"/>
        <w:rPr>
          <w:rFonts w:ascii="Tahoma" w:hAnsi="Tahoma" w:cs="Tahoma"/>
        </w:rPr>
      </w:pPr>
    </w:p>
    <w:p w14:paraId="27F4F3C2" w14:textId="77777777" w:rsidR="0006100D" w:rsidRPr="00036CF6" w:rsidRDefault="0006100D" w:rsidP="00036CF6">
      <w:pPr>
        <w:keepNext/>
        <w:keepLines/>
        <w:jc w:val="both"/>
        <w:rPr>
          <w:rFonts w:ascii="Tahoma" w:hAnsi="Tahoma" w:cs="Tahoma"/>
        </w:rPr>
      </w:pPr>
      <w:r w:rsidRPr="00036CF6">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B382693" w14:textId="77777777" w:rsidR="0006100D" w:rsidRPr="00036CF6" w:rsidRDefault="0006100D" w:rsidP="00036CF6">
      <w:pPr>
        <w:keepNext/>
        <w:keepLines/>
        <w:jc w:val="both"/>
        <w:rPr>
          <w:rFonts w:ascii="Tahoma" w:hAnsi="Tahoma" w:cs="Tahoma"/>
        </w:rPr>
      </w:pPr>
    </w:p>
    <w:p w14:paraId="342CD216" w14:textId="49482F48" w:rsidR="0006100D" w:rsidRDefault="0006100D" w:rsidP="00036CF6">
      <w:pPr>
        <w:keepNext/>
        <w:keepLines/>
        <w:jc w:val="both"/>
        <w:rPr>
          <w:rFonts w:ascii="Tahoma" w:hAnsi="Tahoma" w:cs="Tahoma"/>
        </w:rPr>
      </w:pPr>
      <w:r w:rsidRPr="00036CF6">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14AC90D" w14:textId="77777777" w:rsidR="00CF3D00" w:rsidRDefault="00CF3D00" w:rsidP="00036CF6">
      <w:pPr>
        <w:keepNext/>
        <w:keepLines/>
        <w:jc w:val="both"/>
        <w:rPr>
          <w:rFonts w:ascii="Tahoma" w:hAnsi="Tahoma" w:cs="Tahoma"/>
        </w:rPr>
      </w:pPr>
    </w:p>
    <w:p w14:paraId="0D7341B7" w14:textId="77777777" w:rsidR="0006100D" w:rsidRPr="00036CF6" w:rsidRDefault="0006100D" w:rsidP="00256ED4">
      <w:pPr>
        <w:pStyle w:val="Odstavekseznama"/>
        <w:keepNext/>
        <w:keepLines/>
        <w:numPr>
          <w:ilvl w:val="0"/>
          <w:numId w:val="37"/>
        </w:numPr>
        <w:tabs>
          <w:tab w:val="left" w:pos="851"/>
          <w:tab w:val="left" w:pos="1702"/>
        </w:tabs>
        <w:ind w:left="709" w:hanging="709"/>
        <w:jc w:val="both"/>
        <w:rPr>
          <w:rFonts w:ascii="Tahoma" w:hAnsi="Tahoma" w:cs="Tahoma"/>
        </w:rPr>
      </w:pPr>
      <w:r w:rsidRPr="00036CF6">
        <w:rPr>
          <w:rFonts w:ascii="Tahoma" w:hAnsi="Tahoma" w:cs="Tahoma"/>
          <w:b/>
        </w:rPr>
        <w:t>OSTALE DOLOČBE</w:t>
      </w:r>
    </w:p>
    <w:p w14:paraId="19ACC61A" w14:textId="77777777" w:rsidR="0006100D" w:rsidRPr="00036CF6" w:rsidRDefault="0006100D" w:rsidP="00036CF6">
      <w:pPr>
        <w:keepNext/>
        <w:keepLines/>
        <w:ind w:left="851"/>
        <w:jc w:val="both"/>
        <w:rPr>
          <w:rFonts w:ascii="Tahoma" w:hAnsi="Tahoma" w:cs="Tahoma"/>
        </w:rPr>
      </w:pPr>
    </w:p>
    <w:p w14:paraId="143884E7"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574F40E6" w14:textId="77777777" w:rsidR="0006100D" w:rsidRPr="00BB69E3" w:rsidRDefault="0006100D" w:rsidP="00036CF6">
      <w:pPr>
        <w:keepNext/>
        <w:keepLines/>
        <w:tabs>
          <w:tab w:val="left" w:pos="567"/>
          <w:tab w:val="left" w:pos="1418"/>
          <w:tab w:val="left" w:pos="1702"/>
        </w:tabs>
        <w:jc w:val="both"/>
        <w:rPr>
          <w:rFonts w:ascii="Tahoma" w:hAnsi="Tahoma" w:cs="Tahoma"/>
        </w:rPr>
      </w:pPr>
    </w:p>
    <w:p w14:paraId="5027C8BC" w14:textId="24826475" w:rsidR="0006100D" w:rsidRDefault="0006100D" w:rsidP="00036CF6">
      <w:pPr>
        <w:keepNext/>
        <w:keepLines/>
        <w:tabs>
          <w:tab w:val="left" w:pos="567"/>
          <w:tab w:val="left" w:pos="1418"/>
          <w:tab w:val="left" w:pos="1702"/>
        </w:tabs>
        <w:jc w:val="both"/>
        <w:rPr>
          <w:rFonts w:ascii="Tahoma" w:hAnsi="Tahoma" w:cs="Tahoma"/>
        </w:rPr>
      </w:pPr>
      <w:r w:rsidRPr="00BB69E3">
        <w:rPr>
          <w:rFonts w:ascii="Tahoma" w:hAnsi="Tahoma" w:cs="Tahoma"/>
        </w:rPr>
        <w:t>Izvajalec s podpisom tega okvirnega sporazuma jamči, da mu je poznan predmet okvirnega sporazuma in da je seznanjen z razpisnimi zahtevami in s tehnično dokumentacijo, ter da so mu razumljivi in jasni pogoji in okoliščine za pravilno izvedbo storitev. Izvajalec se strinja, da lahko naročnik prekine medsebojno razmerje v primeru nespoštovanja določil okvirnega sporazuma in določil javnega naročanja, brez odškodninske odgovornosti do izvajalca.</w:t>
      </w:r>
    </w:p>
    <w:p w14:paraId="3954B4FF" w14:textId="77777777" w:rsidR="00256ED4" w:rsidRPr="00BB69E3" w:rsidRDefault="00256ED4" w:rsidP="00036CF6">
      <w:pPr>
        <w:keepNext/>
        <w:keepLines/>
        <w:tabs>
          <w:tab w:val="left" w:pos="567"/>
          <w:tab w:val="left" w:pos="1418"/>
          <w:tab w:val="left" w:pos="1702"/>
        </w:tabs>
        <w:jc w:val="both"/>
        <w:rPr>
          <w:rFonts w:ascii="Tahoma" w:hAnsi="Tahoma" w:cs="Tahoma"/>
        </w:rPr>
      </w:pPr>
    </w:p>
    <w:p w14:paraId="214CB269"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16651F05"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4063B11F"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Ta okvirni sporazum je sklenjen in prične veljati z dnem, ko ga podpišeta obe stranki okvirnega sporazuma, pod pogojem iz 15. člena okvirnega sporazuma.</w:t>
      </w:r>
    </w:p>
    <w:p w14:paraId="4B8ED5D7" w14:textId="77777777" w:rsidR="0006100D" w:rsidRPr="00036CF6" w:rsidRDefault="0006100D" w:rsidP="00036CF6">
      <w:pPr>
        <w:keepNext/>
        <w:keepLines/>
        <w:jc w:val="both"/>
        <w:rPr>
          <w:rFonts w:ascii="Tahoma" w:hAnsi="Tahoma" w:cs="Tahoma"/>
          <w:lang w:eastAsia="ar-SA"/>
        </w:rPr>
      </w:pPr>
    </w:p>
    <w:p w14:paraId="41AE824E" w14:textId="1B8A2D1D"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w:t>
      </w:r>
      <w:r w:rsidR="000231DE">
        <w:rPr>
          <w:rFonts w:ascii="Tahoma" w:hAnsi="Tahoma" w:cs="Tahoma"/>
        </w:rPr>
        <w:t xml:space="preserve">obligacijskega </w:t>
      </w:r>
      <w:r w:rsidRPr="00036CF6">
        <w:rPr>
          <w:rFonts w:ascii="Tahoma" w:hAnsi="Tahoma" w:cs="Tahoma"/>
        </w:rPr>
        <w:t>zako</w:t>
      </w:r>
      <w:r w:rsidR="000231DE">
        <w:rPr>
          <w:rFonts w:ascii="Tahoma" w:hAnsi="Tahoma" w:cs="Tahoma"/>
        </w:rPr>
        <w:t>nika.</w:t>
      </w:r>
    </w:p>
    <w:p w14:paraId="5EC9C513"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460BFAFD" w14:textId="1245B000" w:rsidR="0006100D" w:rsidRDefault="0006100D" w:rsidP="006D75D0">
      <w:pPr>
        <w:keepNext/>
        <w:keepLines/>
        <w:tabs>
          <w:tab w:val="left" w:pos="567"/>
          <w:tab w:val="left" w:pos="1418"/>
          <w:tab w:val="left" w:pos="1702"/>
        </w:tabs>
        <w:jc w:val="both"/>
        <w:rPr>
          <w:rFonts w:ascii="Tahoma" w:hAnsi="Tahoma" w:cs="Tahoma"/>
        </w:rPr>
      </w:pPr>
      <w:r w:rsidRPr="00036CF6">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08D0EBF8" w14:textId="77777777" w:rsidR="005C0943" w:rsidRPr="00036CF6" w:rsidRDefault="005C0943" w:rsidP="006D75D0">
      <w:pPr>
        <w:keepNext/>
        <w:keepLines/>
        <w:tabs>
          <w:tab w:val="left" w:pos="567"/>
          <w:tab w:val="left" w:pos="1418"/>
          <w:tab w:val="left" w:pos="1702"/>
        </w:tabs>
        <w:jc w:val="both"/>
        <w:rPr>
          <w:rFonts w:ascii="Tahoma" w:hAnsi="Tahoma" w:cs="Tahoma"/>
          <w:lang w:eastAsia="ar-SA"/>
        </w:rPr>
      </w:pPr>
    </w:p>
    <w:p w14:paraId="54A88ABC"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60DF2B6E" w14:textId="77777777" w:rsidR="0006100D" w:rsidRPr="00036CF6" w:rsidRDefault="0006100D" w:rsidP="00036CF6">
      <w:pPr>
        <w:keepNext/>
        <w:keepLines/>
        <w:jc w:val="both"/>
        <w:rPr>
          <w:rFonts w:ascii="Tahoma" w:hAnsi="Tahoma" w:cs="Tahoma"/>
        </w:rPr>
      </w:pPr>
    </w:p>
    <w:p w14:paraId="3AE41A8B" w14:textId="79B055C2" w:rsidR="009C3E6E" w:rsidRDefault="0006100D" w:rsidP="006D75D0">
      <w:pPr>
        <w:keepNext/>
        <w:keepLines/>
        <w:jc w:val="both"/>
        <w:rPr>
          <w:rFonts w:ascii="Tahoma" w:hAnsi="Tahoma" w:cs="Tahoma"/>
        </w:rPr>
      </w:pPr>
      <w:r w:rsidRPr="00036CF6">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BDB2547"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01320C62"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7811BB2E"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B46BAAA" w14:textId="77777777" w:rsidR="0006100D" w:rsidRPr="00036CF6" w:rsidRDefault="0006100D" w:rsidP="00036CF6">
      <w:pPr>
        <w:keepNext/>
        <w:keepLines/>
        <w:rPr>
          <w:rFonts w:ascii="Tahoma" w:hAnsi="Tahoma" w:cs="Tahoma"/>
        </w:rPr>
      </w:pPr>
    </w:p>
    <w:p w14:paraId="4373E0CD"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 </w:t>
      </w:r>
    </w:p>
    <w:p w14:paraId="4F83F888"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14E24E01" w14:textId="77777777" w:rsidR="0006100D" w:rsidRPr="00036CF6" w:rsidRDefault="0006100D" w:rsidP="00036CF6">
      <w:pPr>
        <w:keepNext/>
        <w:keepLines/>
        <w:jc w:val="both"/>
        <w:rPr>
          <w:rFonts w:ascii="Tahoma" w:hAnsi="Tahoma" w:cs="Tahoma"/>
        </w:rPr>
      </w:pPr>
      <w:r w:rsidRPr="00036CF6">
        <w:rPr>
          <w:rFonts w:ascii="Tahoma" w:hAnsi="Tahoma" w:cs="Tahoma"/>
        </w:rPr>
        <w:lastRenderedPageBreak/>
        <w:t>Morebitne spremembe ali dopolnitve tega okvirnega sporazuma so veljavne le, če jih stranki okvirnega sporazuma skleneta v obliki pisnega aneksa k temu okvirnemu sporazumu.</w:t>
      </w:r>
    </w:p>
    <w:p w14:paraId="48D7329C"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02BD77FF"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 xml:space="preserve"> člen</w:t>
      </w:r>
    </w:p>
    <w:p w14:paraId="39B125A3"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5BFDBA4D" w14:textId="7B3D32A5" w:rsidR="0006100D"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Priloge so neločljivi sestavni del tega okvirnega sporazuma.</w:t>
      </w:r>
    </w:p>
    <w:p w14:paraId="2FE115E2"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691146E1"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48563935" w14:textId="297F2171" w:rsidR="00581ECB" w:rsidRPr="00036CF6" w:rsidRDefault="00581ECB" w:rsidP="00036CF6">
      <w:pPr>
        <w:keepNext/>
        <w:keepLines/>
        <w:jc w:val="both"/>
        <w:rPr>
          <w:rFonts w:ascii="Tahoma" w:hAnsi="Tahoma" w:cs="Tahoma"/>
        </w:rPr>
      </w:pPr>
    </w:p>
    <w:p w14:paraId="2EDD7E5F" w14:textId="633C4DC7" w:rsidR="00581ECB" w:rsidRPr="00036CF6" w:rsidRDefault="00891C8E" w:rsidP="00036CF6">
      <w:pPr>
        <w:keepNext/>
        <w:keepLines/>
        <w:tabs>
          <w:tab w:val="left" w:pos="1134"/>
          <w:tab w:val="left" w:pos="4820"/>
        </w:tabs>
        <w:jc w:val="both"/>
        <w:rPr>
          <w:rFonts w:ascii="Tahoma" w:hAnsi="Tahoma" w:cs="Tahoma"/>
        </w:rPr>
      </w:pPr>
      <w:r w:rsidRPr="00036CF6">
        <w:rPr>
          <w:rFonts w:ascii="Tahoma" w:hAnsi="Tahoma" w:cs="Tahoma"/>
        </w:rPr>
        <w:t>Okvirni sporazum je sestavljen in podpisan v 3 (treh) enakih izvodih, od katerih prejme naročnik 2 (dva) in izvajalec 1 (en) izvoda</w:t>
      </w:r>
      <w:r w:rsidR="00581ECB" w:rsidRPr="00036CF6">
        <w:rPr>
          <w:rFonts w:ascii="Tahoma" w:hAnsi="Tahoma" w:cs="Tahoma"/>
        </w:rPr>
        <w:t>.</w:t>
      </w:r>
    </w:p>
    <w:p w14:paraId="0245CD5F" w14:textId="070073CC" w:rsidR="00581ECB" w:rsidRDefault="00581ECB" w:rsidP="00036CF6">
      <w:pPr>
        <w:keepNext/>
        <w:keepLines/>
        <w:tabs>
          <w:tab w:val="left" w:pos="1134"/>
          <w:tab w:val="left" w:pos="4820"/>
        </w:tabs>
        <w:rPr>
          <w:rFonts w:ascii="Tahoma" w:hAnsi="Tahoma" w:cs="Tahoma"/>
        </w:rPr>
      </w:pPr>
    </w:p>
    <w:p w14:paraId="651B3357" w14:textId="77777777" w:rsidR="00164B8F" w:rsidRPr="00164B8F" w:rsidRDefault="00164B8F" w:rsidP="00164B8F">
      <w:pPr>
        <w:keepNext/>
        <w:keepLines/>
        <w:tabs>
          <w:tab w:val="left" w:pos="4820"/>
        </w:tabs>
        <w:rPr>
          <w:rFonts w:ascii="Tahoma" w:hAnsi="Tahoma" w:cs="Tahoma"/>
        </w:rPr>
      </w:pPr>
    </w:p>
    <w:p w14:paraId="5F8D7A2E" w14:textId="77777777" w:rsidR="00164B8F" w:rsidRPr="00164B8F" w:rsidRDefault="00164B8F" w:rsidP="00164B8F">
      <w:pPr>
        <w:keepNext/>
        <w:keepLines/>
        <w:tabs>
          <w:tab w:val="left" w:pos="1134"/>
          <w:tab w:val="left" w:pos="4820"/>
        </w:tabs>
        <w:rPr>
          <w:rFonts w:ascii="Tahoma" w:hAnsi="Tahoma" w:cs="Tahoma"/>
        </w:rPr>
      </w:pPr>
      <w:r w:rsidRPr="00164B8F">
        <w:rPr>
          <w:rFonts w:ascii="Tahoma" w:hAnsi="Tahoma" w:cs="Tahoma"/>
        </w:rPr>
        <w:t>______________, dne ___________</w:t>
      </w:r>
      <w:r w:rsidRPr="00164B8F">
        <w:rPr>
          <w:rFonts w:ascii="Tahoma" w:hAnsi="Tahoma" w:cs="Tahoma"/>
        </w:rPr>
        <w:tab/>
      </w:r>
      <w:r w:rsidRPr="00164B8F">
        <w:rPr>
          <w:rFonts w:ascii="Tahoma" w:hAnsi="Tahoma" w:cs="Tahoma"/>
        </w:rPr>
        <w:tab/>
      </w:r>
      <w:r w:rsidRPr="00164B8F">
        <w:rPr>
          <w:rFonts w:ascii="Tahoma" w:hAnsi="Tahoma" w:cs="Tahoma"/>
        </w:rPr>
        <w:tab/>
        <w:t>Ljubljana, dne __________</w:t>
      </w:r>
    </w:p>
    <w:p w14:paraId="51950DED" w14:textId="77777777" w:rsidR="00164B8F" w:rsidRPr="00164B8F" w:rsidRDefault="00164B8F" w:rsidP="00164B8F">
      <w:pPr>
        <w:keepNext/>
        <w:keepLines/>
        <w:tabs>
          <w:tab w:val="left" w:pos="4820"/>
        </w:tabs>
        <w:rPr>
          <w:rFonts w:ascii="Tahoma" w:hAnsi="Tahoma" w:cs="Tahoma"/>
        </w:rPr>
      </w:pPr>
    </w:p>
    <w:p w14:paraId="5E44276B" w14:textId="77777777" w:rsidR="00164B8F" w:rsidRPr="00164B8F" w:rsidRDefault="00164B8F" w:rsidP="00164B8F">
      <w:pPr>
        <w:keepNext/>
        <w:keepLines/>
        <w:tabs>
          <w:tab w:val="left" w:pos="709"/>
        </w:tabs>
        <w:rPr>
          <w:rFonts w:ascii="Tahoma" w:hAnsi="Tahoma" w:cs="Tahoma"/>
        </w:rPr>
      </w:pPr>
      <w:r w:rsidRPr="00164B8F">
        <w:rPr>
          <w:rFonts w:ascii="Tahoma" w:hAnsi="Tahoma" w:cs="Tahoma"/>
        </w:rPr>
        <w:tab/>
      </w:r>
    </w:p>
    <w:p w14:paraId="77A92A68" w14:textId="77777777" w:rsidR="00164B8F" w:rsidRPr="00164B8F" w:rsidRDefault="00164B8F" w:rsidP="00164B8F">
      <w:pPr>
        <w:keepNext/>
        <w:keepLines/>
        <w:tabs>
          <w:tab w:val="left" w:pos="1134"/>
          <w:tab w:val="left" w:pos="4820"/>
        </w:tabs>
        <w:rPr>
          <w:rFonts w:ascii="Tahoma" w:hAnsi="Tahoma" w:cs="Tahoma"/>
          <w:b/>
        </w:rPr>
      </w:pPr>
      <w:r w:rsidRPr="00164B8F">
        <w:rPr>
          <w:rFonts w:ascii="Tahoma" w:hAnsi="Tahoma" w:cs="Tahoma"/>
          <w:b/>
        </w:rPr>
        <w:t>IZVAJALEC:</w:t>
      </w:r>
      <w:r w:rsidRPr="00164B8F">
        <w:rPr>
          <w:rFonts w:ascii="Tahoma" w:hAnsi="Tahoma" w:cs="Tahoma"/>
          <w:b/>
        </w:rPr>
        <w:tab/>
      </w:r>
      <w:r w:rsidRPr="00164B8F">
        <w:rPr>
          <w:rFonts w:ascii="Tahoma" w:hAnsi="Tahoma" w:cs="Tahoma"/>
          <w:b/>
        </w:rPr>
        <w:tab/>
      </w:r>
      <w:r w:rsidRPr="00164B8F">
        <w:rPr>
          <w:rFonts w:ascii="Tahoma" w:hAnsi="Tahoma" w:cs="Tahoma"/>
          <w:b/>
        </w:rPr>
        <w:tab/>
        <w:t>NAROČNIK:</w:t>
      </w:r>
      <w:r w:rsidRPr="00164B8F">
        <w:rPr>
          <w:rFonts w:ascii="Tahoma" w:hAnsi="Tahoma" w:cs="Tahoma"/>
          <w:b/>
        </w:rPr>
        <w:tab/>
      </w:r>
    </w:p>
    <w:p w14:paraId="2FCCBF42" w14:textId="77777777" w:rsidR="00164B8F" w:rsidRPr="00164B8F" w:rsidRDefault="00164B8F" w:rsidP="00164B8F">
      <w:pPr>
        <w:keepNext/>
        <w:keepLines/>
        <w:jc w:val="both"/>
        <w:rPr>
          <w:rFonts w:ascii="Tahoma" w:eastAsia="Calibri" w:hAnsi="Tahoma" w:cs="Tahoma"/>
        </w:rPr>
      </w:pPr>
    </w:p>
    <w:p w14:paraId="5CD21AF8" w14:textId="77777777" w:rsidR="00164B8F" w:rsidRPr="00164B8F" w:rsidRDefault="00164B8F" w:rsidP="00164B8F">
      <w:pPr>
        <w:keepNext/>
        <w:keepLines/>
        <w:tabs>
          <w:tab w:val="left" w:pos="4820"/>
        </w:tabs>
        <w:rPr>
          <w:rFonts w:ascii="Tahoma" w:hAnsi="Tahoma" w:cs="Tahoma"/>
          <w:bCs/>
        </w:rPr>
      </w:pPr>
      <w:r w:rsidRPr="00164B8F">
        <w:rPr>
          <w:rFonts w:ascii="Tahoma" w:hAnsi="Tahoma" w:cs="Tahoma"/>
        </w:rPr>
        <w:tab/>
      </w:r>
      <w:r w:rsidRPr="00164B8F">
        <w:rPr>
          <w:rFonts w:ascii="Tahoma" w:hAnsi="Tahoma" w:cs="Tahoma"/>
        </w:rPr>
        <w:tab/>
      </w:r>
      <w:r w:rsidRPr="00164B8F">
        <w:rPr>
          <w:rFonts w:ascii="Tahoma" w:hAnsi="Tahoma" w:cs="Tahoma"/>
        </w:rPr>
        <w:tab/>
      </w:r>
      <w:r w:rsidRPr="00164B8F">
        <w:rPr>
          <w:rFonts w:ascii="Tahoma" w:hAnsi="Tahoma" w:cs="Tahoma"/>
          <w:bCs/>
        </w:rPr>
        <w:t xml:space="preserve">Javno podjetje </w:t>
      </w:r>
    </w:p>
    <w:p w14:paraId="03618DB0" w14:textId="77777777" w:rsidR="00164B8F" w:rsidRPr="00164B8F" w:rsidRDefault="00164B8F" w:rsidP="00164B8F">
      <w:pPr>
        <w:keepNext/>
        <w:keepLines/>
        <w:tabs>
          <w:tab w:val="left" w:pos="4820"/>
        </w:tabs>
        <w:rPr>
          <w:rFonts w:ascii="Tahoma" w:hAnsi="Tahoma" w:cs="Tahoma"/>
        </w:rPr>
      </w:pPr>
      <w:r w:rsidRPr="00164B8F">
        <w:rPr>
          <w:rFonts w:ascii="Tahoma" w:hAnsi="Tahoma" w:cs="Tahoma"/>
          <w:bCs/>
        </w:rPr>
        <w:tab/>
      </w:r>
      <w:r w:rsidRPr="00164B8F">
        <w:rPr>
          <w:rFonts w:ascii="Tahoma" w:hAnsi="Tahoma" w:cs="Tahoma"/>
          <w:bCs/>
        </w:rPr>
        <w:tab/>
      </w:r>
      <w:r w:rsidRPr="00164B8F">
        <w:rPr>
          <w:rFonts w:ascii="Tahoma" w:hAnsi="Tahoma" w:cs="Tahoma"/>
          <w:bCs/>
        </w:rPr>
        <w:tab/>
        <w:t>Ljubljanska parkirišča in tržnice, d.o.o.</w:t>
      </w:r>
    </w:p>
    <w:p w14:paraId="50855A80" w14:textId="77777777" w:rsidR="00164B8F" w:rsidRPr="00164B8F" w:rsidRDefault="00164B8F" w:rsidP="00164B8F">
      <w:pPr>
        <w:keepNext/>
        <w:keepLines/>
        <w:tabs>
          <w:tab w:val="left" w:pos="4820"/>
        </w:tabs>
        <w:rPr>
          <w:rFonts w:ascii="Tahoma" w:hAnsi="Tahoma" w:cs="Tahoma"/>
        </w:rPr>
      </w:pPr>
      <w:r w:rsidRPr="00164B8F">
        <w:rPr>
          <w:rFonts w:ascii="Tahoma" w:hAnsi="Tahoma" w:cs="Tahoma"/>
        </w:rPr>
        <w:tab/>
      </w:r>
      <w:r w:rsidRPr="00164B8F">
        <w:rPr>
          <w:rFonts w:ascii="Tahoma" w:hAnsi="Tahoma" w:cs="Tahoma"/>
        </w:rPr>
        <w:tab/>
      </w:r>
      <w:r w:rsidRPr="00164B8F">
        <w:rPr>
          <w:rFonts w:ascii="Tahoma" w:hAnsi="Tahoma" w:cs="Tahoma"/>
        </w:rPr>
        <w:tab/>
        <w:t>Direktor:</w:t>
      </w:r>
      <w:r w:rsidRPr="00164B8F">
        <w:rPr>
          <w:rFonts w:ascii="Tahoma" w:hAnsi="Tahoma" w:cs="Tahoma"/>
        </w:rPr>
        <w:tab/>
      </w:r>
      <w:r w:rsidRPr="00164B8F">
        <w:rPr>
          <w:rFonts w:ascii="Tahoma" w:hAnsi="Tahoma" w:cs="Tahoma"/>
        </w:rPr>
        <w:tab/>
      </w:r>
      <w:r w:rsidRPr="00164B8F">
        <w:rPr>
          <w:rFonts w:ascii="Tahoma" w:hAnsi="Tahoma" w:cs="Tahoma"/>
        </w:rPr>
        <w:tab/>
      </w:r>
    </w:p>
    <w:p w14:paraId="26EDB7DE" w14:textId="77777777" w:rsidR="00164B8F" w:rsidRPr="00164B8F" w:rsidRDefault="00164B8F" w:rsidP="00164B8F">
      <w:pPr>
        <w:keepNext/>
        <w:keepLines/>
        <w:tabs>
          <w:tab w:val="left" w:pos="4820"/>
        </w:tabs>
        <w:rPr>
          <w:rFonts w:ascii="Tahoma" w:hAnsi="Tahoma" w:cs="Tahoma"/>
          <w:b/>
        </w:rPr>
      </w:pPr>
      <w:r w:rsidRPr="00164B8F">
        <w:rPr>
          <w:rFonts w:ascii="Tahoma" w:hAnsi="Tahoma" w:cs="Tahoma"/>
        </w:rPr>
        <w:tab/>
      </w:r>
      <w:r w:rsidRPr="00164B8F">
        <w:rPr>
          <w:rFonts w:ascii="Tahoma" w:hAnsi="Tahoma" w:cs="Tahoma"/>
        </w:rPr>
        <w:tab/>
      </w:r>
      <w:r w:rsidRPr="00164B8F">
        <w:rPr>
          <w:rFonts w:ascii="Tahoma" w:hAnsi="Tahoma" w:cs="Tahoma"/>
        </w:rPr>
        <w:tab/>
      </w:r>
      <w:r w:rsidRPr="00164B8F">
        <w:rPr>
          <w:rFonts w:ascii="Tahoma" w:hAnsi="Tahoma" w:cs="Tahoma"/>
          <w:b/>
        </w:rPr>
        <w:t>mag. Bojan Babič</w:t>
      </w:r>
    </w:p>
    <w:p w14:paraId="2AF29DBA" w14:textId="3899B273" w:rsidR="00164B8F" w:rsidRPr="00164B8F" w:rsidRDefault="00164B8F" w:rsidP="00036CF6">
      <w:pPr>
        <w:keepNext/>
        <w:keepLines/>
        <w:tabs>
          <w:tab w:val="left" w:pos="1134"/>
          <w:tab w:val="left" w:pos="4820"/>
        </w:tabs>
        <w:rPr>
          <w:rFonts w:ascii="Tahoma" w:hAnsi="Tahoma" w:cs="Tahoma"/>
        </w:rPr>
      </w:pPr>
    </w:p>
    <w:p w14:paraId="38394C30" w14:textId="77777777" w:rsidR="00EC3F7C" w:rsidRPr="00036CF6" w:rsidRDefault="00EC3F7C" w:rsidP="00036CF6">
      <w:pPr>
        <w:keepNext/>
        <w:keepLines/>
        <w:rPr>
          <w:rFonts w:ascii="Tahoma" w:hAnsi="Tahoma" w:cs="Tahoma"/>
        </w:rPr>
      </w:pPr>
    </w:p>
    <w:p w14:paraId="10C1047A" w14:textId="77777777" w:rsidR="00EC3F7C" w:rsidRPr="00036CF6" w:rsidRDefault="00EC3F7C" w:rsidP="00036CF6">
      <w:pPr>
        <w:keepNext/>
        <w:keepLines/>
        <w:rPr>
          <w:rFonts w:ascii="Tahoma" w:hAnsi="Tahoma" w:cs="Tahoma"/>
        </w:rPr>
      </w:pPr>
    </w:p>
    <w:p w14:paraId="46232DD0" w14:textId="77777777" w:rsidR="00CF3D00" w:rsidRDefault="00CF3D00" w:rsidP="00164B8F">
      <w:pPr>
        <w:keepNext/>
        <w:keepLines/>
        <w:spacing w:after="120"/>
        <w:jc w:val="both"/>
        <w:rPr>
          <w:rFonts w:ascii="Tahoma" w:eastAsia="Calibri" w:hAnsi="Tahoma" w:cs="Tahoma"/>
        </w:rPr>
      </w:pPr>
    </w:p>
    <w:p w14:paraId="210577B4" w14:textId="77777777" w:rsidR="00CF3D00" w:rsidRDefault="00CF3D00" w:rsidP="00164B8F">
      <w:pPr>
        <w:keepNext/>
        <w:keepLines/>
        <w:spacing w:after="120"/>
        <w:jc w:val="both"/>
        <w:rPr>
          <w:rFonts w:ascii="Tahoma" w:eastAsia="Calibri" w:hAnsi="Tahoma" w:cs="Tahoma"/>
        </w:rPr>
      </w:pPr>
    </w:p>
    <w:p w14:paraId="1C72D3BE" w14:textId="77777777" w:rsidR="00CF3D00" w:rsidRDefault="00CF3D00" w:rsidP="00164B8F">
      <w:pPr>
        <w:keepNext/>
        <w:keepLines/>
        <w:spacing w:after="120"/>
        <w:jc w:val="both"/>
        <w:rPr>
          <w:rFonts w:ascii="Tahoma" w:eastAsia="Calibri" w:hAnsi="Tahoma" w:cs="Tahoma"/>
        </w:rPr>
      </w:pPr>
    </w:p>
    <w:p w14:paraId="229F183B" w14:textId="77777777" w:rsidR="00CF3D00" w:rsidRDefault="00CF3D00" w:rsidP="00164B8F">
      <w:pPr>
        <w:keepNext/>
        <w:keepLines/>
        <w:spacing w:after="120"/>
        <w:jc w:val="both"/>
        <w:rPr>
          <w:rFonts w:ascii="Tahoma" w:eastAsia="Calibri" w:hAnsi="Tahoma" w:cs="Tahoma"/>
        </w:rPr>
      </w:pPr>
    </w:p>
    <w:p w14:paraId="301AF694" w14:textId="77777777" w:rsidR="00CF3D00" w:rsidRDefault="00CF3D00" w:rsidP="00164B8F">
      <w:pPr>
        <w:keepNext/>
        <w:keepLines/>
        <w:spacing w:after="120"/>
        <w:jc w:val="both"/>
        <w:rPr>
          <w:rFonts w:ascii="Tahoma" w:eastAsia="Calibri" w:hAnsi="Tahoma" w:cs="Tahoma"/>
        </w:rPr>
      </w:pPr>
    </w:p>
    <w:p w14:paraId="57D57C02" w14:textId="4C7142C2" w:rsidR="00EC3F7C" w:rsidRPr="00036CF6" w:rsidRDefault="00EC3F7C" w:rsidP="00164B8F">
      <w:pPr>
        <w:keepNext/>
        <w:keepLines/>
        <w:spacing w:after="120"/>
        <w:jc w:val="both"/>
        <w:rPr>
          <w:rFonts w:ascii="Tahoma" w:eastAsia="Calibri" w:hAnsi="Tahoma" w:cs="Tahoma"/>
        </w:rPr>
      </w:pPr>
      <w:r w:rsidRPr="00036CF6">
        <w:rPr>
          <w:rFonts w:ascii="Tahoma" w:eastAsia="Calibri" w:hAnsi="Tahoma" w:cs="Tahoma"/>
        </w:rPr>
        <w:t>Prilog</w:t>
      </w:r>
      <w:r w:rsidR="00164B8F">
        <w:rPr>
          <w:rFonts w:ascii="Tahoma" w:eastAsia="Calibri" w:hAnsi="Tahoma" w:cs="Tahoma"/>
        </w:rPr>
        <w:t>i</w:t>
      </w:r>
      <w:r w:rsidRPr="00036CF6">
        <w:rPr>
          <w:rFonts w:ascii="Tahoma" w:eastAsia="Calibri" w:hAnsi="Tahoma" w:cs="Tahoma"/>
        </w:rPr>
        <w:t>:</w:t>
      </w:r>
    </w:p>
    <w:p w14:paraId="7BFC5C38" w14:textId="683F1743" w:rsidR="00EC3F7C" w:rsidRPr="00036CF6" w:rsidRDefault="00164B8F" w:rsidP="00164B8F">
      <w:pPr>
        <w:keepNext/>
        <w:keepLines/>
        <w:numPr>
          <w:ilvl w:val="0"/>
          <w:numId w:val="4"/>
        </w:numPr>
        <w:ind w:left="567" w:hanging="283"/>
        <w:jc w:val="both"/>
        <w:rPr>
          <w:rFonts w:ascii="Tahoma" w:eastAsia="Calibri" w:hAnsi="Tahoma" w:cs="Tahoma"/>
        </w:rPr>
      </w:pPr>
      <w:r>
        <w:rPr>
          <w:rFonts w:ascii="Tahoma" w:eastAsia="Calibri" w:hAnsi="Tahoma" w:cs="Tahoma"/>
        </w:rPr>
        <w:t>p</w:t>
      </w:r>
      <w:r w:rsidR="00EC3F7C" w:rsidRPr="00036CF6">
        <w:rPr>
          <w:rFonts w:ascii="Tahoma" w:eastAsia="Calibri" w:hAnsi="Tahoma" w:cs="Tahoma"/>
        </w:rPr>
        <w:t>onudba izvajalca št. __________ z dne __________</w:t>
      </w:r>
      <w:r w:rsidR="008C2D4E" w:rsidRPr="00036CF6">
        <w:rPr>
          <w:rFonts w:ascii="Tahoma" w:eastAsia="Calibri" w:hAnsi="Tahoma" w:cs="Tahoma"/>
        </w:rPr>
        <w:t>, ki je Priloga št. 1 tega okvirnega sporazuma</w:t>
      </w:r>
      <w:r w:rsidR="006D75D0">
        <w:rPr>
          <w:rFonts w:ascii="Tahoma" w:eastAsia="Calibri" w:hAnsi="Tahoma" w:cs="Tahoma"/>
        </w:rPr>
        <w:t>,</w:t>
      </w:r>
    </w:p>
    <w:p w14:paraId="1B6ADBA3" w14:textId="736F51D6" w:rsidR="00EC3F7C" w:rsidRPr="005A1183" w:rsidRDefault="00164B8F" w:rsidP="00164B8F">
      <w:pPr>
        <w:keepNext/>
        <w:keepLines/>
        <w:numPr>
          <w:ilvl w:val="0"/>
          <w:numId w:val="4"/>
        </w:numPr>
        <w:ind w:left="567" w:hanging="283"/>
        <w:jc w:val="both"/>
        <w:rPr>
          <w:rFonts w:ascii="Tahoma" w:eastAsia="Calibri" w:hAnsi="Tahoma" w:cs="Tahoma"/>
        </w:rPr>
      </w:pPr>
      <w:r>
        <w:rPr>
          <w:rFonts w:ascii="Tahoma" w:eastAsia="Calibri" w:hAnsi="Tahoma" w:cs="Tahoma"/>
        </w:rPr>
        <w:t>p</w:t>
      </w:r>
      <w:r w:rsidR="00EC3F7C" w:rsidRPr="00036CF6">
        <w:rPr>
          <w:rFonts w:ascii="Tahoma" w:eastAsia="Calibri" w:hAnsi="Tahoma" w:cs="Tahoma"/>
        </w:rPr>
        <w:t>onudbeni predračun izvajalca št. ___________ z dne ___________</w:t>
      </w:r>
      <w:r w:rsidR="008C2D4E" w:rsidRPr="00036CF6">
        <w:rPr>
          <w:rFonts w:ascii="Tahoma" w:eastAsia="Calibri" w:hAnsi="Tahoma" w:cs="Tahoma"/>
        </w:rPr>
        <w:t>, ki je Priloga št. 2 tega</w:t>
      </w:r>
      <w:r w:rsidR="005A1183">
        <w:rPr>
          <w:rFonts w:ascii="Tahoma" w:eastAsia="Calibri" w:hAnsi="Tahoma" w:cs="Tahoma"/>
        </w:rPr>
        <w:t xml:space="preserve"> </w:t>
      </w:r>
      <w:r w:rsidR="008C2D4E" w:rsidRPr="005A1183">
        <w:rPr>
          <w:rFonts w:ascii="Tahoma" w:eastAsia="Calibri" w:hAnsi="Tahoma" w:cs="Tahoma"/>
        </w:rPr>
        <w:t>okvirnega sporazuma.</w:t>
      </w:r>
    </w:p>
    <w:p w14:paraId="4E4571B0" w14:textId="092CA4F5" w:rsidR="008B24B8" w:rsidRPr="00036CF6" w:rsidRDefault="008B24B8" w:rsidP="00036CF6">
      <w:pPr>
        <w:keepNext/>
        <w:keepLines/>
        <w:rPr>
          <w:rFonts w:ascii="Tahoma" w:hAnsi="Tahoma" w:cs="Tahoma"/>
        </w:rPr>
      </w:pPr>
      <w:r w:rsidRPr="00036CF6">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425D7C" w:rsidRPr="00453F38" w14:paraId="2376E4E4" w14:textId="77777777" w:rsidTr="006A5130">
        <w:trPr>
          <w:trHeight w:val="284"/>
        </w:trPr>
        <w:tc>
          <w:tcPr>
            <w:tcW w:w="599" w:type="dxa"/>
            <w:tcBorders>
              <w:top w:val="single" w:sz="4" w:space="0" w:color="auto"/>
              <w:left w:val="single" w:sz="4" w:space="0" w:color="auto"/>
              <w:bottom w:val="single" w:sz="4" w:space="0" w:color="auto"/>
              <w:right w:val="nil"/>
            </w:tcBorders>
          </w:tcPr>
          <w:p w14:paraId="02F70DD2" w14:textId="77777777" w:rsidR="00425D7C" w:rsidRPr="00495F77" w:rsidRDefault="00425D7C" w:rsidP="00115A30">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5AD9DC4C" w14:textId="4F8446DC" w:rsidR="00425D7C" w:rsidRPr="00453F38" w:rsidRDefault="00425D7C" w:rsidP="00115A30">
            <w:pPr>
              <w:keepNext/>
              <w:keepLines/>
              <w:jc w:val="both"/>
              <w:rPr>
                <w:rFonts w:ascii="Tahoma" w:hAnsi="Tahoma" w:cs="Tahoma"/>
              </w:rPr>
            </w:pPr>
            <w:r w:rsidRPr="00036CF6">
              <w:rPr>
                <w:rFonts w:ascii="Tahoma" w:hAnsi="Tahoma" w:cs="Tahoma"/>
              </w:rPr>
              <w:t>VZOREC FINANČNEGA ZAVAROVANJA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2E5337D" w14:textId="77777777" w:rsidR="00425D7C" w:rsidRPr="00453F38" w:rsidRDefault="00425D7C" w:rsidP="00115A30">
            <w:pPr>
              <w:keepNext/>
              <w:keepLines/>
              <w:jc w:val="right"/>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5DF5381F" w14:textId="2BF3BE2C" w:rsidR="00425D7C" w:rsidRPr="00453F38" w:rsidRDefault="00425D7C" w:rsidP="006A5130">
            <w:pPr>
              <w:keepNext/>
              <w:keepLines/>
              <w:jc w:val="right"/>
              <w:rPr>
                <w:rFonts w:ascii="Tahoma" w:hAnsi="Tahoma" w:cs="Tahoma"/>
                <w:b/>
                <w:iCs/>
              </w:rPr>
            </w:pPr>
            <w:r>
              <w:rPr>
                <w:rFonts w:ascii="Tahoma" w:hAnsi="Tahoma" w:cs="Tahoma"/>
                <w:b/>
                <w:iCs/>
              </w:rPr>
              <w:t>12</w:t>
            </w:r>
          </w:p>
        </w:tc>
      </w:tr>
    </w:tbl>
    <w:p w14:paraId="060A4D33" w14:textId="77777777" w:rsidR="00425D7C" w:rsidRDefault="00425D7C" w:rsidP="00425D7C">
      <w:pPr>
        <w:keepNext/>
        <w:keepLines/>
        <w:rPr>
          <w:rFonts w:ascii="Tahoma" w:hAnsi="Tahoma" w:cs="Tahoma"/>
          <w:lang w:val="x-none"/>
        </w:rPr>
      </w:pPr>
    </w:p>
    <w:p w14:paraId="49909ED6" w14:textId="7903135A" w:rsidR="005F6ECD" w:rsidRPr="00036CF6" w:rsidRDefault="002E45B3" w:rsidP="00036CF6">
      <w:pPr>
        <w:keepNext/>
        <w:keepLines/>
        <w:spacing w:after="120"/>
        <w:rPr>
          <w:rFonts w:ascii="Tahoma" w:hAnsi="Tahoma" w:cs="Tahoma"/>
        </w:rPr>
      </w:pPr>
      <w:r w:rsidRPr="00036CF6">
        <w:rPr>
          <w:rFonts w:ascii="Tahoma" w:hAnsi="Tahoma" w:cs="Tahoma"/>
          <w:lang w:val="x-none"/>
        </w:rPr>
        <w:t>P</w:t>
      </w:r>
      <w:r w:rsidRPr="00036CF6">
        <w:rPr>
          <w:rFonts w:ascii="Tahoma" w:hAnsi="Tahoma" w:cs="Tahoma"/>
        </w:rPr>
        <w:t>rodajalec</w:t>
      </w:r>
      <w:r w:rsidR="005F6ECD" w:rsidRPr="00036CF6">
        <w:rPr>
          <w:rFonts w:ascii="Tahoma" w:hAnsi="Tahoma" w:cs="Tahoma"/>
        </w:rPr>
        <w:t xml:space="preserve">                                                                                                 </w:t>
      </w:r>
      <w:r w:rsidR="005F6ECD" w:rsidRPr="00036CF6">
        <w:rPr>
          <w:rFonts w:ascii="Tahoma" w:hAnsi="Tahoma" w:cs="Tahoma"/>
        </w:rPr>
        <w:tab/>
      </w:r>
    </w:p>
    <w:p w14:paraId="4C2A4B49"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p>
    <w:p w14:paraId="0D971DAB"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p>
    <w:p w14:paraId="7959DD0B"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p>
    <w:p w14:paraId="1E0D3159" w14:textId="77777777" w:rsidR="00AB04EB" w:rsidRPr="00036CF6" w:rsidRDefault="00AB04EB" w:rsidP="00036CF6">
      <w:pPr>
        <w:keepNext/>
        <w:keepLines/>
        <w:jc w:val="center"/>
        <w:rPr>
          <w:rFonts w:ascii="Tahoma" w:hAnsi="Tahoma" w:cs="Tahoma"/>
          <w:b/>
        </w:rPr>
      </w:pPr>
      <w:r w:rsidRPr="00036CF6">
        <w:rPr>
          <w:rFonts w:ascii="Tahoma" w:hAnsi="Tahoma" w:cs="Tahoma"/>
          <w:b/>
        </w:rPr>
        <w:t xml:space="preserve">MENIČNA IZJAVA </w:t>
      </w:r>
    </w:p>
    <w:p w14:paraId="7B2AF3CD" w14:textId="77777777" w:rsidR="00AB04EB" w:rsidRPr="00036CF6" w:rsidRDefault="00AB04EB" w:rsidP="00036CF6">
      <w:pPr>
        <w:keepNext/>
        <w:keepLines/>
        <w:jc w:val="center"/>
        <w:rPr>
          <w:rFonts w:ascii="Tahoma" w:hAnsi="Tahoma" w:cs="Tahoma"/>
          <w:b/>
          <w:i/>
        </w:rPr>
      </w:pPr>
      <w:r w:rsidRPr="00036CF6">
        <w:rPr>
          <w:rFonts w:ascii="Tahoma" w:hAnsi="Tahoma" w:cs="Tahoma"/>
          <w:b/>
          <w:i/>
        </w:rPr>
        <w:t>za zavarovanje dobre izvedbe obveznosti iz okvirnega sporazuma</w:t>
      </w:r>
    </w:p>
    <w:p w14:paraId="39D802D3" w14:textId="77777777" w:rsidR="00AB04EB" w:rsidRPr="00036CF6" w:rsidRDefault="00AB04EB" w:rsidP="00036CF6">
      <w:pPr>
        <w:keepNext/>
        <w:keepLines/>
        <w:jc w:val="both"/>
        <w:outlineLvl w:val="0"/>
        <w:rPr>
          <w:rFonts w:ascii="Tahoma" w:hAnsi="Tahoma" w:cs="Tahoma"/>
        </w:rPr>
      </w:pPr>
    </w:p>
    <w:p w14:paraId="2EF11C2A" w14:textId="07C0CA75" w:rsidR="00AB04EB" w:rsidRPr="00036CF6" w:rsidRDefault="00AB04EB" w:rsidP="00036CF6">
      <w:pPr>
        <w:keepNext/>
        <w:keepLines/>
        <w:jc w:val="both"/>
        <w:outlineLvl w:val="0"/>
        <w:rPr>
          <w:rFonts w:ascii="Tahoma" w:eastAsia="Calibri" w:hAnsi="Tahoma" w:cs="Tahoma"/>
          <w:lang w:eastAsia="en-US"/>
        </w:rPr>
      </w:pPr>
      <w:r w:rsidRPr="00036CF6">
        <w:rPr>
          <w:rFonts w:ascii="Tahoma" w:eastAsia="Calibri" w:hAnsi="Tahoma" w:cs="Tahoma"/>
          <w:lang w:eastAsia="en-US"/>
        </w:rPr>
        <w:t xml:space="preserve">V skladu </w:t>
      </w:r>
      <w:r w:rsidRPr="00036CF6">
        <w:rPr>
          <w:rFonts w:ascii="Tahoma" w:hAnsi="Tahoma" w:cs="Tahoma"/>
        </w:rPr>
        <w:t>z okvirnim sporazumom</w:t>
      </w:r>
      <w:r w:rsidR="00C6211B" w:rsidRPr="00036CF6">
        <w:rPr>
          <w:rFonts w:ascii="Tahoma" w:hAnsi="Tahoma" w:cs="Tahoma"/>
        </w:rPr>
        <w:t xml:space="preserve"> za </w:t>
      </w:r>
      <w:r w:rsidRPr="00036CF6">
        <w:rPr>
          <w:rFonts w:ascii="Tahoma" w:eastAsia="Calibri" w:hAnsi="Tahoma" w:cs="Tahoma"/>
          <w:lang w:eastAsia="en-US"/>
        </w:rPr>
        <w:t xml:space="preserve">javno naročilo </w:t>
      </w:r>
      <w:r w:rsidR="002D0609">
        <w:rPr>
          <w:rFonts w:ascii="Tahoma" w:hAnsi="Tahoma" w:cs="Tahoma"/>
          <w:b/>
        </w:rPr>
        <w:t>LPT-211/25</w:t>
      </w:r>
      <w:r w:rsidR="003F76FC" w:rsidRPr="00036CF6">
        <w:rPr>
          <w:rFonts w:ascii="Tahoma" w:hAnsi="Tahoma" w:cs="Tahoma"/>
          <w:b/>
        </w:rPr>
        <w:t xml:space="preserve"> Vzdrževanje </w:t>
      </w:r>
      <w:r w:rsidR="00425D7C" w:rsidRPr="00036CF6">
        <w:rPr>
          <w:rFonts w:ascii="Tahoma" w:hAnsi="Tahoma" w:cs="Tahoma"/>
          <w:b/>
        </w:rPr>
        <w:t xml:space="preserve">SPRINKLER </w:t>
      </w:r>
      <w:r w:rsidR="003F76FC" w:rsidRPr="00036CF6">
        <w:rPr>
          <w:rFonts w:ascii="Tahoma" w:hAnsi="Tahoma" w:cs="Tahoma"/>
          <w:b/>
        </w:rPr>
        <w:t>sistemov v PH Kongresni trg in ŠRC Stožice za obdobje 48 mesecev</w:t>
      </w:r>
      <w:r w:rsidRPr="00036CF6">
        <w:rPr>
          <w:rFonts w:ascii="Tahoma" w:eastAsia="Calibri" w:hAnsi="Tahoma" w:cs="Tahoma"/>
          <w:lang w:eastAsia="en-US"/>
        </w:rPr>
        <w:t xml:space="preserve">, sklenjenim dne ________  med </w:t>
      </w:r>
      <w:r w:rsidR="005876A7" w:rsidRPr="00036CF6">
        <w:rPr>
          <w:rFonts w:ascii="Tahoma" w:hAnsi="Tahoma" w:cs="Tahoma"/>
        </w:rPr>
        <w:t>naročnikom</w:t>
      </w:r>
      <w:r w:rsidRPr="00036CF6">
        <w:rPr>
          <w:rFonts w:ascii="Tahoma" w:hAnsi="Tahoma" w:cs="Tahoma"/>
        </w:rPr>
        <w:t xml:space="preserve">: </w:t>
      </w:r>
      <w:r w:rsidR="00D52A67" w:rsidRPr="00036CF6">
        <w:rPr>
          <w:rFonts w:ascii="Tahoma" w:hAnsi="Tahoma" w:cs="Tahoma"/>
        </w:rPr>
        <w:t>JAVNO PODJETJE LJUBLJANSKA PARKIRIŠČA IN TRŽNICE, d.o.o., Kopitarjeva ulica 2, 1000 Ljubljana</w:t>
      </w:r>
      <w:r w:rsidRPr="00036CF6">
        <w:rPr>
          <w:rFonts w:ascii="Tahoma" w:hAnsi="Tahoma" w:cs="Tahoma"/>
        </w:rPr>
        <w:t xml:space="preserve"> (v nadaljevanju tudi upravičenec) in </w:t>
      </w:r>
      <w:r w:rsidR="005876A7" w:rsidRPr="00036CF6">
        <w:rPr>
          <w:rFonts w:ascii="Tahoma" w:hAnsi="Tahoma" w:cs="Tahoma"/>
        </w:rPr>
        <w:t>izvajalcem</w:t>
      </w:r>
      <w:r w:rsidRPr="00036CF6">
        <w:rPr>
          <w:rFonts w:ascii="Tahoma" w:hAnsi="Tahoma" w:cs="Tahoma"/>
        </w:rPr>
        <w:t xml:space="preserve">: _________________________ (v nadaljevanju tudi </w:t>
      </w:r>
      <w:r w:rsidR="005876A7" w:rsidRPr="00036CF6">
        <w:rPr>
          <w:rFonts w:ascii="Tahoma" w:hAnsi="Tahoma" w:cs="Tahoma"/>
        </w:rPr>
        <w:t>izvajalec</w:t>
      </w:r>
      <w:r w:rsidRPr="00036CF6">
        <w:rPr>
          <w:rFonts w:ascii="Tahoma" w:hAnsi="Tahoma" w:cs="Tahoma"/>
        </w:rPr>
        <w:t>)</w:t>
      </w:r>
      <w:r w:rsidRPr="00036CF6">
        <w:rPr>
          <w:rFonts w:ascii="Tahoma" w:eastAsia="Calibri" w:hAnsi="Tahoma" w:cs="Tahoma"/>
          <w:lang w:eastAsia="en-US"/>
        </w:rPr>
        <w:t xml:space="preserve">, je </w:t>
      </w:r>
      <w:r w:rsidR="005876A7" w:rsidRPr="00036CF6">
        <w:rPr>
          <w:rFonts w:ascii="Tahoma" w:eastAsia="Calibri" w:hAnsi="Tahoma" w:cs="Tahoma"/>
          <w:lang w:eastAsia="en-US"/>
        </w:rPr>
        <w:t xml:space="preserve">izvajalec </w:t>
      </w:r>
      <w:r w:rsidRPr="00036CF6">
        <w:rPr>
          <w:rFonts w:ascii="Tahoma" w:eastAsia="Calibri" w:hAnsi="Tahoma" w:cs="Tahoma"/>
          <w:lang w:eastAsia="en-US"/>
        </w:rPr>
        <w:t>dolžan izvajati storitve v roku, količini, ceni in kakovosti opredeljeno v citiranem okvirnem sporazumu</w:t>
      </w:r>
      <w:r w:rsidRPr="00036CF6">
        <w:rPr>
          <w:rFonts w:ascii="Tahoma" w:hAnsi="Tahoma" w:cs="Tahoma"/>
        </w:rPr>
        <w:t xml:space="preserve"> </w:t>
      </w:r>
      <w:r w:rsidRPr="00036CF6">
        <w:rPr>
          <w:rFonts w:ascii="Tahoma" w:eastAsia="Calibri" w:hAnsi="Tahoma" w:cs="Tahoma"/>
          <w:lang w:eastAsia="en-US"/>
        </w:rPr>
        <w:t xml:space="preserve">v vrednosti ______________ EUR brez DDV.   </w:t>
      </w:r>
      <w:r w:rsidR="005876A7" w:rsidRPr="00036CF6">
        <w:rPr>
          <w:rFonts w:ascii="Tahoma" w:eastAsia="Calibri" w:hAnsi="Tahoma" w:cs="Tahoma"/>
          <w:lang w:eastAsia="en-US"/>
        </w:rPr>
        <w:t xml:space="preserve"> </w:t>
      </w:r>
    </w:p>
    <w:p w14:paraId="72D243FB" w14:textId="77777777" w:rsidR="00AB04EB" w:rsidRPr="00036CF6" w:rsidRDefault="00AB04EB" w:rsidP="00036CF6">
      <w:pPr>
        <w:keepNext/>
        <w:keepLines/>
        <w:jc w:val="both"/>
        <w:outlineLvl w:val="0"/>
        <w:rPr>
          <w:rFonts w:ascii="Tahoma" w:eastAsia="Calibri" w:hAnsi="Tahoma" w:cs="Tahoma"/>
          <w:lang w:eastAsia="en-US"/>
        </w:rPr>
      </w:pPr>
    </w:p>
    <w:p w14:paraId="0786F464" w14:textId="4A91002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Kot garancijo za dobro izvedbo obveznosti iz okvirnega sporazuma mi kot </w:t>
      </w:r>
      <w:r w:rsidR="005876A7" w:rsidRPr="00036CF6">
        <w:rPr>
          <w:rFonts w:ascii="Tahoma" w:hAnsi="Tahoma" w:cs="Tahoma"/>
        </w:rPr>
        <w:t xml:space="preserve">izvajalec </w:t>
      </w:r>
      <w:r w:rsidRPr="00036CF6">
        <w:rPr>
          <w:rFonts w:ascii="Tahoma" w:hAnsi="Tahoma" w:cs="Tahoma"/>
        </w:rPr>
        <w:t>nepreklicno in brezpogojno izdajamo eno (1)</w:t>
      </w:r>
      <w:r w:rsidR="003E2FAB">
        <w:rPr>
          <w:rFonts w:ascii="Tahoma" w:hAnsi="Tahoma" w:cs="Tahoma"/>
        </w:rPr>
        <w:t xml:space="preserve"> podpisano in žigosano</w:t>
      </w:r>
      <w:r w:rsidRPr="00036CF6">
        <w:rPr>
          <w:rFonts w:ascii="Tahoma" w:hAnsi="Tahoma" w:cs="Tahoma"/>
        </w:rPr>
        <w:t xml:space="preserve">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 xml:space="preserve">s pooblastilom za njeno izpolnitev in unovčenje, na kateri so podpisane pooblaščene osebe za zastopanje:  </w:t>
      </w:r>
      <w:r w:rsidR="005876A7" w:rsidRPr="00036CF6">
        <w:rPr>
          <w:rFonts w:ascii="Tahoma" w:hAnsi="Tahoma" w:cs="Tahoma"/>
        </w:rPr>
        <w:t xml:space="preserve"> </w:t>
      </w:r>
    </w:p>
    <w:p w14:paraId="5F5A4BB6" w14:textId="77777777" w:rsidR="00AB04EB" w:rsidRPr="00036CF6" w:rsidRDefault="00AB04EB" w:rsidP="00036CF6">
      <w:pPr>
        <w:keepNext/>
        <w:keepLines/>
        <w:jc w:val="both"/>
        <w:outlineLvl w:val="0"/>
        <w:rPr>
          <w:rFonts w:ascii="Tahoma" w:hAnsi="Tahoma" w:cs="Tahoma"/>
        </w:rPr>
      </w:pPr>
    </w:p>
    <w:p w14:paraId="2617657A"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_____________________________________________________________________________________</w:t>
      </w:r>
    </w:p>
    <w:p w14:paraId="6A9CC36C"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(Ime in priimek)                        (Funkcija zastopnika)                     </w:t>
      </w:r>
      <w:r w:rsidRPr="00036CF6">
        <w:rPr>
          <w:rFonts w:ascii="Tahoma" w:hAnsi="Tahoma" w:cs="Tahoma"/>
        </w:rPr>
        <w:tab/>
      </w:r>
      <w:r w:rsidRPr="00036CF6">
        <w:rPr>
          <w:rFonts w:ascii="Tahoma" w:hAnsi="Tahoma" w:cs="Tahoma"/>
        </w:rPr>
        <w:tab/>
        <w:t>(Podpis)</w:t>
      </w:r>
    </w:p>
    <w:p w14:paraId="1B01F8BA" w14:textId="77777777" w:rsidR="00AB04EB" w:rsidRPr="00036CF6" w:rsidRDefault="00AB04EB" w:rsidP="00036CF6">
      <w:pPr>
        <w:keepNext/>
        <w:keepLines/>
        <w:jc w:val="both"/>
        <w:outlineLvl w:val="0"/>
        <w:rPr>
          <w:rFonts w:ascii="Tahoma" w:hAnsi="Tahoma" w:cs="Tahoma"/>
        </w:rPr>
      </w:pPr>
    </w:p>
    <w:p w14:paraId="35AFC007" w14:textId="77777777" w:rsidR="00AB04EB" w:rsidRPr="00036CF6" w:rsidRDefault="00AB04EB" w:rsidP="00036CF6">
      <w:pPr>
        <w:keepNext/>
        <w:keepLines/>
        <w:spacing w:after="60"/>
        <w:jc w:val="both"/>
        <w:outlineLvl w:val="0"/>
        <w:rPr>
          <w:rFonts w:ascii="Tahoma" w:hAnsi="Tahoma" w:cs="Tahoma"/>
        </w:rPr>
      </w:pPr>
      <w:r w:rsidRPr="00036CF6">
        <w:rPr>
          <w:rFonts w:ascii="Tahoma" w:hAnsi="Tahoma" w:cs="Tahoma"/>
        </w:rPr>
        <w:t xml:space="preserve">Nepreklicno in brezpogojno pooblaščamo </w:t>
      </w:r>
      <w:r w:rsidRPr="00036CF6">
        <w:rPr>
          <w:rFonts w:ascii="Tahoma" w:eastAsia="Calibri" w:hAnsi="Tahoma" w:cs="Tahoma"/>
          <w:lang w:eastAsia="en-US"/>
        </w:rPr>
        <w:t>upravičenca</w:t>
      </w:r>
      <w:r w:rsidRPr="00036CF6">
        <w:rPr>
          <w:rFonts w:ascii="Tahoma" w:hAnsi="Tahoma" w:cs="Tahoma"/>
        </w:rPr>
        <w:t xml:space="preserve">, da v primeru, če mi kot </w:t>
      </w:r>
      <w:r w:rsidR="005876A7" w:rsidRPr="00036CF6">
        <w:rPr>
          <w:rFonts w:ascii="Tahoma" w:hAnsi="Tahoma" w:cs="Tahoma"/>
        </w:rPr>
        <w:t xml:space="preserve">izvajalec </w:t>
      </w:r>
      <w:r w:rsidRPr="00036CF6">
        <w:rPr>
          <w:rFonts w:ascii="Tahoma" w:hAnsi="Tahoma" w:cs="Tahoma"/>
        </w:rPr>
        <w:t>ne bomo izpolnili obveznosti po okvirnem sporazumu v dogovorjeni kvaliteti, količini,</w:t>
      </w:r>
      <w:r w:rsidRPr="00036CF6">
        <w:rPr>
          <w:rFonts w:ascii="Tahoma" w:eastAsia="Calibri" w:hAnsi="Tahoma" w:cs="Tahoma"/>
          <w:lang w:eastAsia="en-US"/>
        </w:rPr>
        <w:t xml:space="preserve"> ceni</w:t>
      </w:r>
      <w:r w:rsidRPr="00036CF6">
        <w:rPr>
          <w:rFonts w:ascii="Tahoma" w:hAnsi="Tahoma" w:cs="Tahoma"/>
        </w:rPr>
        <w:t xml:space="preserve"> in rokih, opredeljenih v zgoraj citiranem okvirnem sporazumu, da:   </w:t>
      </w:r>
      <w:r w:rsidR="005876A7" w:rsidRPr="00036CF6">
        <w:rPr>
          <w:rFonts w:ascii="Tahoma" w:hAnsi="Tahoma" w:cs="Tahoma"/>
        </w:rPr>
        <w:t xml:space="preserve"> </w:t>
      </w:r>
    </w:p>
    <w:p w14:paraId="326698D2" w14:textId="51A3B6CF"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izpolni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v višini do __________ EUR</w:t>
      </w:r>
      <w:r w:rsidR="000614DC" w:rsidRPr="00036CF6">
        <w:rPr>
          <w:rFonts w:ascii="Tahoma" w:hAnsi="Tahoma" w:cs="Tahoma"/>
        </w:rPr>
        <w:t xml:space="preserve"> (</w:t>
      </w:r>
      <w:r w:rsidR="000614DC" w:rsidRPr="00036CF6">
        <w:rPr>
          <w:rFonts w:ascii="Tahoma" w:hAnsi="Tahoma" w:cs="Tahoma"/>
          <w:i/>
        </w:rPr>
        <w:t>v skladu s točko 4.3. razpisne dokumentacije)</w:t>
      </w:r>
    </w:p>
    <w:p w14:paraId="250186AF" w14:textId="353C2FD1"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da izpolni vse druge sestavne dele </w:t>
      </w:r>
      <w:r w:rsidR="003E2FAB">
        <w:rPr>
          <w:rFonts w:ascii="Tahoma" w:hAnsi="Tahoma" w:cs="Tahoma"/>
        </w:rPr>
        <w:t>menice (</w:t>
      </w:r>
      <w:r w:rsidR="003E2FAB" w:rsidRPr="00036CF6">
        <w:rPr>
          <w:rFonts w:ascii="Tahoma" w:hAnsi="Tahoma" w:cs="Tahoma"/>
        </w:rPr>
        <w:t>bianko menic</w:t>
      </w:r>
      <w:r w:rsidR="003E2FAB">
        <w:rPr>
          <w:rFonts w:ascii="Tahoma" w:hAnsi="Tahoma" w:cs="Tahoma"/>
        </w:rPr>
        <w:t>e)</w:t>
      </w:r>
      <w:r w:rsidRPr="00036CF6">
        <w:rPr>
          <w:rFonts w:ascii="Tahoma" w:hAnsi="Tahoma" w:cs="Tahoma"/>
        </w:rPr>
        <w:t>, ki niso izpolnjeni,</w:t>
      </w:r>
    </w:p>
    <w:p w14:paraId="4698AB9C" w14:textId="5EC4104E"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da po potrebi zapiše na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 xml:space="preserve"> tudi katerokoli menično klavzulo, ki sicer ni bistvena menična sestavina.</w:t>
      </w:r>
    </w:p>
    <w:p w14:paraId="69FC56D0" w14:textId="77777777" w:rsidR="00AB04EB" w:rsidRPr="00036CF6" w:rsidRDefault="00AB04EB" w:rsidP="00036CF6">
      <w:pPr>
        <w:keepNext/>
        <w:keepLines/>
        <w:jc w:val="both"/>
        <w:outlineLvl w:val="0"/>
        <w:rPr>
          <w:rFonts w:ascii="Tahoma" w:hAnsi="Tahoma" w:cs="Tahoma"/>
        </w:rPr>
      </w:pPr>
    </w:p>
    <w:p w14:paraId="109B4CEC"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V primeru spremembe upnika predmetnih terjatev, veljajo določbe tega pooblastila tudi v korist novih upnikov. </w:t>
      </w:r>
    </w:p>
    <w:p w14:paraId="30E2A7AB" w14:textId="77777777" w:rsidR="00AB04EB" w:rsidRPr="00036CF6" w:rsidRDefault="00AB04EB" w:rsidP="00036CF6">
      <w:pPr>
        <w:keepNext/>
        <w:keepLines/>
        <w:jc w:val="both"/>
        <w:outlineLvl w:val="0"/>
        <w:rPr>
          <w:rFonts w:ascii="Tahoma" w:hAnsi="Tahoma" w:cs="Tahoma"/>
        </w:rPr>
      </w:pPr>
    </w:p>
    <w:p w14:paraId="02470BDD" w14:textId="3AF83B1B" w:rsidR="00AB04EB" w:rsidRPr="00036CF6" w:rsidRDefault="00AB04EB" w:rsidP="00036CF6">
      <w:pPr>
        <w:keepNext/>
        <w:keepLines/>
        <w:jc w:val="both"/>
        <w:outlineLvl w:val="0"/>
        <w:rPr>
          <w:rFonts w:ascii="Tahoma" w:hAnsi="Tahoma" w:cs="Tahoma"/>
        </w:rPr>
      </w:pPr>
      <w:r w:rsidRPr="00036CF6">
        <w:rPr>
          <w:rFonts w:ascii="Tahoma" w:hAnsi="Tahoma" w:cs="Tahoma"/>
        </w:rPr>
        <w:t xml:space="preserve">Nepreklicno in brezpogojno pooblaščamo </w:t>
      </w:r>
      <w:r w:rsidRPr="00036CF6">
        <w:rPr>
          <w:rFonts w:ascii="Tahoma" w:eastAsia="Calibri" w:hAnsi="Tahoma" w:cs="Tahoma"/>
          <w:lang w:eastAsia="en-US"/>
        </w:rPr>
        <w:t>upravičenca</w:t>
      </w:r>
      <w:r w:rsidRPr="00036CF6">
        <w:rPr>
          <w:rFonts w:ascii="Tahoma" w:hAnsi="Tahoma" w:cs="Tahoma"/>
        </w:rPr>
        <w:t xml:space="preserve">, da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Pr="00036CF6">
        <w:rPr>
          <w:rFonts w:ascii="Tahoma" w:hAnsi="Tahoma" w:cs="Tahoma"/>
        </w:rPr>
        <w:t xml:space="preserve"> po potrebi domicilira pri katerikoli banki, pri kateri imamo odprt račun.   </w:t>
      </w:r>
    </w:p>
    <w:p w14:paraId="7A9ECE5C" w14:textId="77777777" w:rsidR="00AB04EB" w:rsidRPr="00036CF6" w:rsidRDefault="00AB04EB" w:rsidP="00036CF6">
      <w:pPr>
        <w:keepNext/>
        <w:keepLines/>
        <w:jc w:val="both"/>
        <w:outlineLvl w:val="0"/>
        <w:rPr>
          <w:rFonts w:ascii="Tahoma" w:hAnsi="Tahoma" w:cs="Tahoma"/>
        </w:rPr>
      </w:pPr>
    </w:p>
    <w:p w14:paraId="2456478F" w14:textId="6C2E7C71" w:rsidR="00AB04EB" w:rsidRDefault="00AB04EB" w:rsidP="003E2FAB">
      <w:pPr>
        <w:keepNext/>
        <w:keepLines/>
        <w:jc w:val="both"/>
        <w:rPr>
          <w:rFonts w:ascii="Tahoma" w:hAnsi="Tahoma" w:cs="Tahoma"/>
        </w:rPr>
      </w:pPr>
      <w:r w:rsidRPr="00036CF6">
        <w:rPr>
          <w:rFonts w:ascii="Tahoma" w:hAnsi="Tahoma" w:cs="Tahoma"/>
        </w:rPr>
        <w:t xml:space="preserve">S to menično izjavo nepreklicno in brezpogojno pooblaščamo _______________ (navedba banke), da v breme našega transakcijskega računa št. SI56 __________________ unovči predloženo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Pr="00036CF6">
        <w:rPr>
          <w:rFonts w:ascii="Tahoma" w:hAnsi="Tahoma" w:cs="Tahoma"/>
        </w:rPr>
        <w:t xml:space="preserve"> najkasneje do ____________ (</w:t>
      </w:r>
      <w:r w:rsidRPr="00036CF6">
        <w:rPr>
          <w:rFonts w:ascii="Tahoma" w:hAnsi="Tahoma" w:cs="Tahoma"/>
          <w:i/>
        </w:rPr>
        <w:t>najkasneje (30) dni po preteku veljavnosti okvirnega sporazuma</w:t>
      </w:r>
      <w:r w:rsidRPr="00036CF6">
        <w:rPr>
          <w:rFonts w:ascii="Tahoma" w:hAnsi="Tahoma" w:cs="Tahoma"/>
        </w:rPr>
        <w:t xml:space="preserve">). Pooblaščamo tudi katerokoli banko, pri kateri bi imeli odprt račun, da v breme našega transakcijskega računa unovči predloženo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p>
    <w:p w14:paraId="4E68EC6B" w14:textId="77777777" w:rsidR="003E2FAB" w:rsidRPr="00036CF6" w:rsidRDefault="003E2FAB" w:rsidP="003E2FAB">
      <w:pPr>
        <w:keepNext/>
        <w:keepLines/>
        <w:jc w:val="both"/>
        <w:rPr>
          <w:rFonts w:ascii="Tahoma" w:hAnsi="Tahoma" w:cs="Tahoma"/>
        </w:rPr>
      </w:pPr>
    </w:p>
    <w:p w14:paraId="1D03F917"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S podpisom tega pooblastila soglašamo, da </w:t>
      </w:r>
      <w:r w:rsidRPr="00036CF6">
        <w:rPr>
          <w:rFonts w:ascii="Tahoma" w:eastAsia="Calibri" w:hAnsi="Tahoma" w:cs="Tahoma"/>
          <w:lang w:eastAsia="en-US"/>
        </w:rPr>
        <w:t>upravičenec</w:t>
      </w:r>
      <w:r w:rsidRPr="00036CF6">
        <w:rPr>
          <w:rFonts w:ascii="Tahoma" w:hAnsi="Tahoma" w:cs="Tahoma"/>
        </w:rPr>
        <w:t xml:space="preserve"> opravi poizvedbe o številkah transakcijskih računov pri katerikoli banki, finančni organizaciji ali upravljavcu baz podatkov o računih. </w:t>
      </w:r>
    </w:p>
    <w:p w14:paraId="3C77AD6A" w14:textId="77777777" w:rsidR="00AB04EB" w:rsidRPr="00036CF6" w:rsidRDefault="00AB04EB" w:rsidP="00036CF6">
      <w:pPr>
        <w:keepNext/>
        <w:keepLines/>
        <w:jc w:val="both"/>
        <w:outlineLvl w:val="0"/>
        <w:rPr>
          <w:rFonts w:ascii="Tahoma" w:hAnsi="Tahoma" w:cs="Tahoma"/>
        </w:rPr>
      </w:pPr>
    </w:p>
    <w:p w14:paraId="56448EFA"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Zavezujemo se, da tega pooblastila ne bomo preklicali.</w:t>
      </w:r>
    </w:p>
    <w:p w14:paraId="1F2DF400" w14:textId="77777777" w:rsidR="00AB04EB" w:rsidRPr="00036CF6" w:rsidRDefault="00AB04EB" w:rsidP="00036CF6">
      <w:pPr>
        <w:keepNext/>
        <w:keepLines/>
        <w:jc w:val="both"/>
        <w:outlineLvl w:val="0"/>
        <w:rPr>
          <w:rFonts w:ascii="Tahoma" w:hAnsi="Tahoma" w:cs="Tahoma"/>
        </w:rPr>
      </w:pPr>
    </w:p>
    <w:p w14:paraId="40F65C0C" w14:textId="77777777" w:rsidR="00AB04EB" w:rsidRPr="00036CF6" w:rsidRDefault="00AB04EB" w:rsidP="00036CF6">
      <w:pPr>
        <w:keepNext/>
        <w:keepLines/>
        <w:jc w:val="both"/>
        <w:outlineLvl w:val="0"/>
        <w:rPr>
          <w:rFonts w:ascii="Tahoma" w:hAnsi="Tahoma" w:cs="Tahoma"/>
          <w:u w:val="single"/>
        </w:rPr>
      </w:pPr>
      <w:r w:rsidRPr="00036CF6">
        <w:rPr>
          <w:rFonts w:ascii="Tahoma" w:hAnsi="Tahoma" w:cs="Tahoma"/>
        </w:rPr>
        <w:t>Kraj, datum</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t>Žig</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u w:val="single"/>
        </w:rPr>
        <w:t xml:space="preserve">Izdajatelj menice: </w:t>
      </w:r>
    </w:p>
    <w:p w14:paraId="46360D1A" w14:textId="77777777" w:rsidR="00AB04EB" w:rsidRPr="00036CF6" w:rsidRDefault="00AB04EB" w:rsidP="00036CF6">
      <w:pPr>
        <w:keepNext/>
        <w:keepLines/>
        <w:jc w:val="both"/>
        <w:outlineLvl w:val="0"/>
        <w:rPr>
          <w:rFonts w:ascii="Tahoma" w:hAnsi="Tahoma" w:cs="Tahoma"/>
        </w:rPr>
      </w:pPr>
    </w:p>
    <w:p w14:paraId="22A188FF" w14:textId="77777777" w:rsidR="00AB04EB" w:rsidRPr="00036CF6" w:rsidRDefault="00AB04EB" w:rsidP="00036CF6">
      <w:pPr>
        <w:keepNext/>
        <w:keepLines/>
        <w:jc w:val="both"/>
        <w:outlineLvl w:val="0"/>
        <w:rPr>
          <w:rFonts w:ascii="Tahoma" w:hAnsi="Tahoma" w:cs="Tahoma"/>
        </w:rPr>
      </w:pPr>
    </w:p>
    <w:p w14:paraId="58B19C7E" w14:textId="2D54A6D2" w:rsidR="0099282F" w:rsidRPr="00036CF6" w:rsidRDefault="00AB04EB" w:rsidP="00036CF6">
      <w:pPr>
        <w:keepNext/>
        <w:keepLines/>
        <w:rPr>
          <w:rFonts w:ascii="Tahoma" w:hAnsi="Tahoma" w:cs="Tahoma"/>
          <w:i/>
        </w:rPr>
      </w:pPr>
      <w:r w:rsidRPr="00036CF6">
        <w:rPr>
          <w:rFonts w:ascii="Tahoma" w:hAnsi="Tahoma" w:cs="Tahoma"/>
          <w:i/>
        </w:rPr>
        <w:t xml:space="preserve">Priloga: 1 (ena) </w:t>
      </w:r>
      <w:r w:rsidR="003E2FAB">
        <w:rPr>
          <w:rFonts w:ascii="Tahoma" w:hAnsi="Tahoma" w:cs="Tahoma"/>
          <w:i/>
        </w:rPr>
        <w:t xml:space="preserve">podpisana in žigosana </w:t>
      </w:r>
      <w:r w:rsidR="003E2FAB" w:rsidRPr="003E2FAB">
        <w:rPr>
          <w:rFonts w:ascii="Tahoma" w:hAnsi="Tahoma" w:cs="Tahoma"/>
          <w:i/>
        </w:rPr>
        <w:t>menic</w:t>
      </w:r>
      <w:r w:rsidR="003E2FAB">
        <w:rPr>
          <w:rFonts w:ascii="Tahoma" w:hAnsi="Tahoma" w:cs="Tahoma"/>
          <w:i/>
        </w:rPr>
        <w:t>a</w:t>
      </w:r>
      <w:r w:rsidR="003E2FAB" w:rsidRPr="003E2FAB">
        <w:rPr>
          <w:rFonts w:ascii="Tahoma" w:hAnsi="Tahoma" w:cs="Tahoma"/>
          <w:i/>
        </w:rPr>
        <w:t xml:space="preserve"> (bianko menic</w:t>
      </w:r>
      <w:r w:rsidR="003E2FAB">
        <w:rPr>
          <w:rFonts w:ascii="Tahoma" w:hAnsi="Tahoma" w:cs="Tahoma"/>
          <w:i/>
        </w:rPr>
        <w:t>a</w:t>
      </w:r>
      <w:r w:rsidR="003E2FAB" w:rsidRPr="003E2FAB">
        <w:rPr>
          <w:rFonts w:ascii="Tahoma" w:hAnsi="Tahoma" w:cs="Tahoma"/>
          <w:i/>
        </w:rPr>
        <w:t>)</w:t>
      </w:r>
      <w:r w:rsidRPr="00036CF6">
        <w:rPr>
          <w:rFonts w:ascii="Tahoma" w:hAnsi="Tahoma" w:cs="Tahoma"/>
          <w:i/>
        </w:rPr>
        <w:tab/>
      </w:r>
    </w:p>
    <w:sectPr w:rsidR="0099282F" w:rsidRPr="00036CF6" w:rsidSect="00062772">
      <w:headerReference w:type="default" r:id="rId27"/>
      <w:footerReference w:type="default" r:id="rId28"/>
      <w:headerReference w:type="first" r:id="rId29"/>
      <w:footerReference w:type="first" r:id="rId30"/>
      <w:type w:val="continuous"/>
      <w:pgSz w:w="11906" w:h="16838" w:code="9"/>
      <w:pgMar w:top="1701" w:right="1134" w:bottom="936" w:left="1276" w:header="426" w:footer="29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5B059" w14:textId="77777777" w:rsidR="000456AE" w:rsidRDefault="000456AE">
      <w:r>
        <w:separator/>
      </w:r>
    </w:p>
  </w:endnote>
  <w:endnote w:type="continuationSeparator" w:id="0">
    <w:p w14:paraId="126D7CCD" w14:textId="77777777" w:rsidR="000456AE" w:rsidRDefault="0004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Frutiger">
    <w:altName w:val="Courier New"/>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8CFAE" w14:textId="20043380" w:rsidR="00CD49E9" w:rsidRPr="00E05324" w:rsidRDefault="00816728" w:rsidP="00816728">
    <w:pPr>
      <w:pStyle w:val="Noga"/>
      <w:tabs>
        <w:tab w:val="clear" w:pos="4536"/>
      </w:tabs>
      <w:jc w:val="right"/>
      <w:rPr>
        <w:rFonts w:ascii="Tahoma" w:hAnsi="Tahoma" w:cs="Tahoma"/>
        <w:sz w:val="16"/>
        <w:szCs w:val="16"/>
      </w:rPr>
    </w:pPr>
    <w:r w:rsidRPr="006061EC">
      <w:rPr>
        <w:noProof/>
        <w:sz w:val="16"/>
        <w:szCs w:val="16"/>
      </w:rPr>
      <w:drawing>
        <wp:inline distT="0" distB="0" distL="0" distR="0" wp14:anchorId="2A378788" wp14:editId="2F573BC2">
          <wp:extent cx="2431415" cy="779145"/>
          <wp:effectExtent l="0" t="0" r="6985" b="1905"/>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172C" w14:textId="77777777" w:rsidR="00CD49E9" w:rsidRPr="00DE0D08" w:rsidRDefault="00CD49E9"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12EE04A" wp14:editId="0E5F59F1">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14C687" w14:textId="77777777" w:rsidR="00CD49E9" w:rsidRDefault="00CD49E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E7E9D" w14:textId="77777777" w:rsidR="00816728" w:rsidRDefault="00816728" w:rsidP="00F16AEB">
    <w:pPr>
      <w:pStyle w:val="Noga"/>
      <w:rPr>
        <w:rFonts w:ascii="Tahoma" w:hAnsi="Tahoma" w:cs="Tahoma"/>
        <w:sz w:val="16"/>
        <w:szCs w:val="16"/>
      </w:rPr>
    </w:pPr>
  </w:p>
  <w:p w14:paraId="0638BDA8" w14:textId="77777777" w:rsidR="00816728" w:rsidRDefault="00816728" w:rsidP="00816728">
    <w:pPr>
      <w:pStyle w:val="Noga"/>
      <w:ind w:right="-1276"/>
      <w:jc w:val="right"/>
    </w:pPr>
    <w:r>
      <w:rPr>
        <w:rFonts w:ascii="Tahoma" w:hAnsi="Tahoma" w:cs="Tahoma"/>
        <w:sz w:val="16"/>
        <w:szCs w:val="16"/>
      </w:rPr>
      <w:tab/>
    </w:r>
    <w:r>
      <w:rPr>
        <w:noProof/>
      </w:rPr>
      <w:drawing>
        <wp:inline distT="0" distB="0" distL="0" distR="0" wp14:anchorId="0851A13F" wp14:editId="3EA3930D">
          <wp:extent cx="3791585" cy="33655"/>
          <wp:effectExtent l="0" t="0" r="0" b="4445"/>
          <wp:docPr id="10" name="Slika 10"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49D091AD" w14:textId="77777777" w:rsidR="00816728" w:rsidRPr="005D40C9" w:rsidRDefault="00816728" w:rsidP="00816728">
    <w:pPr>
      <w:pStyle w:val="Noga"/>
      <w:tabs>
        <w:tab w:val="clear" w:pos="4536"/>
        <w:tab w:val="clear" w:pos="9072"/>
      </w:tabs>
      <w:ind w:right="-2"/>
      <w:jc w:val="right"/>
      <w:rPr>
        <w:sz w:val="16"/>
        <w:szCs w:val="16"/>
      </w:rPr>
    </w:pPr>
  </w:p>
  <w:p w14:paraId="326C14AB" w14:textId="0EF618BA" w:rsidR="00816728" w:rsidRDefault="00816728" w:rsidP="00816728">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sz w:val="16"/>
        <w:szCs w:val="16"/>
      </w:rPr>
      <w:t>2</w:t>
    </w:r>
    <w:r w:rsidRPr="00394716">
      <w:rPr>
        <w:sz w:val="16"/>
        <w:szCs w:val="16"/>
      </w:rPr>
      <w:fldChar w:fldCharType="end"/>
    </w:r>
  </w:p>
  <w:p w14:paraId="121F4488" w14:textId="77777777" w:rsidR="00816728" w:rsidRPr="00816728" w:rsidRDefault="00816728" w:rsidP="00816728">
    <w:pPr>
      <w:pStyle w:val="Noga"/>
      <w:jc w:val="cen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1DA4" w14:textId="77777777" w:rsidR="00CD49E9" w:rsidRDefault="00CD49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ECED" w14:textId="77777777" w:rsidR="000456AE" w:rsidRDefault="000456AE"/>
  </w:footnote>
  <w:footnote w:type="continuationSeparator" w:id="0">
    <w:p w14:paraId="7303BA91" w14:textId="77777777" w:rsidR="000456AE" w:rsidRDefault="00045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1768" w14:textId="77777777" w:rsidR="00AE254E" w:rsidRDefault="00AE254E" w:rsidP="00AE254E">
    <w:pPr>
      <w:pStyle w:val="Glava"/>
      <w:spacing w:after="120"/>
      <w:jc w:val="right"/>
    </w:pPr>
    <w:r>
      <w:rPr>
        <w:noProof/>
      </w:rPr>
      <w:drawing>
        <wp:inline distT="0" distB="0" distL="0" distR="0" wp14:anchorId="5762F01F" wp14:editId="09A2B6AC">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2418B77" w14:textId="01154023" w:rsidR="00CD49E9" w:rsidRPr="00A9387B" w:rsidRDefault="00CD49E9" w:rsidP="00576B06">
    <w:pPr>
      <w:spacing w:after="120"/>
      <w:ind w:right="-991"/>
      <w:jc w:val="right"/>
      <w:rPr>
        <w:rFonts w:ascii="Tahoma" w:hAnsi="Tahoma" w:cs="Tahoma"/>
        <w:b/>
        <w:iCs/>
      </w:rPr>
    </w:pPr>
  </w:p>
  <w:p w14:paraId="279003D0" w14:textId="77777777" w:rsidR="00CD49E9" w:rsidRDefault="00CD49E9">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A9B7" w14:textId="77777777" w:rsidR="00CD49E9" w:rsidRPr="00001A3E" w:rsidRDefault="00CD49E9" w:rsidP="00CD1524">
    <w:pPr>
      <w:pStyle w:val="Glava"/>
      <w:tabs>
        <w:tab w:val="clear" w:pos="4536"/>
        <w:tab w:val="clear" w:pos="9072"/>
      </w:tabs>
      <w:spacing w:after="120"/>
      <w:jc w:val="right"/>
      <w:rPr>
        <w:sz w:val="20"/>
      </w:rPr>
    </w:pPr>
    <w:r>
      <w:rPr>
        <w:noProof/>
      </w:rPr>
      <w:drawing>
        <wp:inline distT="0" distB="0" distL="0" distR="0" wp14:anchorId="6D76C37F" wp14:editId="0036CBA3">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0E02" w14:textId="77777777" w:rsidR="00CD49E9" w:rsidRDefault="00CD49E9" w:rsidP="00A43EED">
    <w:pPr>
      <w:spacing w:after="120"/>
      <w:jc w:val="center"/>
    </w:pPr>
    <w:r>
      <w:rPr>
        <w:noProof/>
      </w:rPr>
      <w:drawing>
        <wp:inline distT="0" distB="0" distL="0" distR="0" wp14:anchorId="4F4316C7" wp14:editId="5BCDBB24">
          <wp:extent cx="831215" cy="615315"/>
          <wp:effectExtent l="0" t="0" r="0"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5865CF0" w14:textId="77777777" w:rsidR="00CD49E9" w:rsidRDefault="00CD49E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877C" w14:textId="77777777" w:rsidR="00CD49E9" w:rsidRDefault="00CD49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70F090A"/>
    <w:multiLevelType w:val="multilevel"/>
    <w:tmpl w:val="13D8A802"/>
    <w:lvl w:ilvl="0">
      <w:start w:val="3"/>
      <w:numFmt w:val="decimal"/>
      <w:lvlText w:val="%1."/>
      <w:lvlJc w:val="left"/>
      <w:pPr>
        <w:ind w:left="720" w:hanging="720"/>
      </w:pPr>
      <w:rPr>
        <w:rFonts w:hint="default"/>
        <w:sz w:val="22"/>
        <w:szCs w:val="22"/>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C260F0F"/>
    <w:multiLevelType w:val="hybridMultilevel"/>
    <w:tmpl w:val="DC1E2E32"/>
    <w:lvl w:ilvl="0" w:tplc="9D8C90FA">
      <w:numFmt w:val="bullet"/>
      <w:lvlText w:val="-"/>
      <w:lvlJc w:val="left"/>
      <w:pPr>
        <w:ind w:left="1080" w:hanging="360"/>
      </w:pPr>
      <w:rPr>
        <w:rFonts w:ascii="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618183F"/>
    <w:multiLevelType w:val="hybridMultilevel"/>
    <w:tmpl w:val="5D66642C"/>
    <w:lvl w:ilvl="0" w:tplc="5C20BB6E">
      <w:start w:val="1"/>
      <w:numFmt w:val="upperRoman"/>
      <w:lvlText w:val="%1."/>
      <w:lvlJc w:val="righ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E0E0ACB"/>
    <w:multiLevelType w:val="hybridMultilevel"/>
    <w:tmpl w:val="CA76B184"/>
    <w:lvl w:ilvl="0" w:tplc="CB922A5A">
      <w:start w:val="1"/>
      <w:numFmt w:val="upperRoman"/>
      <w:lvlText w:val="%1."/>
      <w:lvlJc w:val="left"/>
      <w:pPr>
        <w:ind w:left="1080" w:hanging="72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3"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41F34431"/>
    <w:multiLevelType w:val="multilevel"/>
    <w:tmpl w:val="80022F2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45E061AC"/>
    <w:multiLevelType w:val="hybridMultilevel"/>
    <w:tmpl w:val="9DF6933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3C50089"/>
    <w:multiLevelType w:val="hybridMultilevel"/>
    <w:tmpl w:val="9698D2D2"/>
    <w:lvl w:ilvl="0" w:tplc="5410587E">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9794C57"/>
    <w:multiLevelType w:val="hybridMultilevel"/>
    <w:tmpl w:val="D68444D8"/>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99202E3"/>
    <w:multiLevelType w:val="hybridMultilevel"/>
    <w:tmpl w:val="E2D8FF0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45"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4110B7D"/>
    <w:multiLevelType w:val="hybridMultilevel"/>
    <w:tmpl w:val="C25258D8"/>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4B46AAB"/>
    <w:multiLevelType w:val="hybridMultilevel"/>
    <w:tmpl w:val="DCC61EA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C6E52FA"/>
    <w:multiLevelType w:val="hybridMultilevel"/>
    <w:tmpl w:val="6E1489C8"/>
    <w:lvl w:ilvl="0" w:tplc="26BEA8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E706D2A"/>
    <w:multiLevelType w:val="hybridMultilevel"/>
    <w:tmpl w:val="549423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6"/>
  </w:num>
  <w:num w:numId="4">
    <w:abstractNumId w:val="30"/>
  </w:num>
  <w:num w:numId="5">
    <w:abstractNumId w:val="46"/>
  </w:num>
  <w:num w:numId="6">
    <w:abstractNumId w:val="47"/>
  </w:num>
  <w:num w:numId="7">
    <w:abstractNumId w:val="29"/>
  </w:num>
  <w:num w:numId="8">
    <w:abstractNumId w:val="45"/>
  </w:num>
  <w:num w:numId="9">
    <w:abstractNumId w:val="11"/>
  </w:num>
  <w:num w:numId="10">
    <w:abstractNumId w:val="51"/>
  </w:num>
  <w:num w:numId="11">
    <w:abstractNumId w:val="9"/>
  </w:num>
  <w:num w:numId="12">
    <w:abstractNumId w:val="25"/>
  </w:num>
  <w:num w:numId="13">
    <w:abstractNumId w:val="21"/>
  </w:num>
  <w:num w:numId="14">
    <w:abstractNumId w:val="33"/>
  </w:num>
  <w:num w:numId="15">
    <w:abstractNumId w:val="10"/>
  </w:num>
  <w:num w:numId="16">
    <w:abstractNumId w:val="15"/>
  </w:num>
  <w:num w:numId="17">
    <w:abstractNumId w:val="32"/>
  </w:num>
  <w:num w:numId="18">
    <w:abstractNumId w:val="34"/>
  </w:num>
  <w:num w:numId="19">
    <w:abstractNumId w:val="16"/>
  </w:num>
  <w:num w:numId="20">
    <w:abstractNumId w:val="35"/>
  </w:num>
  <w:num w:numId="21">
    <w:abstractNumId w:val="17"/>
  </w:num>
  <w:num w:numId="22">
    <w:abstractNumId w:val="41"/>
  </w:num>
  <w:num w:numId="23">
    <w:abstractNumId w:val="36"/>
  </w:num>
  <w:num w:numId="24">
    <w:abstractNumId w:val="19"/>
  </w:num>
  <w:num w:numId="25">
    <w:abstractNumId w:val="40"/>
  </w:num>
  <w:num w:numId="26">
    <w:abstractNumId w:val="50"/>
  </w:num>
  <w:num w:numId="27">
    <w:abstractNumId w:val="24"/>
  </w:num>
  <w:num w:numId="28">
    <w:abstractNumId w:val="52"/>
  </w:num>
  <w:num w:numId="29">
    <w:abstractNumId w:val="42"/>
  </w:num>
  <w:num w:numId="30">
    <w:abstractNumId w:val="12"/>
  </w:num>
  <w:num w:numId="31">
    <w:abstractNumId w:val="39"/>
  </w:num>
  <w:num w:numId="32">
    <w:abstractNumId w:val="43"/>
  </w:num>
  <w:num w:numId="33">
    <w:abstractNumId w:val="49"/>
  </w:num>
  <w:num w:numId="34">
    <w:abstractNumId w:val="8"/>
  </w:num>
  <w:num w:numId="35">
    <w:abstractNumId w:val="48"/>
  </w:num>
  <w:num w:numId="36">
    <w:abstractNumId w:val="18"/>
  </w:num>
  <w:num w:numId="37">
    <w:abstractNumId w:val="28"/>
  </w:num>
  <w:num w:numId="38">
    <w:abstractNumId w:val="53"/>
  </w:num>
  <w:num w:numId="39">
    <w:abstractNumId w:val="44"/>
  </w:num>
  <w:num w:numId="40">
    <w:abstractNumId w:val="37"/>
  </w:num>
  <w:num w:numId="41">
    <w:abstractNumId w:val="22"/>
  </w:num>
  <w:num w:numId="42">
    <w:abstractNumId w:val="27"/>
  </w:num>
  <w:num w:numId="43">
    <w:abstractNumId w:val="38"/>
  </w:num>
  <w:num w:numId="44">
    <w:abstractNumId w:val="14"/>
  </w:num>
  <w:num w:numId="45">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A1"/>
    <w:rsid w:val="0000028B"/>
    <w:rsid w:val="00000A76"/>
    <w:rsid w:val="00001A3E"/>
    <w:rsid w:val="00002BAA"/>
    <w:rsid w:val="00002EFB"/>
    <w:rsid w:val="00003E01"/>
    <w:rsid w:val="000044A4"/>
    <w:rsid w:val="00004887"/>
    <w:rsid w:val="00004FD3"/>
    <w:rsid w:val="0000585B"/>
    <w:rsid w:val="00007190"/>
    <w:rsid w:val="00007C20"/>
    <w:rsid w:val="000105DF"/>
    <w:rsid w:val="00010DAD"/>
    <w:rsid w:val="0001153E"/>
    <w:rsid w:val="00011E98"/>
    <w:rsid w:val="000129E9"/>
    <w:rsid w:val="0001309B"/>
    <w:rsid w:val="000131F5"/>
    <w:rsid w:val="000145A5"/>
    <w:rsid w:val="000154B1"/>
    <w:rsid w:val="000165B3"/>
    <w:rsid w:val="0002142C"/>
    <w:rsid w:val="000224E7"/>
    <w:rsid w:val="0002284B"/>
    <w:rsid w:val="00022ADF"/>
    <w:rsid w:val="000231DE"/>
    <w:rsid w:val="00023758"/>
    <w:rsid w:val="00027A1D"/>
    <w:rsid w:val="00030866"/>
    <w:rsid w:val="0003242B"/>
    <w:rsid w:val="000327E5"/>
    <w:rsid w:val="00032DDB"/>
    <w:rsid w:val="000337CD"/>
    <w:rsid w:val="000352A1"/>
    <w:rsid w:val="00035DA5"/>
    <w:rsid w:val="00036CF6"/>
    <w:rsid w:val="00036CFA"/>
    <w:rsid w:val="00037259"/>
    <w:rsid w:val="000377D1"/>
    <w:rsid w:val="00037AB0"/>
    <w:rsid w:val="00042051"/>
    <w:rsid w:val="000423FC"/>
    <w:rsid w:val="00043940"/>
    <w:rsid w:val="000456AE"/>
    <w:rsid w:val="000457D6"/>
    <w:rsid w:val="0004599E"/>
    <w:rsid w:val="00045E2C"/>
    <w:rsid w:val="000478FE"/>
    <w:rsid w:val="00050715"/>
    <w:rsid w:val="0005108A"/>
    <w:rsid w:val="000514D8"/>
    <w:rsid w:val="00051E9C"/>
    <w:rsid w:val="00052145"/>
    <w:rsid w:val="0005276B"/>
    <w:rsid w:val="00052CD8"/>
    <w:rsid w:val="00056374"/>
    <w:rsid w:val="00056E07"/>
    <w:rsid w:val="0006100D"/>
    <w:rsid w:val="000611F7"/>
    <w:rsid w:val="00061399"/>
    <w:rsid w:val="000614DC"/>
    <w:rsid w:val="0006224C"/>
    <w:rsid w:val="00062772"/>
    <w:rsid w:val="00063115"/>
    <w:rsid w:val="00065A16"/>
    <w:rsid w:val="00067C41"/>
    <w:rsid w:val="00070ACA"/>
    <w:rsid w:val="00071F91"/>
    <w:rsid w:val="00072712"/>
    <w:rsid w:val="0007392D"/>
    <w:rsid w:val="00075A5E"/>
    <w:rsid w:val="00076A62"/>
    <w:rsid w:val="00077C17"/>
    <w:rsid w:val="0008135B"/>
    <w:rsid w:val="00081954"/>
    <w:rsid w:val="00081CAC"/>
    <w:rsid w:val="000822AE"/>
    <w:rsid w:val="00083BE8"/>
    <w:rsid w:val="00084431"/>
    <w:rsid w:val="0008533C"/>
    <w:rsid w:val="00085633"/>
    <w:rsid w:val="000859B8"/>
    <w:rsid w:val="000868E7"/>
    <w:rsid w:val="00086947"/>
    <w:rsid w:val="00087D1D"/>
    <w:rsid w:val="0009313B"/>
    <w:rsid w:val="00094E7D"/>
    <w:rsid w:val="00095340"/>
    <w:rsid w:val="000974DA"/>
    <w:rsid w:val="000A076D"/>
    <w:rsid w:val="000A49CF"/>
    <w:rsid w:val="000A5614"/>
    <w:rsid w:val="000A6E22"/>
    <w:rsid w:val="000A7337"/>
    <w:rsid w:val="000A790A"/>
    <w:rsid w:val="000A7B70"/>
    <w:rsid w:val="000A7CA1"/>
    <w:rsid w:val="000B0B4C"/>
    <w:rsid w:val="000B0DB6"/>
    <w:rsid w:val="000B1581"/>
    <w:rsid w:val="000B1A56"/>
    <w:rsid w:val="000B27FA"/>
    <w:rsid w:val="000B2B5E"/>
    <w:rsid w:val="000B320E"/>
    <w:rsid w:val="000B59CE"/>
    <w:rsid w:val="000B5C6E"/>
    <w:rsid w:val="000B61F2"/>
    <w:rsid w:val="000B6BB1"/>
    <w:rsid w:val="000C0FD2"/>
    <w:rsid w:val="000C13D0"/>
    <w:rsid w:val="000C1F50"/>
    <w:rsid w:val="000C3CC6"/>
    <w:rsid w:val="000C51A7"/>
    <w:rsid w:val="000C57DF"/>
    <w:rsid w:val="000C66AC"/>
    <w:rsid w:val="000C723E"/>
    <w:rsid w:val="000D024C"/>
    <w:rsid w:val="000D0D1F"/>
    <w:rsid w:val="000D1988"/>
    <w:rsid w:val="000D2299"/>
    <w:rsid w:val="000D5520"/>
    <w:rsid w:val="000D55CA"/>
    <w:rsid w:val="000D5B40"/>
    <w:rsid w:val="000D5DF5"/>
    <w:rsid w:val="000D7871"/>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17A4"/>
    <w:rsid w:val="000F23F7"/>
    <w:rsid w:val="000F3CA0"/>
    <w:rsid w:val="000F43DE"/>
    <w:rsid w:val="000F4E2D"/>
    <w:rsid w:val="000F522B"/>
    <w:rsid w:val="000F52D1"/>
    <w:rsid w:val="000F5AE8"/>
    <w:rsid w:val="000F5EC6"/>
    <w:rsid w:val="000F6570"/>
    <w:rsid w:val="000F6BD3"/>
    <w:rsid w:val="00100D6D"/>
    <w:rsid w:val="00101BBD"/>
    <w:rsid w:val="00102BE1"/>
    <w:rsid w:val="00102C5F"/>
    <w:rsid w:val="00102D28"/>
    <w:rsid w:val="0010307D"/>
    <w:rsid w:val="0010312E"/>
    <w:rsid w:val="00104E2A"/>
    <w:rsid w:val="001056A8"/>
    <w:rsid w:val="001060E9"/>
    <w:rsid w:val="0010616B"/>
    <w:rsid w:val="0010683B"/>
    <w:rsid w:val="00110BE2"/>
    <w:rsid w:val="0011169A"/>
    <w:rsid w:val="00111DEB"/>
    <w:rsid w:val="00112CD5"/>
    <w:rsid w:val="0011388A"/>
    <w:rsid w:val="00113F65"/>
    <w:rsid w:val="001147C1"/>
    <w:rsid w:val="0011510C"/>
    <w:rsid w:val="00115167"/>
    <w:rsid w:val="00115472"/>
    <w:rsid w:val="00115CF1"/>
    <w:rsid w:val="00116520"/>
    <w:rsid w:val="00116E8C"/>
    <w:rsid w:val="001210D9"/>
    <w:rsid w:val="00123A3A"/>
    <w:rsid w:val="00123B12"/>
    <w:rsid w:val="00123CE3"/>
    <w:rsid w:val="001262C3"/>
    <w:rsid w:val="0012665E"/>
    <w:rsid w:val="00127B82"/>
    <w:rsid w:val="001300C2"/>
    <w:rsid w:val="00130983"/>
    <w:rsid w:val="00130A26"/>
    <w:rsid w:val="00131522"/>
    <w:rsid w:val="00131545"/>
    <w:rsid w:val="00132761"/>
    <w:rsid w:val="00135157"/>
    <w:rsid w:val="00136442"/>
    <w:rsid w:val="00136DA0"/>
    <w:rsid w:val="0013720E"/>
    <w:rsid w:val="001372AD"/>
    <w:rsid w:val="00137BF1"/>
    <w:rsid w:val="00140D37"/>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078D"/>
    <w:rsid w:val="00151673"/>
    <w:rsid w:val="0015213D"/>
    <w:rsid w:val="00152154"/>
    <w:rsid w:val="00152643"/>
    <w:rsid w:val="00152E99"/>
    <w:rsid w:val="0015325B"/>
    <w:rsid w:val="00154049"/>
    <w:rsid w:val="0015597A"/>
    <w:rsid w:val="00156AC3"/>
    <w:rsid w:val="00156E91"/>
    <w:rsid w:val="00157002"/>
    <w:rsid w:val="0015756F"/>
    <w:rsid w:val="0015778A"/>
    <w:rsid w:val="00157FD8"/>
    <w:rsid w:val="0016041E"/>
    <w:rsid w:val="00160530"/>
    <w:rsid w:val="0016154A"/>
    <w:rsid w:val="0016199D"/>
    <w:rsid w:val="001623A1"/>
    <w:rsid w:val="00163534"/>
    <w:rsid w:val="00163E3B"/>
    <w:rsid w:val="00164099"/>
    <w:rsid w:val="00164B8F"/>
    <w:rsid w:val="00164EFE"/>
    <w:rsid w:val="00165C5E"/>
    <w:rsid w:val="00166E7E"/>
    <w:rsid w:val="0017110F"/>
    <w:rsid w:val="001711EA"/>
    <w:rsid w:val="0017124B"/>
    <w:rsid w:val="00171998"/>
    <w:rsid w:val="0017221E"/>
    <w:rsid w:val="00172D28"/>
    <w:rsid w:val="00172D51"/>
    <w:rsid w:val="001741C7"/>
    <w:rsid w:val="00174F03"/>
    <w:rsid w:val="00174FF0"/>
    <w:rsid w:val="00175395"/>
    <w:rsid w:val="001766F8"/>
    <w:rsid w:val="00176BCE"/>
    <w:rsid w:val="00176E8D"/>
    <w:rsid w:val="00177FF0"/>
    <w:rsid w:val="00180C5C"/>
    <w:rsid w:val="00182663"/>
    <w:rsid w:val="00184183"/>
    <w:rsid w:val="00185105"/>
    <w:rsid w:val="00185BEA"/>
    <w:rsid w:val="001863A5"/>
    <w:rsid w:val="001864A2"/>
    <w:rsid w:val="001872DC"/>
    <w:rsid w:val="00191A01"/>
    <w:rsid w:val="00191D71"/>
    <w:rsid w:val="001934C5"/>
    <w:rsid w:val="00193548"/>
    <w:rsid w:val="00193A1E"/>
    <w:rsid w:val="00193DCE"/>
    <w:rsid w:val="00193F40"/>
    <w:rsid w:val="00194133"/>
    <w:rsid w:val="0019466F"/>
    <w:rsid w:val="001965FF"/>
    <w:rsid w:val="00196FBB"/>
    <w:rsid w:val="00197D1A"/>
    <w:rsid w:val="00197DF7"/>
    <w:rsid w:val="001A3967"/>
    <w:rsid w:val="001A4258"/>
    <w:rsid w:val="001A4B04"/>
    <w:rsid w:val="001A58AB"/>
    <w:rsid w:val="001A7558"/>
    <w:rsid w:val="001B0125"/>
    <w:rsid w:val="001B0207"/>
    <w:rsid w:val="001B0946"/>
    <w:rsid w:val="001B10C8"/>
    <w:rsid w:val="001B1F0E"/>
    <w:rsid w:val="001B2785"/>
    <w:rsid w:val="001B379B"/>
    <w:rsid w:val="001B3859"/>
    <w:rsid w:val="001B3B0F"/>
    <w:rsid w:val="001B420D"/>
    <w:rsid w:val="001B5FDE"/>
    <w:rsid w:val="001B630C"/>
    <w:rsid w:val="001B7961"/>
    <w:rsid w:val="001C0505"/>
    <w:rsid w:val="001C24AB"/>
    <w:rsid w:val="001C2CC6"/>
    <w:rsid w:val="001C4CFD"/>
    <w:rsid w:val="001C58E1"/>
    <w:rsid w:val="001C6509"/>
    <w:rsid w:val="001C7160"/>
    <w:rsid w:val="001C7C6B"/>
    <w:rsid w:val="001D205E"/>
    <w:rsid w:val="001D288E"/>
    <w:rsid w:val="001D3915"/>
    <w:rsid w:val="001D39A0"/>
    <w:rsid w:val="001D3C5E"/>
    <w:rsid w:val="001D42D4"/>
    <w:rsid w:val="001D4B89"/>
    <w:rsid w:val="001D4BF8"/>
    <w:rsid w:val="001D7AAC"/>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5146"/>
    <w:rsid w:val="001F55E7"/>
    <w:rsid w:val="001F64E9"/>
    <w:rsid w:val="001F6EA2"/>
    <w:rsid w:val="001F7129"/>
    <w:rsid w:val="001F7D65"/>
    <w:rsid w:val="001F7EAF"/>
    <w:rsid w:val="0020043F"/>
    <w:rsid w:val="00200F4A"/>
    <w:rsid w:val="0020103A"/>
    <w:rsid w:val="00201C6F"/>
    <w:rsid w:val="002023F2"/>
    <w:rsid w:val="00202E82"/>
    <w:rsid w:val="00203567"/>
    <w:rsid w:val="00203863"/>
    <w:rsid w:val="00203C40"/>
    <w:rsid w:val="00204750"/>
    <w:rsid w:val="002048E6"/>
    <w:rsid w:val="00205694"/>
    <w:rsid w:val="00205B56"/>
    <w:rsid w:val="00206071"/>
    <w:rsid w:val="00206A96"/>
    <w:rsid w:val="00206E8D"/>
    <w:rsid w:val="00210686"/>
    <w:rsid w:val="00211345"/>
    <w:rsid w:val="00211CA1"/>
    <w:rsid w:val="00211FDC"/>
    <w:rsid w:val="00213A48"/>
    <w:rsid w:val="00213E93"/>
    <w:rsid w:val="002145A0"/>
    <w:rsid w:val="00214B08"/>
    <w:rsid w:val="002156EE"/>
    <w:rsid w:val="0021668E"/>
    <w:rsid w:val="00216FD3"/>
    <w:rsid w:val="00217E5E"/>
    <w:rsid w:val="00220B5A"/>
    <w:rsid w:val="002218F5"/>
    <w:rsid w:val="002249BC"/>
    <w:rsid w:val="00224CD9"/>
    <w:rsid w:val="00224E7E"/>
    <w:rsid w:val="00227365"/>
    <w:rsid w:val="00227A0B"/>
    <w:rsid w:val="00230C90"/>
    <w:rsid w:val="00230D93"/>
    <w:rsid w:val="00232BD4"/>
    <w:rsid w:val="00233963"/>
    <w:rsid w:val="00233C56"/>
    <w:rsid w:val="00236770"/>
    <w:rsid w:val="00237730"/>
    <w:rsid w:val="0023782F"/>
    <w:rsid w:val="00237975"/>
    <w:rsid w:val="002405D2"/>
    <w:rsid w:val="00240925"/>
    <w:rsid w:val="00241082"/>
    <w:rsid w:val="00241846"/>
    <w:rsid w:val="00241EA6"/>
    <w:rsid w:val="00242264"/>
    <w:rsid w:val="00243C4B"/>
    <w:rsid w:val="00243FDC"/>
    <w:rsid w:val="0024435F"/>
    <w:rsid w:val="002446C4"/>
    <w:rsid w:val="002458D7"/>
    <w:rsid w:val="00245AA7"/>
    <w:rsid w:val="00245B59"/>
    <w:rsid w:val="00245CB8"/>
    <w:rsid w:val="00245E3F"/>
    <w:rsid w:val="002465E8"/>
    <w:rsid w:val="0024670B"/>
    <w:rsid w:val="002470E1"/>
    <w:rsid w:val="00247759"/>
    <w:rsid w:val="0025013C"/>
    <w:rsid w:val="002505DE"/>
    <w:rsid w:val="00250D34"/>
    <w:rsid w:val="00251386"/>
    <w:rsid w:val="002532B0"/>
    <w:rsid w:val="00253A25"/>
    <w:rsid w:val="00253AD0"/>
    <w:rsid w:val="00253C31"/>
    <w:rsid w:val="00253DF8"/>
    <w:rsid w:val="0025429D"/>
    <w:rsid w:val="00255586"/>
    <w:rsid w:val="002556C5"/>
    <w:rsid w:val="002563B4"/>
    <w:rsid w:val="00256ED4"/>
    <w:rsid w:val="002574BC"/>
    <w:rsid w:val="00257E8E"/>
    <w:rsid w:val="002607F6"/>
    <w:rsid w:val="00260E4B"/>
    <w:rsid w:val="00261BAE"/>
    <w:rsid w:val="00261EDD"/>
    <w:rsid w:val="00262F5E"/>
    <w:rsid w:val="0026463C"/>
    <w:rsid w:val="002649DA"/>
    <w:rsid w:val="002657B7"/>
    <w:rsid w:val="00266214"/>
    <w:rsid w:val="00266EAA"/>
    <w:rsid w:val="00267A10"/>
    <w:rsid w:val="00267F19"/>
    <w:rsid w:val="0027040F"/>
    <w:rsid w:val="0027124E"/>
    <w:rsid w:val="002712C2"/>
    <w:rsid w:val="0027496A"/>
    <w:rsid w:val="00274A0F"/>
    <w:rsid w:val="00275626"/>
    <w:rsid w:val="002767F1"/>
    <w:rsid w:val="002768C9"/>
    <w:rsid w:val="002770AD"/>
    <w:rsid w:val="002802A5"/>
    <w:rsid w:val="002813CB"/>
    <w:rsid w:val="00282651"/>
    <w:rsid w:val="00282E6D"/>
    <w:rsid w:val="00283191"/>
    <w:rsid w:val="0028487A"/>
    <w:rsid w:val="00284D2B"/>
    <w:rsid w:val="00286C9E"/>
    <w:rsid w:val="0028738E"/>
    <w:rsid w:val="0029076C"/>
    <w:rsid w:val="00291BCA"/>
    <w:rsid w:val="00291E2C"/>
    <w:rsid w:val="00295037"/>
    <w:rsid w:val="00295D3C"/>
    <w:rsid w:val="0029692E"/>
    <w:rsid w:val="00296B3C"/>
    <w:rsid w:val="00296D77"/>
    <w:rsid w:val="00297815"/>
    <w:rsid w:val="002978E3"/>
    <w:rsid w:val="002A0CD5"/>
    <w:rsid w:val="002A0E37"/>
    <w:rsid w:val="002A2762"/>
    <w:rsid w:val="002A295F"/>
    <w:rsid w:val="002A3077"/>
    <w:rsid w:val="002A40D3"/>
    <w:rsid w:val="002A4DF3"/>
    <w:rsid w:val="002A589E"/>
    <w:rsid w:val="002A602E"/>
    <w:rsid w:val="002A6D6A"/>
    <w:rsid w:val="002A6D78"/>
    <w:rsid w:val="002A7A07"/>
    <w:rsid w:val="002B1A86"/>
    <w:rsid w:val="002B1ED7"/>
    <w:rsid w:val="002B1EFE"/>
    <w:rsid w:val="002B1FCE"/>
    <w:rsid w:val="002B212F"/>
    <w:rsid w:val="002B2B25"/>
    <w:rsid w:val="002B3383"/>
    <w:rsid w:val="002B3693"/>
    <w:rsid w:val="002B407F"/>
    <w:rsid w:val="002B4554"/>
    <w:rsid w:val="002B4CB2"/>
    <w:rsid w:val="002B60C8"/>
    <w:rsid w:val="002B7648"/>
    <w:rsid w:val="002C08B5"/>
    <w:rsid w:val="002C093A"/>
    <w:rsid w:val="002C13CE"/>
    <w:rsid w:val="002C21F5"/>
    <w:rsid w:val="002C38C0"/>
    <w:rsid w:val="002C4E05"/>
    <w:rsid w:val="002C5F4F"/>
    <w:rsid w:val="002C5F95"/>
    <w:rsid w:val="002C6872"/>
    <w:rsid w:val="002C6F2A"/>
    <w:rsid w:val="002C7322"/>
    <w:rsid w:val="002C78AF"/>
    <w:rsid w:val="002C7F0F"/>
    <w:rsid w:val="002D0609"/>
    <w:rsid w:val="002D405C"/>
    <w:rsid w:val="002D507B"/>
    <w:rsid w:val="002D5C5A"/>
    <w:rsid w:val="002D69BC"/>
    <w:rsid w:val="002D7F28"/>
    <w:rsid w:val="002E0785"/>
    <w:rsid w:val="002E07C4"/>
    <w:rsid w:val="002E132A"/>
    <w:rsid w:val="002E2CB7"/>
    <w:rsid w:val="002E38AB"/>
    <w:rsid w:val="002E45B3"/>
    <w:rsid w:val="002E51C2"/>
    <w:rsid w:val="002E5268"/>
    <w:rsid w:val="002E69DE"/>
    <w:rsid w:val="002E6B4A"/>
    <w:rsid w:val="002E6DA4"/>
    <w:rsid w:val="002E72B7"/>
    <w:rsid w:val="002E757A"/>
    <w:rsid w:val="002F248B"/>
    <w:rsid w:val="002F2785"/>
    <w:rsid w:val="002F39BF"/>
    <w:rsid w:val="002F45A6"/>
    <w:rsid w:val="002F4980"/>
    <w:rsid w:val="002F5C09"/>
    <w:rsid w:val="002F6350"/>
    <w:rsid w:val="002F6E5F"/>
    <w:rsid w:val="002F7195"/>
    <w:rsid w:val="002F78A5"/>
    <w:rsid w:val="003017C5"/>
    <w:rsid w:val="00301B64"/>
    <w:rsid w:val="00302094"/>
    <w:rsid w:val="003023BE"/>
    <w:rsid w:val="00303930"/>
    <w:rsid w:val="003042D4"/>
    <w:rsid w:val="003046DC"/>
    <w:rsid w:val="00304ABD"/>
    <w:rsid w:val="00305B36"/>
    <w:rsid w:val="003066F1"/>
    <w:rsid w:val="003079AB"/>
    <w:rsid w:val="00307B78"/>
    <w:rsid w:val="00307F30"/>
    <w:rsid w:val="003104DC"/>
    <w:rsid w:val="003109E4"/>
    <w:rsid w:val="00311AF6"/>
    <w:rsid w:val="00312079"/>
    <w:rsid w:val="00312FFE"/>
    <w:rsid w:val="00313640"/>
    <w:rsid w:val="00313EDA"/>
    <w:rsid w:val="00316474"/>
    <w:rsid w:val="0031772A"/>
    <w:rsid w:val="00317F3E"/>
    <w:rsid w:val="00320A1B"/>
    <w:rsid w:val="00320E86"/>
    <w:rsid w:val="0032256F"/>
    <w:rsid w:val="0032280E"/>
    <w:rsid w:val="00322BBD"/>
    <w:rsid w:val="0032377C"/>
    <w:rsid w:val="00324A99"/>
    <w:rsid w:val="00324BDA"/>
    <w:rsid w:val="00325548"/>
    <w:rsid w:val="00325ED9"/>
    <w:rsid w:val="00326382"/>
    <w:rsid w:val="003275C6"/>
    <w:rsid w:val="00327FC7"/>
    <w:rsid w:val="003310C9"/>
    <w:rsid w:val="00331F60"/>
    <w:rsid w:val="0033243A"/>
    <w:rsid w:val="00332A11"/>
    <w:rsid w:val="00333C92"/>
    <w:rsid w:val="00334ADB"/>
    <w:rsid w:val="003369BA"/>
    <w:rsid w:val="00337464"/>
    <w:rsid w:val="0034044D"/>
    <w:rsid w:val="00342141"/>
    <w:rsid w:val="003429BB"/>
    <w:rsid w:val="003429D8"/>
    <w:rsid w:val="003438F1"/>
    <w:rsid w:val="00343B42"/>
    <w:rsid w:val="0034465A"/>
    <w:rsid w:val="003447D8"/>
    <w:rsid w:val="00344CE0"/>
    <w:rsid w:val="0034521A"/>
    <w:rsid w:val="00345843"/>
    <w:rsid w:val="003461DD"/>
    <w:rsid w:val="003470A3"/>
    <w:rsid w:val="0035006D"/>
    <w:rsid w:val="003506D6"/>
    <w:rsid w:val="00350C0A"/>
    <w:rsid w:val="00352074"/>
    <w:rsid w:val="003526B4"/>
    <w:rsid w:val="00352782"/>
    <w:rsid w:val="00352EA1"/>
    <w:rsid w:val="003538CC"/>
    <w:rsid w:val="00353DFD"/>
    <w:rsid w:val="00354E6C"/>
    <w:rsid w:val="003552D6"/>
    <w:rsid w:val="00355386"/>
    <w:rsid w:val="00355FD3"/>
    <w:rsid w:val="0035789B"/>
    <w:rsid w:val="00357BC9"/>
    <w:rsid w:val="003608A2"/>
    <w:rsid w:val="0036152B"/>
    <w:rsid w:val="00361C09"/>
    <w:rsid w:val="00362905"/>
    <w:rsid w:val="00363745"/>
    <w:rsid w:val="00363E76"/>
    <w:rsid w:val="00367433"/>
    <w:rsid w:val="00367F07"/>
    <w:rsid w:val="0037044D"/>
    <w:rsid w:val="003705CC"/>
    <w:rsid w:val="00370F41"/>
    <w:rsid w:val="003727E4"/>
    <w:rsid w:val="00373040"/>
    <w:rsid w:val="003734F0"/>
    <w:rsid w:val="00373550"/>
    <w:rsid w:val="00373D83"/>
    <w:rsid w:val="003749EA"/>
    <w:rsid w:val="0037702C"/>
    <w:rsid w:val="003772AA"/>
    <w:rsid w:val="00377375"/>
    <w:rsid w:val="00380912"/>
    <w:rsid w:val="00380E96"/>
    <w:rsid w:val="0038147D"/>
    <w:rsid w:val="00381539"/>
    <w:rsid w:val="00381695"/>
    <w:rsid w:val="00384220"/>
    <w:rsid w:val="0038513D"/>
    <w:rsid w:val="00385649"/>
    <w:rsid w:val="00386EE2"/>
    <w:rsid w:val="0038717B"/>
    <w:rsid w:val="0038776E"/>
    <w:rsid w:val="00387B04"/>
    <w:rsid w:val="00391627"/>
    <w:rsid w:val="0039239F"/>
    <w:rsid w:val="00392CD1"/>
    <w:rsid w:val="0039334F"/>
    <w:rsid w:val="00394B30"/>
    <w:rsid w:val="003950ED"/>
    <w:rsid w:val="00395702"/>
    <w:rsid w:val="00395842"/>
    <w:rsid w:val="00395A03"/>
    <w:rsid w:val="00395BE7"/>
    <w:rsid w:val="003960C4"/>
    <w:rsid w:val="0039618F"/>
    <w:rsid w:val="00396291"/>
    <w:rsid w:val="00396CDD"/>
    <w:rsid w:val="003A2B5F"/>
    <w:rsid w:val="003A2E38"/>
    <w:rsid w:val="003A3A49"/>
    <w:rsid w:val="003A3B08"/>
    <w:rsid w:val="003A4D5C"/>
    <w:rsid w:val="003A4FE7"/>
    <w:rsid w:val="003A5B32"/>
    <w:rsid w:val="003A5C66"/>
    <w:rsid w:val="003A6535"/>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0A21"/>
    <w:rsid w:val="003C1E11"/>
    <w:rsid w:val="003C2678"/>
    <w:rsid w:val="003C2FE6"/>
    <w:rsid w:val="003C4CD0"/>
    <w:rsid w:val="003C4F3B"/>
    <w:rsid w:val="003C67B2"/>
    <w:rsid w:val="003D1610"/>
    <w:rsid w:val="003D3E73"/>
    <w:rsid w:val="003D5117"/>
    <w:rsid w:val="003E07B7"/>
    <w:rsid w:val="003E2910"/>
    <w:rsid w:val="003E2FAB"/>
    <w:rsid w:val="003E3489"/>
    <w:rsid w:val="003E3B57"/>
    <w:rsid w:val="003E48AC"/>
    <w:rsid w:val="003E514D"/>
    <w:rsid w:val="003E671C"/>
    <w:rsid w:val="003E76AE"/>
    <w:rsid w:val="003E7FA2"/>
    <w:rsid w:val="003F0281"/>
    <w:rsid w:val="003F2ADC"/>
    <w:rsid w:val="003F2BC5"/>
    <w:rsid w:val="003F38C2"/>
    <w:rsid w:val="003F480B"/>
    <w:rsid w:val="003F4F7F"/>
    <w:rsid w:val="003F7683"/>
    <w:rsid w:val="003F76FC"/>
    <w:rsid w:val="003F7B79"/>
    <w:rsid w:val="003F7BBF"/>
    <w:rsid w:val="00400584"/>
    <w:rsid w:val="00400A10"/>
    <w:rsid w:val="00400A6C"/>
    <w:rsid w:val="00401CEB"/>
    <w:rsid w:val="00402150"/>
    <w:rsid w:val="004024B1"/>
    <w:rsid w:val="00402905"/>
    <w:rsid w:val="00402E6E"/>
    <w:rsid w:val="004031D0"/>
    <w:rsid w:val="00404661"/>
    <w:rsid w:val="0040526A"/>
    <w:rsid w:val="00405AEA"/>
    <w:rsid w:val="00405CFC"/>
    <w:rsid w:val="00405EE5"/>
    <w:rsid w:val="0040711D"/>
    <w:rsid w:val="00407848"/>
    <w:rsid w:val="00410345"/>
    <w:rsid w:val="00411688"/>
    <w:rsid w:val="004118F5"/>
    <w:rsid w:val="00413199"/>
    <w:rsid w:val="00413341"/>
    <w:rsid w:val="00413ABC"/>
    <w:rsid w:val="00413E50"/>
    <w:rsid w:val="00413E74"/>
    <w:rsid w:val="0041451D"/>
    <w:rsid w:val="0041536A"/>
    <w:rsid w:val="00416214"/>
    <w:rsid w:val="004163AF"/>
    <w:rsid w:val="004168B2"/>
    <w:rsid w:val="00417078"/>
    <w:rsid w:val="004171C8"/>
    <w:rsid w:val="00417CD5"/>
    <w:rsid w:val="0042031F"/>
    <w:rsid w:val="00420CA7"/>
    <w:rsid w:val="0042223E"/>
    <w:rsid w:val="00422290"/>
    <w:rsid w:val="00422341"/>
    <w:rsid w:val="0042264A"/>
    <w:rsid w:val="00422F56"/>
    <w:rsid w:val="00424098"/>
    <w:rsid w:val="004244F8"/>
    <w:rsid w:val="00425018"/>
    <w:rsid w:val="004253A3"/>
    <w:rsid w:val="00425857"/>
    <w:rsid w:val="00425D7C"/>
    <w:rsid w:val="00427D3C"/>
    <w:rsid w:val="00430F49"/>
    <w:rsid w:val="00431101"/>
    <w:rsid w:val="004320E0"/>
    <w:rsid w:val="0043293C"/>
    <w:rsid w:val="004333ED"/>
    <w:rsid w:val="00433B3A"/>
    <w:rsid w:val="004347D4"/>
    <w:rsid w:val="00434D97"/>
    <w:rsid w:val="004361FB"/>
    <w:rsid w:val="00436E2E"/>
    <w:rsid w:val="00437037"/>
    <w:rsid w:val="0043778B"/>
    <w:rsid w:val="0044012B"/>
    <w:rsid w:val="00440598"/>
    <w:rsid w:val="004406D2"/>
    <w:rsid w:val="004414DE"/>
    <w:rsid w:val="00441782"/>
    <w:rsid w:val="00442DD1"/>
    <w:rsid w:val="00443251"/>
    <w:rsid w:val="00443729"/>
    <w:rsid w:val="0044526C"/>
    <w:rsid w:val="0044597D"/>
    <w:rsid w:val="00445A9A"/>
    <w:rsid w:val="00445FFF"/>
    <w:rsid w:val="004466E2"/>
    <w:rsid w:val="00446AD2"/>
    <w:rsid w:val="00447349"/>
    <w:rsid w:val="004502BD"/>
    <w:rsid w:val="00450446"/>
    <w:rsid w:val="004510E3"/>
    <w:rsid w:val="0045217E"/>
    <w:rsid w:val="00452415"/>
    <w:rsid w:val="0045341C"/>
    <w:rsid w:val="0045453F"/>
    <w:rsid w:val="004554AE"/>
    <w:rsid w:val="004567CD"/>
    <w:rsid w:val="00456B65"/>
    <w:rsid w:val="00460861"/>
    <w:rsid w:val="00460FE8"/>
    <w:rsid w:val="0046129D"/>
    <w:rsid w:val="00461414"/>
    <w:rsid w:val="00462AAE"/>
    <w:rsid w:val="0046338E"/>
    <w:rsid w:val="00463637"/>
    <w:rsid w:val="004640CF"/>
    <w:rsid w:val="0046576E"/>
    <w:rsid w:val="00465867"/>
    <w:rsid w:val="004669B1"/>
    <w:rsid w:val="004706BD"/>
    <w:rsid w:val="00470913"/>
    <w:rsid w:val="00470CDD"/>
    <w:rsid w:val="00470F81"/>
    <w:rsid w:val="004710C1"/>
    <w:rsid w:val="00471652"/>
    <w:rsid w:val="00471ECE"/>
    <w:rsid w:val="00472177"/>
    <w:rsid w:val="004723AE"/>
    <w:rsid w:val="004728BA"/>
    <w:rsid w:val="004729E8"/>
    <w:rsid w:val="00472AC9"/>
    <w:rsid w:val="00472EA5"/>
    <w:rsid w:val="00472F00"/>
    <w:rsid w:val="00474527"/>
    <w:rsid w:val="00475828"/>
    <w:rsid w:val="0047610A"/>
    <w:rsid w:val="00476307"/>
    <w:rsid w:val="0047723E"/>
    <w:rsid w:val="004819D5"/>
    <w:rsid w:val="00482B6B"/>
    <w:rsid w:val="004831FB"/>
    <w:rsid w:val="004844E7"/>
    <w:rsid w:val="0048450B"/>
    <w:rsid w:val="00485625"/>
    <w:rsid w:val="00485A4A"/>
    <w:rsid w:val="00485DCC"/>
    <w:rsid w:val="0049040B"/>
    <w:rsid w:val="00493CE9"/>
    <w:rsid w:val="004944A7"/>
    <w:rsid w:val="00494A09"/>
    <w:rsid w:val="00494A2F"/>
    <w:rsid w:val="00494BE5"/>
    <w:rsid w:val="00495496"/>
    <w:rsid w:val="004960BE"/>
    <w:rsid w:val="00496C6C"/>
    <w:rsid w:val="00496C74"/>
    <w:rsid w:val="00497938"/>
    <w:rsid w:val="00497DD1"/>
    <w:rsid w:val="004A03FC"/>
    <w:rsid w:val="004A0EDD"/>
    <w:rsid w:val="004A1311"/>
    <w:rsid w:val="004A16BE"/>
    <w:rsid w:val="004A1868"/>
    <w:rsid w:val="004A2656"/>
    <w:rsid w:val="004A4212"/>
    <w:rsid w:val="004A4A50"/>
    <w:rsid w:val="004A595E"/>
    <w:rsid w:val="004A6048"/>
    <w:rsid w:val="004A6600"/>
    <w:rsid w:val="004A7004"/>
    <w:rsid w:val="004B0184"/>
    <w:rsid w:val="004B02C3"/>
    <w:rsid w:val="004B0687"/>
    <w:rsid w:val="004B20E1"/>
    <w:rsid w:val="004B2A90"/>
    <w:rsid w:val="004B53F1"/>
    <w:rsid w:val="004B780B"/>
    <w:rsid w:val="004B7FFA"/>
    <w:rsid w:val="004C08E6"/>
    <w:rsid w:val="004C09C9"/>
    <w:rsid w:val="004C1133"/>
    <w:rsid w:val="004C11B3"/>
    <w:rsid w:val="004C1721"/>
    <w:rsid w:val="004C22FF"/>
    <w:rsid w:val="004C5C6E"/>
    <w:rsid w:val="004C6E2B"/>
    <w:rsid w:val="004D0F26"/>
    <w:rsid w:val="004D191E"/>
    <w:rsid w:val="004D43E8"/>
    <w:rsid w:val="004D48A4"/>
    <w:rsid w:val="004D5201"/>
    <w:rsid w:val="004D541F"/>
    <w:rsid w:val="004D7FB3"/>
    <w:rsid w:val="004E04A5"/>
    <w:rsid w:val="004E0A36"/>
    <w:rsid w:val="004E3709"/>
    <w:rsid w:val="004E4AF4"/>
    <w:rsid w:val="004E4BEC"/>
    <w:rsid w:val="004E4CD9"/>
    <w:rsid w:val="004E5844"/>
    <w:rsid w:val="004E6399"/>
    <w:rsid w:val="004E6B5E"/>
    <w:rsid w:val="004F0C09"/>
    <w:rsid w:val="004F0E34"/>
    <w:rsid w:val="004F0F91"/>
    <w:rsid w:val="004F12DE"/>
    <w:rsid w:val="004F161D"/>
    <w:rsid w:val="004F17A5"/>
    <w:rsid w:val="004F1F81"/>
    <w:rsid w:val="004F272A"/>
    <w:rsid w:val="004F2E47"/>
    <w:rsid w:val="004F4038"/>
    <w:rsid w:val="004F4DE8"/>
    <w:rsid w:val="004F6098"/>
    <w:rsid w:val="004F667C"/>
    <w:rsid w:val="004F6A73"/>
    <w:rsid w:val="004F7C9D"/>
    <w:rsid w:val="0050287F"/>
    <w:rsid w:val="00502A4A"/>
    <w:rsid w:val="00502BA8"/>
    <w:rsid w:val="00502E8E"/>
    <w:rsid w:val="005030D5"/>
    <w:rsid w:val="00503903"/>
    <w:rsid w:val="00503EAA"/>
    <w:rsid w:val="00504AA6"/>
    <w:rsid w:val="00505A33"/>
    <w:rsid w:val="00507316"/>
    <w:rsid w:val="005073DB"/>
    <w:rsid w:val="005077D0"/>
    <w:rsid w:val="00507E89"/>
    <w:rsid w:val="005102AA"/>
    <w:rsid w:val="00512FB0"/>
    <w:rsid w:val="005135D4"/>
    <w:rsid w:val="005141C5"/>
    <w:rsid w:val="0051443B"/>
    <w:rsid w:val="0051464E"/>
    <w:rsid w:val="0051642C"/>
    <w:rsid w:val="0051773F"/>
    <w:rsid w:val="00517AD7"/>
    <w:rsid w:val="005209AC"/>
    <w:rsid w:val="00520BD8"/>
    <w:rsid w:val="005215DF"/>
    <w:rsid w:val="00521738"/>
    <w:rsid w:val="005238D2"/>
    <w:rsid w:val="00523A71"/>
    <w:rsid w:val="005250B9"/>
    <w:rsid w:val="00525706"/>
    <w:rsid w:val="00525D57"/>
    <w:rsid w:val="0052633E"/>
    <w:rsid w:val="00526348"/>
    <w:rsid w:val="005265A3"/>
    <w:rsid w:val="00526E38"/>
    <w:rsid w:val="00526F03"/>
    <w:rsid w:val="00527B47"/>
    <w:rsid w:val="00527DE8"/>
    <w:rsid w:val="0053069B"/>
    <w:rsid w:val="00530978"/>
    <w:rsid w:val="00530F0D"/>
    <w:rsid w:val="00531397"/>
    <w:rsid w:val="0053192F"/>
    <w:rsid w:val="005325A1"/>
    <w:rsid w:val="00532E2B"/>
    <w:rsid w:val="0053409B"/>
    <w:rsid w:val="005346DF"/>
    <w:rsid w:val="00534706"/>
    <w:rsid w:val="00534944"/>
    <w:rsid w:val="00534B1D"/>
    <w:rsid w:val="00534C8F"/>
    <w:rsid w:val="00536746"/>
    <w:rsid w:val="00537CFD"/>
    <w:rsid w:val="005401EB"/>
    <w:rsid w:val="00540509"/>
    <w:rsid w:val="00540973"/>
    <w:rsid w:val="00540B44"/>
    <w:rsid w:val="00541B55"/>
    <w:rsid w:val="00542014"/>
    <w:rsid w:val="00542462"/>
    <w:rsid w:val="00542602"/>
    <w:rsid w:val="0054355D"/>
    <w:rsid w:val="005438DD"/>
    <w:rsid w:val="00544171"/>
    <w:rsid w:val="005462AB"/>
    <w:rsid w:val="005465F8"/>
    <w:rsid w:val="005510DA"/>
    <w:rsid w:val="00551CF2"/>
    <w:rsid w:val="0055216D"/>
    <w:rsid w:val="0055321F"/>
    <w:rsid w:val="00553D78"/>
    <w:rsid w:val="00554A38"/>
    <w:rsid w:val="00555417"/>
    <w:rsid w:val="00556FE5"/>
    <w:rsid w:val="00560397"/>
    <w:rsid w:val="00560621"/>
    <w:rsid w:val="0056080F"/>
    <w:rsid w:val="00561939"/>
    <w:rsid w:val="005619A8"/>
    <w:rsid w:val="00561A33"/>
    <w:rsid w:val="00561EA2"/>
    <w:rsid w:val="0056309F"/>
    <w:rsid w:val="00563622"/>
    <w:rsid w:val="00563817"/>
    <w:rsid w:val="00564494"/>
    <w:rsid w:val="00564949"/>
    <w:rsid w:val="005649BD"/>
    <w:rsid w:val="00564EBA"/>
    <w:rsid w:val="00565C89"/>
    <w:rsid w:val="00567059"/>
    <w:rsid w:val="0057086B"/>
    <w:rsid w:val="005727D6"/>
    <w:rsid w:val="00573D90"/>
    <w:rsid w:val="005742C1"/>
    <w:rsid w:val="00575351"/>
    <w:rsid w:val="00575CF9"/>
    <w:rsid w:val="00576B06"/>
    <w:rsid w:val="0057701D"/>
    <w:rsid w:val="005774F7"/>
    <w:rsid w:val="00577590"/>
    <w:rsid w:val="00577802"/>
    <w:rsid w:val="00577F72"/>
    <w:rsid w:val="00580B98"/>
    <w:rsid w:val="00580EAD"/>
    <w:rsid w:val="00581ECB"/>
    <w:rsid w:val="00581F2E"/>
    <w:rsid w:val="00581FA8"/>
    <w:rsid w:val="005825A8"/>
    <w:rsid w:val="005839BB"/>
    <w:rsid w:val="00583FAB"/>
    <w:rsid w:val="00585A6B"/>
    <w:rsid w:val="005876A7"/>
    <w:rsid w:val="00587930"/>
    <w:rsid w:val="00590274"/>
    <w:rsid w:val="0059117B"/>
    <w:rsid w:val="0059245B"/>
    <w:rsid w:val="00593632"/>
    <w:rsid w:val="005949FC"/>
    <w:rsid w:val="00594A4C"/>
    <w:rsid w:val="00594C29"/>
    <w:rsid w:val="00594D86"/>
    <w:rsid w:val="00597B5B"/>
    <w:rsid w:val="005A041F"/>
    <w:rsid w:val="005A0B2E"/>
    <w:rsid w:val="005A1183"/>
    <w:rsid w:val="005A13E4"/>
    <w:rsid w:val="005A2ED4"/>
    <w:rsid w:val="005A3001"/>
    <w:rsid w:val="005A393C"/>
    <w:rsid w:val="005A41C3"/>
    <w:rsid w:val="005A525F"/>
    <w:rsid w:val="005A6D86"/>
    <w:rsid w:val="005A6DFB"/>
    <w:rsid w:val="005B1DF3"/>
    <w:rsid w:val="005B2894"/>
    <w:rsid w:val="005B2E09"/>
    <w:rsid w:val="005B3738"/>
    <w:rsid w:val="005B3BC4"/>
    <w:rsid w:val="005B3FFD"/>
    <w:rsid w:val="005B438E"/>
    <w:rsid w:val="005B5BFD"/>
    <w:rsid w:val="005B5C20"/>
    <w:rsid w:val="005B6268"/>
    <w:rsid w:val="005B67DD"/>
    <w:rsid w:val="005B6D79"/>
    <w:rsid w:val="005B78FE"/>
    <w:rsid w:val="005C0943"/>
    <w:rsid w:val="005C2C6F"/>
    <w:rsid w:val="005C4182"/>
    <w:rsid w:val="005C5A5A"/>
    <w:rsid w:val="005C6C6D"/>
    <w:rsid w:val="005C7255"/>
    <w:rsid w:val="005D12CA"/>
    <w:rsid w:val="005D1D6C"/>
    <w:rsid w:val="005D2618"/>
    <w:rsid w:val="005D39DC"/>
    <w:rsid w:val="005D3DEC"/>
    <w:rsid w:val="005D50BA"/>
    <w:rsid w:val="005D562B"/>
    <w:rsid w:val="005D56A0"/>
    <w:rsid w:val="005D5C08"/>
    <w:rsid w:val="005D6B3A"/>
    <w:rsid w:val="005E0A1C"/>
    <w:rsid w:val="005E0C95"/>
    <w:rsid w:val="005E19C1"/>
    <w:rsid w:val="005E23ED"/>
    <w:rsid w:val="005E4125"/>
    <w:rsid w:val="005E4397"/>
    <w:rsid w:val="005E4E0E"/>
    <w:rsid w:val="005E606A"/>
    <w:rsid w:val="005E62CE"/>
    <w:rsid w:val="005F0114"/>
    <w:rsid w:val="005F043B"/>
    <w:rsid w:val="005F0C92"/>
    <w:rsid w:val="005F18C7"/>
    <w:rsid w:val="005F19C4"/>
    <w:rsid w:val="005F28EB"/>
    <w:rsid w:val="005F43F1"/>
    <w:rsid w:val="005F5EB1"/>
    <w:rsid w:val="005F6C33"/>
    <w:rsid w:val="005F6ECD"/>
    <w:rsid w:val="005F72EF"/>
    <w:rsid w:val="005F78A9"/>
    <w:rsid w:val="00600663"/>
    <w:rsid w:val="00600B00"/>
    <w:rsid w:val="006023E7"/>
    <w:rsid w:val="00603123"/>
    <w:rsid w:val="00603380"/>
    <w:rsid w:val="00603901"/>
    <w:rsid w:val="00604583"/>
    <w:rsid w:val="00605760"/>
    <w:rsid w:val="00605AA0"/>
    <w:rsid w:val="00606D23"/>
    <w:rsid w:val="00607A8F"/>
    <w:rsid w:val="00610267"/>
    <w:rsid w:val="0061128C"/>
    <w:rsid w:val="00611FB2"/>
    <w:rsid w:val="0061336F"/>
    <w:rsid w:val="00613CF9"/>
    <w:rsid w:val="0061485D"/>
    <w:rsid w:val="00614F80"/>
    <w:rsid w:val="0061518B"/>
    <w:rsid w:val="00617054"/>
    <w:rsid w:val="0061758D"/>
    <w:rsid w:val="00617F10"/>
    <w:rsid w:val="00620102"/>
    <w:rsid w:val="00621688"/>
    <w:rsid w:val="006229C2"/>
    <w:rsid w:val="006230FB"/>
    <w:rsid w:val="0062343E"/>
    <w:rsid w:val="00623DAF"/>
    <w:rsid w:val="0062423C"/>
    <w:rsid w:val="0062445F"/>
    <w:rsid w:val="00624877"/>
    <w:rsid w:val="00625C56"/>
    <w:rsid w:val="006266F4"/>
    <w:rsid w:val="00626917"/>
    <w:rsid w:val="00626927"/>
    <w:rsid w:val="0062733A"/>
    <w:rsid w:val="00630109"/>
    <w:rsid w:val="006303B4"/>
    <w:rsid w:val="00632CAB"/>
    <w:rsid w:val="00632E83"/>
    <w:rsid w:val="00634ABD"/>
    <w:rsid w:val="0063510D"/>
    <w:rsid w:val="00635765"/>
    <w:rsid w:val="00635E69"/>
    <w:rsid w:val="00636E1D"/>
    <w:rsid w:val="00636EAA"/>
    <w:rsid w:val="006372F5"/>
    <w:rsid w:val="00637A2C"/>
    <w:rsid w:val="00637EF8"/>
    <w:rsid w:val="006402A9"/>
    <w:rsid w:val="0064050E"/>
    <w:rsid w:val="00640D45"/>
    <w:rsid w:val="00640DEB"/>
    <w:rsid w:val="00640F3C"/>
    <w:rsid w:val="006413AA"/>
    <w:rsid w:val="00643053"/>
    <w:rsid w:val="0064381A"/>
    <w:rsid w:val="00643BC6"/>
    <w:rsid w:val="00643F2A"/>
    <w:rsid w:val="00645132"/>
    <w:rsid w:val="006452C8"/>
    <w:rsid w:val="0064590F"/>
    <w:rsid w:val="00646998"/>
    <w:rsid w:val="006505DC"/>
    <w:rsid w:val="00650EEB"/>
    <w:rsid w:val="006520DB"/>
    <w:rsid w:val="0065272B"/>
    <w:rsid w:val="006530D6"/>
    <w:rsid w:val="00654864"/>
    <w:rsid w:val="006550D2"/>
    <w:rsid w:val="0065598D"/>
    <w:rsid w:val="00661254"/>
    <w:rsid w:val="00662CEB"/>
    <w:rsid w:val="0066496A"/>
    <w:rsid w:val="00664E82"/>
    <w:rsid w:val="00666B86"/>
    <w:rsid w:val="00666BD5"/>
    <w:rsid w:val="006670A0"/>
    <w:rsid w:val="00667628"/>
    <w:rsid w:val="00667B25"/>
    <w:rsid w:val="00670283"/>
    <w:rsid w:val="00671B7C"/>
    <w:rsid w:val="006735CD"/>
    <w:rsid w:val="00673894"/>
    <w:rsid w:val="006739E9"/>
    <w:rsid w:val="0067438D"/>
    <w:rsid w:val="00674E1C"/>
    <w:rsid w:val="0067582A"/>
    <w:rsid w:val="00676427"/>
    <w:rsid w:val="006765A5"/>
    <w:rsid w:val="0067667F"/>
    <w:rsid w:val="00677250"/>
    <w:rsid w:val="00680C07"/>
    <w:rsid w:val="00680C5F"/>
    <w:rsid w:val="00682320"/>
    <w:rsid w:val="006826BB"/>
    <w:rsid w:val="0068304C"/>
    <w:rsid w:val="00684189"/>
    <w:rsid w:val="006844FF"/>
    <w:rsid w:val="00686279"/>
    <w:rsid w:val="00687B7E"/>
    <w:rsid w:val="0069099D"/>
    <w:rsid w:val="00692D18"/>
    <w:rsid w:val="00693851"/>
    <w:rsid w:val="00694F65"/>
    <w:rsid w:val="00695813"/>
    <w:rsid w:val="00695CDC"/>
    <w:rsid w:val="00696719"/>
    <w:rsid w:val="00696B38"/>
    <w:rsid w:val="0069729F"/>
    <w:rsid w:val="006974D4"/>
    <w:rsid w:val="00697970"/>
    <w:rsid w:val="006A01A2"/>
    <w:rsid w:val="006A0A90"/>
    <w:rsid w:val="006A0C4D"/>
    <w:rsid w:val="006A11B5"/>
    <w:rsid w:val="006A18E0"/>
    <w:rsid w:val="006A1AC5"/>
    <w:rsid w:val="006A22C4"/>
    <w:rsid w:val="006A32E5"/>
    <w:rsid w:val="006A368E"/>
    <w:rsid w:val="006A5130"/>
    <w:rsid w:val="006A6540"/>
    <w:rsid w:val="006A6800"/>
    <w:rsid w:val="006A7D28"/>
    <w:rsid w:val="006A7FE8"/>
    <w:rsid w:val="006B069D"/>
    <w:rsid w:val="006B0D89"/>
    <w:rsid w:val="006B1468"/>
    <w:rsid w:val="006B2947"/>
    <w:rsid w:val="006B6A9E"/>
    <w:rsid w:val="006B6E4E"/>
    <w:rsid w:val="006B7E62"/>
    <w:rsid w:val="006C1AB4"/>
    <w:rsid w:val="006C1ABE"/>
    <w:rsid w:val="006C2FC7"/>
    <w:rsid w:val="006C3805"/>
    <w:rsid w:val="006C6277"/>
    <w:rsid w:val="006C67A0"/>
    <w:rsid w:val="006C6B33"/>
    <w:rsid w:val="006C6FAB"/>
    <w:rsid w:val="006C7C27"/>
    <w:rsid w:val="006D03DC"/>
    <w:rsid w:val="006D0668"/>
    <w:rsid w:val="006D08B7"/>
    <w:rsid w:val="006D0E7A"/>
    <w:rsid w:val="006D1108"/>
    <w:rsid w:val="006D2071"/>
    <w:rsid w:val="006D2369"/>
    <w:rsid w:val="006D3CFD"/>
    <w:rsid w:val="006D4D60"/>
    <w:rsid w:val="006D5E3D"/>
    <w:rsid w:val="006D6482"/>
    <w:rsid w:val="006D6854"/>
    <w:rsid w:val="006D6DC7"/>
    <w:rsid w:val="006D6F28"/>
    <w:rsid w:val="006D75D0"/>
    <w:rsid w:val="006E0216"/>
    <w:rsid w:val="006E0A56"/>
    <w:rsid w:val="006E1CB4"/>
    <w:rsid w:val="006E1D0C"/>
    <w:rsid w:val="006E25E7"/>
    <w:rsid w:val="006E3F6B"/>
    <w:rsid w:val="006E3FD9"/>
    <w:rsid w:val="006E4290"/>
    <w:rsid w:val="006E5894"/>
    <w:rsid w:val="006E5AF6"/>
    <w:rsid w:val="006E6871"/>
    <w:rsid w:val="006E7E39"/>
    <w:rsid w:val="006F1BCC"/>
    <w:rsid w:val="006F228F"/>
    <w:rsid w:val="006F46C5"/>
    <w:rsid w:val="006F4E50"/>
    <w:rsid w:val="006F53DE"/>
    <w:rsid w:val="006F5B34"/>
    <w:rsid w:val="006F7AD0"/>
    <w:rsid w:val="00701161"/>
    <w:rsid w:val="00701C68"/>
    <w:rsid w:val="00702137"/>
    <w:rsid w:val="0070227C"/>
    <w:rsid w:val="007023E8"/>
    <w:rsid w:val="007031A5"/>
    <w:rsid w:val="00703B00"/>
    <w:rsid w:val="00703B47"/>
    <w:rsid w:val="00704807"/>
    <w:rsid w:val="00706F0F"/>
    <w:rsid w:val="00710B6F"/>
    <w:rsid w:val="00711F76"/>
    <w:rsid w:val="00712029"/>
    <w:rsid w:val="0071207D"/>
    <w:rsid w:val="00712C35"/>
    <w:rsid w:val="00712EF3"/>
    <w:rsid w:val="007133DC"/>
    <w:rsid w:val="00713CF9"/>
    <w:rsid w:val="0071533A"/>
    <w:rsid w:val="00715EF9"/>
    <w:rsid w:val="00715FDB"/>
    <w:rsid w:val="0071654E"/>
    <w:rsid w:val="00716F57"/>
    <w:rsid w:val="00717058"/>
    <w:rsid w:val="00720908"/>
    <w:rsid w:val="007209B7"/>
    <w:rsid w:val="0072201E"/>
    <w:rsid w:val="00722852"/>
    <w:rsid w:val="00722876"/>
    <w:rsid w:val="00722A5B"/>
    <w:rsid w:val="00722E68"/>
    <w:rsid w:val="00723558"/>
    <w:rsid w:val="007236FA"/>
    <w:rsid w:val="00723B76"/>
    <w:rsid w:val="00723B9D"/>
    <w:rsid w:val="00724A88"/>
    <w:rsid w:val="0072515F"/>
    <w:rsid w:val="00725277"/>
    <w:rsid w:val="007255A4"/>
    <w:rsid w:val="00727416"/>
    <w:rsid w:val="00727E48"/>
    <w:rsid w:val="00727E4A"/>
    <w:rsid w:val="007307E7"/>
    <w:rsid w:val="00731822"/>
    <w:rsid w:val="00732720"/>
    <w:rsid w:val="007327C8"/>
    <w:rsid w:val="00732923"/>
    <w:rsid w:val="00732E53"/>
    <w:rsid w:val="00732EC3"/>
    <w:rsid w:val="00733C52"/>
    <w:rsid w:val="007354C1"/>
    <w:rsid w:val="00735A38"/>
    <w:rsid w:val="00736ACD"/>
    <w:rsid w:val="00736F73"/>
    <w:rsid w:val="00740329"/>
    <w:rsid w:val="007403E3"/>
    <w:rsid w:val="0074280A"/>
    <w:rsid w:val="00744297"/>
    <w:rsid w:val="007446EE"/>
    <w:rsid w:val="00744808"/>
    <w:rsid w:val="0074597A"/>
    <w:rsid w:val="00745B94"/>
    <w:rsid w:val="00745D94"/>
    <w:rsid w:val="007464D7"/>
    <w:rsid w:val="00746757"/>
    <w:rsid w:val="00750063"/>
    <w:rsid w:val="00750AE3"/>
    <w:rsid w:val="007525A4"/>
    <w:rsid w:val="0075292D"/>
    <w:rsid w:val="00752B81"/>
    <w:rsid w:val="00754B1D"/>
    <w:rsid w:val="00755D14"/>
    <w:rsid w:val="0075744A"/>
    <w:rsid w:val="00757D6F"/>
    <w:rsid w:val="00757ECC"/>
    <w:rsid w:val="007620AF"/>
    <w:rsid w:val="00762B2D"/>
    <w:rsid w:val="00762D0D"/>
    <w:rsid w:val="007630F4"/>
    <w:rsid w:val="0076436D"/>
    <w:rsid w:val="00764D21"/>
    <w:rsid w:val="0076719B"/>
    <w:rsid w:val="007671F3"/>
    <w:rsid w:val="0077042B"/>
    <w:rsid w:val="007708C7"/>
    <w:rsid w:val="00770B17"/>
    <w:rsid w:val="00770BA7"/>
    <w:rsid w:val="007717F3"/>
    <w:rsid w:val="00772553"/>
    <w:rsid w:val="00772C53"/>
    <w:rsid w:val="007732AE"/>
    <w:rsid w:val="00773686"/>
    <w:rsid w:val="0077389B"/>
    <w:rsid w:val="007741EB"/>
    <w:rsid w:val="00774A0F"/>
    <w:rsid w:val="00774C3F"/>
    <w:rsid w:val="007751A2"/>
    <w:rsid w:val="00775F77"/>
    <w:rsid w:val="007762AD"/>
    <w:rsid w:val="00776B33"/>
    <w:rsid w:val="007775F9"/>
    <w:rsid w:val="007777F4"/>
    <w:rsid w:val="007813E2"/>
    <w:rsid w:val="00782065"/>
    <w:rsid w:val="007824BD"/>
    <w:rsid w:val="007827C9"/>
    <w:rsid w:val="00783690"/>
    <w:rsid w:val="0078410A"/>
    <w:rsid w:val="0078420D"/>
    <w:rsid w:val="00784304"/>
    <w:rsid w:val="00784676"/>
    <w:rsid w:val="0078500A"/>
    <w:rsid w:val="0078556C"/>
    <w:rsid w:val="00786901"/>
    <w:rsid w:val="0078756D"/>
    <w:rsid w:val="00787A19"/>
    <w:rsid w:val="00787F76"/>
    <w:rsid w:val="00791E1E"/>
    <w:rsid w:val="00792B66"/>
    <w:rsid w:val="00793E06"/>
    <w:rsid w:val="007946A6"/>
    <w:rsid w:val="007952BC"/>
    <w:rsid w:val="00796176"/>
    <w:rsid w:val="007968D7"/>
    <w:rsid w:val="007971AB"/>
    <w:rsid w:val="0079772C"/>
    <w:rsid w:val="007A0F7D"/>
    <w:rsid w:val="007A1AE0"/>
    <w:rsid w:val="007A572E"/>
    <w:rsid w:val="007A64F9"/>
    <w:rsid w:val="007A7549"/>
    <w:rsid w:val="007A7F20"/>
    <w:rsid w:val="007B05C5"/>
    <w:rsid w:val="007B0981"/>
    <w:rsid w:val="007B1AA3"/>
    <w:rsid w:val="007B1B08"/>
    <w:rsid w:val="007B1E7C"/>
    <w:rsid w:val="007B231D"/>
    <w:rsid w:val="007B3B84"/>
    <w:rsid w:val="007B46DC"/>
    <w:rsid w:val="007B5725"/>
    <w:rsid w:val="007B58A7"/>
    <w:rsid w:val="007B592F"/>
    <w:rsid w:val="007B6BD0"/>
    <w:rsid w:val="007B6ED8"/>
    <w:rsid w:val="007B7082"/>
    <w:rsid w:val="007B73A6"/>
    <w:rsid w:val="007B7641"/>
    <w:rsid w:val="007C0802"/>
    <w:rsid w:val="007C088F"/>
    <w:rsid w:val="007C1282"/>
    <w:rsid w:val="007C1A68"/>
    <w:rsid w:val="007C1E41"/>
    <w:rsid w:val="007C1F65"/>
    <w:rsid w:val="007C2A43"/>
    <w:rsid w:val="007C30D4"/>
    <w:rsid w:val="007C30D7"/>
    <w:rsid w:val="007C4532"/>
    <w:rsid w:val="007C5762"/>
    <w:rsid w:val="007C633A"/>
    <w:rsid w:val="007C64FD"/>
    <w:rsid w:val="007C6955"/>
    <w:rsid w:val="007C705A"/>
    <w:rsid w:val="007C70A1"/>
    <w:rsid w:val="007C798B"/>
    <w:rsid w:val="007C7DE5"/>
    <w:rsid w:val="007D0A2C"/>
    <w:rsid w:val="007D1052"/>
    <w:rsid w:val="007D10C0"/>
    <w:rsid w:val="007D1FBE"/>
    <w:rsid w:val="007D29C0"/>
    <w:rsid w:val="007D342A"/>
    <w:rsid w:val="007D4465"/>
    <w:rsid w:val="007D4FB8"/>
    <w:rsid w:val="007D549B"/>
    <w:rsid w:val="007D5E16"/>
    <w:rsid w:val="007D62E3"/>
    <w:rsid w:val="007D7739"/>
    <w:rsid w:val="007E0207"/>
    <w:rsid w:val="007E02A3"/>
    <w:rsid w:val="007E02BF"/>
    <w:rsid w:val="007E03D0"/>
    <w:rsid w:val="007E0D26"/>
    <w:rsid w:val="007E0F49"/>
    <w:rsid w:val="007E1365"/>
    <w:rsid w:val="007E1A47"/>
    <w:rsid w:val="007E1CAF"/>
    <w:rsid w:val="007E3627"/>
    <w:rsid w:val="007E3718"/>
    <w:rsid w:val="007E42A2"/>
    <w:rsid w:val="007E59D7"/>
    <w:rsid w:val="007E5BA7"/>
    <w:rsid w:val="007E5C2A"/>
    <w:rsid w:val="007E5FCB"/>
    <w:rsid w:val="007E7738"/>
    <w:rsid w:val="007F0673"/>
    <w:rsid w:val="007F1FF6"/>
    <w:rsid w:val="007F20BE"/>
    <w:rsid w:val="007F2BB2"/>
    <w:rsid w:val="007F3003"/>
    <w:rsid w:val="007F33C8"/>
    <w:rsid w:val="007F3A0A"/>
    <w:rsid w:val="007F3EC7"/>
    <w:rsid w:val="007F4041"/>
    <w:rsid w:val="007F60DA"/>
    <w:rsid w:val="007F7062"/>
    <w:rsid w:val="00800594"/>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412"/>
    <w:rsid w:val="0081422A"/>
    <w:rsid w:val="008142B8"/>
    <w:rsid w:val="008143A3"/>
    <w:rsid w:val="00814E81"/>
    <w:rsid w:val="00815E20"/>
    <w:rsid w:val="00815E58"/>
    <w:rsid w:val="00816122"/>
    <w:rsid w:val="00816728"/>
    <w:rsid w:val="008167D8"/>
    <w:rsid w:val="008174E7"/>
    <w:rsid w:val="00822993"/>
    <w:rsid w:val="008229D9"/>
    <w:rsid w:val="00822F53"/>
    <w:rsid w:val="008232FA"/>
    <w:rsid w:val="00824496"/>
    <w:rsid w:val="00827AB1"/>
    <w:rsid w:val="00827E06"/>
    <w:rsid w:val="00830B2F"/>
    <w:rsid w:val="00830E0B"/>
    <w:rsid w:val="008312D7"/>
    <w:rsid w:val="008317D6"/>
    <w:rsid w:val="008320BC"/>
    <w:rsid w:val="00832A7F"/>
    <w:rsid w:val="008338BB"/>
    <w:rsid w:val="00833B55"/>
    <w:rsid w:val="00833D19"/>
    <w:rsid w:val="00833D8A"/>
    <w:rsid w:val="00835261"/>
    <w:rsid w:val="008359E0"/>
    <w:rsid w:val="00835AE7"/>
    <w:rsid w:val="00835BDF"/>
    <w:rsid w:val="0083700F"/>
    <w:rsid w:val="00837427"/>
    <w:rsid w:val="00837CF9"/>
    <w:rsid w:val="0084005E"/>
    <w:rsid w:val="0084087E"/>
    <w:rsid w:val="00840A47"/>
    <w:rsid w:val="00840F4B"/>
    <w:rsid w:val="008415F9"/>
    <w:rsid w:val="00841824"/>
    <w:rsid w:val="00846D66"/>
    <w:rsid w:val="0084768E"/>
    <w:rsid w:val="00850098"/>
    <w:rsid w:val="008507AA"/>
    <w:rsid w:val="008512CC"/>
    <w:rsid w:val="00851617"/>
    <w:rsid w:val="0085166A"/>
    <w:rsid w:val="0085218F"/>
    <w:rsid w:val="00852E15"/>
    <w:rsid w:val="008538D3"/>
    <w:rsid w:val="00853E91"/>
    <w:rsid w:val="00854AF9"/>
    <w:rsid w:val="00854BD9"/>
    <w:rsid w:val="008553B3"/>
    <w:rsid w:val="00855AE9"/>
    <w:rsid w:val="00856375"/>
    <w:rsid w:val="00856E14"/>
    <w:rsid w:val="00856F7B"/>
    <w:rsid w:val="00857B7F"/>
    <w:rsid w:val="00860F9E"/>
    <w:rsid w:val="008619FC"/>
    <w:rsid w:val="008622B3"/>
    <w:rsid w:val="008624A5"/>
    <w:rsid w:val="00863DB7"/>
    <w:rsid w:val="008640C3"/>
    <w:rsid w:val="00865937"/>
    <w:rsid w:val="00865D92"/>
    <w:rsid w:val="0086757F"/>
    <w:rsid w:val="00867760"/>
    <w:rsid w:val="00870205"/>
    <w:rsid w:val="0087171A"/>
    <w:rsid w:val="008720E4"/>
    <w:rsid w:val="00873A32"/>
    <w:rsid w:val="0087586A"/>
    <w:rsid w:val="00877E9C"/>
    <w:rsid w:val="00880BD9"/>
    <w:rsid w:val="00881035"/>
    <w:rsid w:val="0088204C"/>
    <w:rsid w:val="008823DE"/>
    <w:rsid w:val="008828B8"/>
    <w:rsid w:val="0088353E"/>
    <w:rsid w:val="008837AA"/>
    <w:rsid w:val="00883B5B"/>
    <w:rsid w:val="00883C05"/>
    <w:rsid w:val="00883D7D"/>
    <w:rsid w:val="00883E91"/>
    <w:rsid w:val="008841BD"/>
    <w:rsid w:val="0088639E"/>
    <w:rsid w:val="008873D9"/>
    <w:rsid w:val="008873E7"/>
    <w:rsid w:val="00890FA5"/>
    <w:rsid w:val="00891841"/>
    <w:rsid w:val="00891B39"/>
    <w:rsid w:val="00891B75"/>
    <w:rsid w:val="00891C8E"/>
    <w:rsid w:val="00891D8B"/>
    <w:rsid w:val="008928B9"/>
    <w:rsid w:val="008928E0"/>
    <w:rsid w:val="00893758"/>
    <w:rsid w:val="00893E3A"/>
    <w:rsid w:val="0089511A"/>
    <w:rsid w:val="00897D48"/>
    <w:rsid w:val="00897F1A"/>
    <w:rsid w:val="008A093E"/>
    <w:rsid w:val="008A0B34"/>
    <w:rsid w:val="008A0D26"/>
    <w:rsid w:val="008A0D6E"/>
    <w:rsid w:val="008A1AF3"/>
    <w:rsid w:val="008A22E1"/>
    <w:rsid w:val="008A3CC8"/>
    <w:rsid w:val="008A3E4B"/>
    <w:rsid w:val="008A4D45"/>
    <w:rsid w:val="008A5257"/>
    <w:rsid w:val="008A5E83"/>
    <w:rsid w:val="008A5E9D"/>
    <w:rsid w:val="008A5FA6"/>
    <w:rsid w:val="008B0819"/>
    <w:rsid w:val="008B0C8C"/>
    <w:rsid w:val="008B1537"/>
    <w:rsid w:val="008B15FE"/>
    <w:rsid w:val="008B2383"/>
    <w:rsid w:val="008B238F"/>
    <w:rsid w:val="008B2407"/>
    <w:rsid w:val="008B24B8"/>
    <w:rsid w:val="008B2A27"/>
    <w:rsid w:val="008B2BF5"/>
    <w:rsid w:val="008B35FE"/>
    <w:rsid w:val="008B517D"/>
    <w:rsid w:val="008B68BB"/>
    <w:rsid w:val="008B68DA"/>
    <w:rsid w:val="008B6A6E"/>
    <w:rsid w:val="008B6BA5"/>
    <w:rsid w:val="008B6C39"/>
    <w:rsid w:val="008B6CF4"/>
    <w:rsid w:val="008B7D08"/>
    <w:rsid w:val="008C2D4E"/>
    <w:rsid w:val="008C2F90"/>
    <w:rsid w:val="008C2FE1"/>
    <w:rsid w:val="008C4DE2"/>
    <w:rsid w:val="008C4FAE"/>
    <w:rsid w:val="008C6559"/>
    <w:rsid w:val="008C7494"/>
    <w:rsid w:val="008C769F"/>
    <w:rsid w:val="008C7792"/>
    <w:rsid w:val="008C7A21"/>
    <w:rsid w:val="008C7F90"/>
    <w:rsid w:val="008D0CBD"/>
    <w:rsid w:val="008D12DD"/>
    <w:rsid w:val="008D2C80"/>
    <w:rsid w:val="008D31FA"/>
    <w:rsid w:val="008D501F"/>
    <w:rsid w:val="008D7BCC"/>
    <w:rsid w:val="008E02F0"/>
    <w:rsid w:val="008E0CAD"/>
    <w:rsid w:val="008E0D87"/>
    <w:rsid w:val="008E15B2"/>
    <w:rsid w:val="008E1F2E"/>
    <w:rsid w:val="008E3126"/>
    <w:rsid w:val="008E3548"/>
    <w:rsid w:val="008E4095"/>
    <w:rsid w:val="008E40D0"/>
    <w:rsid w:val="008E4CF5"/>
    <w:rsid w:val="008E4D27"/>
    <w:rsid w:val="008E5296"/>
    <w:rsid w:val="008E6B79"/>
    <w:rsid w:val="008E7E02"/>
    <w:rsid w:val="008F0519"/>
    <w:rsid w:val="008F0E33"/>
    <w:rsid w:val="008F1565"/>
    <w:rsid w:val="008F1782"/>
    <w:rsid w:val="008F1D01"/>
    <w:rsid w:val="008F1D5B"/>
    <w:rsid w:val="008F25FB"/>
    <w:rsid w:val="008F2BFB"/>
    <w:rsid w:val="008F2DE0"/>
    <w:rsid w:val="008F3DFA"/>
    <w:rsid w:val="008F46CC"/>
    <w:rsid w:val="008F4A49"/>
    <w:rsid w:val="008F6863"/>
    <w:rsid w:val="008F69DB"/>
    <w:rsid w:val="008F7375"/>
    <w:rsid w:val="009000F9"/>
    <w:rsid w:val="0090095D"/>
    <w:rsid w:val="00901C17"/>
    <w:rsid w:val="0090236C"/>
    <w:rsid w:val="00902C1A"/>
    <w:rsid w:val="009030A4"/>
    <w:rsid w:val="00903216"/>
    <w:rsid w:val="0090331F"/>
    <w:rsid w:val="0090586C"/>
    <w:rsid w:val="00905A92"/>
    <w:rsid w:val="009071B3"/>
    <w:rsid w:val="00910D5B"/>
    <w:rsid w:val="00910E0F"/>
    <w:rsid w:val="00912130"/>
    <w:rsid w:val="00912E90"/>
    <w:rsid w:val="00913139"/>
    <w:rsid w:val="00913947"/>
    <w:rsid w:val="009147A2"/>
    <w:rsid w:val="00915FE0"/>
    <w:rsid w:val="00917395"/>
    <w:rsid w:val="009175A7"/>
    <w:rsid w:val="00920821"/>
    <w:rsid w:val="009219F8"/>
    <w:rsid w:val="0092288B"/>
    <w:rsid w:val="009243B6"/>
    <w:rsid w:val="00925D65"/>
    <w:rsid w:val="0092636F"/>
    <w:rsid w:val="009265E0"/>
    <w:rsid w:val="009267E6"/>
    <w:rsid w:val="00927B2B"/>
    <w:rsid w:val="00930241"/>
    <w:rsid w:val="009313FB"/>
    <w:rsid w:val="00931DE2"/>
    <w:rsid w:val="00931F2A"/>
    <w:rsid w:val="009320D2"/>
    <w:rsid w:val="009325A3"/>
    <w:rsid w:val="00932798"/>
    <w:rsid w:val="00933DD1"/>
    <w:rsid w:val="00934311"/>
    <w:rsid w:val="00936254"/>
    <w:rsid w:val="00936A33"/>
    <w:rsid w:val="00936A56"/>
    <w:rsid w:val="009409AE"/>
    <w:rsid w:val="00941715"/>
    <w:rsid w:val="009421BC"/>
    <w:rsid w:val="009431C7"/>
    <w:rsid w:val="009458F1"/>
    <w:rsid w:val="00945B55"/>
    <w:rsid w:val="00945D8F"/>
    <w:rsid w:val="0094682D"/>
    <w:rsid w:val="0094769A"/>
    <w:rsid w:val="00950116"/>
    <w:rsid w:val="009527BF"/>
    <w:rsid w:val="00952AF1"/>
    <w:rsid w:val="00953474"/>
    <w:rsid w:val="0095451E"/>
    <w:rsid w:val="00957F65"/>
    <w:rsid w:val="00961192"/>
    <w:rsid w:val="0096120B"/>
    <w:rsid w:val="009616A1"/>
    <w:rsid w:val="00965025"/>
    <w:rsid w:val="009653D8"/>
    <w:rsid w:val="009658B9"/>
    <w:rsid w:val="00965A0B"/>
    <w:rsid w:val="00965EB7"/>
    <w:rsid w:val="00966D0C"/>
    <w:rsid w:val="0096722B"/>
    <w:rsid w:val="009701DE"/>
    <w:rsid w:val="00970C7A"/>
    <w:rsid w:val="0097128D"/>
    <w:rsid w:val="009713B5"/>
    <w:rsid w:val="0097177A"/>
    <w:rsid w:val="00971AE7"/>
    <w:rsid w:val="00971CCA"/>
    <w:rsid w:val="0097226F"/>
    <w:rsid w:val="00972A47"/>
    <w:rsid w:val="00973A0B"/>
    <w:rsid w:val="00973B21"/>
    <w:rsid w:val="0097415F"/>
    <w:rsid w:val="00975404"/>
    <w:rsid w:val="009756F1"/>
    <w:rsid w:val="00977247"/>
    <w:rsid w:val="0098002D"/>
    <w:rsid w:val="009805F0"/>
    <w:rsid w:val="00981D18"/>
    <w:rsid w:val="00981F32"/>
    <w:rsid w:val="00984123"/>
    <w:rsid w:val="00984D57"/>
    <w:rsid w:val="0098653A"/>
    <w:rsid w:val="009875DC"/>
    <w:rsid w:val="009876E3"/>
    <w:rsid w:val="00987B9E"/>
    <w:rsid w:val="009902DC"/>
    <w:rsid w:val="009902E3"/>
    <w:rsid w:val="0099282F"/>
    <w:rsid w:val="009936D7"/>
    <w:rsid w:val="00993A15"/>
    <w:rsid w:val="009945E0"/>
    <w:rsid w:val="00994647"/>
    <w:rsid w:val="0099466C"/>
    <w:rsid w:val="009A238A"/>
    <w:rsid w:val="009A3997"/>
    <w:rsid w:val="009A3DC9"/>
    <w:rsid w:val="009A4A21"/>
    <w:rsid w:val="009A4D8B"/>
    <w:rsid w:val="009A5003"/>
    <w:rsid w:val="009A50E7"/>
    <w:rsid w:val="009A5802"/>
    <w:rsid w:val="009A5CF0"/>
    <w:rsid w:val="009B111D"/>
    <w:rsid w:val="009B273E"/>
    <w:rsid w:val="009B315C"/>
    <w:rsid w:val="009B3489"/>
    <w:rsid w:val="009B38F4"/>
    <w:rsid w:val="009B3C20"/>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3E6E"/>
    <w:rsid w:val="009C5D74"/>
    <w:rsid w:val="009C631F"/>
    <w:rsid w:val="009C6B02"/>
    <w:rsid w:val="009C7809"/>
    <w:rsid w:val="009C7B2C"/>
    <w:rsid w:val="009D017A"/>
    <w:rsid w:val="009D0A77"/>
    <w:rsid w:val="009D0A9D"/>
    <w:rsid w:val="009D0C52"/>
    <w:rsid w:val="009D16E0"/>
    <w:rsid w:val="009D18E0"/>
    <w:rsid w:val="009D1966"/>
    <w:rsid w:val="009D2056"/>
    <w:rsid w:val="009D21FC"/>
    <w:rsid w:val="009D24C1"/>
    <w:rsid w:val="009D29B6"/>
    <w:rsid w:val="009D4B84"/>
    <w:rsid w:val="009D6655"/>
    <w:rsid w:val="009D7091"/>
    <w:rsid w:val="009D7C3B"/>
    <w:rsid w:val="009E1058"/>
    <w:rsid w:val="009E1AED"/>
    <w:rsid w:val="009E1C45"/>
    <w:rsid w:val="009E40ED"/>
    <w:rsid w:val="009E427B"/>
    <w:rsid w:val="009E4A10"/>
    <w:rsid w:val="009E573B"/>
    <w:rsid w:val="009E5DFB"/>
    <w:rsid w:val="009F004D"/>
    <w:rsid w:val="009F0DB0"/>
    <w:rsid w:val="009F1832"/>
    <w:rsid w:val="009F1A1C"/>
    <w:rsid w:val="009F2802"/>
    <w:rsid w:val="009F361B"/>
    <w:rsid w:val="009F3C54"/>
    <w:rsid w:val="009F4929"/>
    <w:rsid w:val="009F4AC7"/>
    <w:rsid w:val="009F4E76"/>
    <w:rsid w:val="009F5086"/>
    <w:rsid w:val="009F77A3"/>
    <w:rsid w:val="009F7C98"/>
    <w:rsid w:val="00A008A6"/>
    <w:rsid w:val="00A010A4"/>
    <w:rsid w:val="00A0168B"/>
    <w:rsid w:val="00A01EBA"/>
    <w:rsid w:val="00A035BC"/>
    <w:rsid w:val="00A0397E"/>
    <w:rsid w:val="00A03EA1"/>
    <w:rsid w:val="00A04160"/>
    <w:rsid w:val="00A048D5"/>
    <w:rsid w:val="00A05796"/>
    <w:rsid w:val="00A05F2A"/>
    <w:rsid w:val="00A07236"/>
    <w:rsid w:val="00A10A27"/>
    <w:rsid w:val="00A10B9A"/>
    <w:rsid w:val="00A11E90"/>
    <w:rsid w:val="00A13412"/>
    <w:rsid w:val="00A141E7"/>
    <w:rsid w:val="00A14AF0"/>
    <w:rsid w:val="00A150AF"/>
    <w:rsid w:val="00A1586A"/>
    <w:rsid w:val="00A165EB"/>
    <w:rsid w:val="00A167A0"/>
    <w:rsid w:val="00A16F77"/>
    <w:rsid w:val="00A177FE"/>
    <w:rsid w:val="00A1784D"/>
    <w:rsid w:val="00A20B0A"/>
    <w:rsid w:val="00A21334"/>
    <w:rsid w:val="00A23727"/>
    <w:rsid w:val="00A238B7"/>
    <w:rsid w:val="00A238FA"/>
    <w:rsid w:val="00A2431F"/>
    <w:rsid w:val="00A24E9D"/>
    <w:rsid w:val="00A253A7"/>
    <w:rsid w:val="00A25CE2"/>
    <w:rsid w:val="00A267FC"/>
    <w:rsid w:val="00A27963"/>
    <w:rsid w:val="00A306E8"/>
    <w:rsid w:val="00A30F92"/>
    <w:rsid w:val="00A31A57"/>
    <w:rsid w:val="00A31BF2"/>
    <w:rsid w:val="00A34D1B"/>
    <w:rsid w:val="00A37FDC"/>
    <w:rsid w:val="00A40A85"/>
    <w:rsid w:val="00A4100A"/>
    <w:rsid w:val="00A416B8"/>
    <w:rsid w:val="00A41E48"/>
    <w:rsid w:val="00A43BA5"/>
    <w:rsid w:val="00A43EED"/>
    <w:rsid w:val="00A44FA3"/>
    <w:rsid w:val="00A45A80"/>
    <w:rsid w:val="00A4638B"/>
    <w:rsid w:val="00A473FB"/>
    <w:rsid w:val="00A51300"/>
    <w:rsid w:val="00A513BC"/>
    <w:rsid w:val="00A51832"/>
    <w:rsid w:val="00A5224D"/>
    <w:rsid w:val="00A52824"/>
    <w:rsid w:val="00A5360F"/>
    <w:rsid w:val="00A53676"/>
    <w:rsid w:val="00A53866"/>
    <w:rsid w:val="00A54CB6"/>
    <w:rsid w:val="00A552F6"/>
    <w:rsid w:val="00A56174"/>
    <w:rsid w:val="00A5763C"/>
    <w:rsid w:val="00A57E4F"/>
    <w:rsid w:val="00A600C0"/>
    <w:rsid w:val="00A602C3"/>
    <w:rsid w:val="00A61FA3"/>
    <w:rsid w:val="00A629AE"/>
    <w:rsid w:val="00A64196"/>
    <w:rsid w:val="00A64985"/>
    <w:rsid w:val="00A65417"/>
    <w:rsid w:val="00A66469"/>
    <w:rsid w:val="00A66F07"/>
    <w:rsid w:val="00A67070"/>
    <w:rsid w:val="00A67720"/>
    <w:rsid w:val="00A67871"/>
    <w:rsid w:val="00A678C8"/>
    <w:rsid w:val="00A717D4"/>
    <w:rsid w:val="00A71BA9"/>
    <w:rsid w:val="00A71CBF"/>
    <w:rsid w:val="00A71D33"/>
    <w:rsid w:val="00A71E2C"/>
    <w:rsid w:val="00A73018"/>
    <w:rsid w:val="00A7327B"/>
    <w:rsid w:val="00A73C63"/>
    <w:rsid w:val="00A742C3"/>
    <w:rsid w:val="00A75832"/>
    <w:rsid w:val="00A7597F"/>
    <w:rsid w:val="00A75C58"/>
    <w:rsid w:val="00A76B65"/>
    <w:rsid w:val="00A76D16"/>
    <w:rsid w:val="00A776F8"/>
    <w:rsid w:val="00A835A2"/>
    <w:rsid w:val="00A84F56"/>
    <w:rsid w:val="00A85E4E"/>
    <w:rsid w:val="00A90F6F"/>
    <w:rsid w:val="00A9122F"/>
    <w:rsid w:val="00A92C2F"/>
    <w:rsid w:val="00A92D60"/>
    <w:rsid w:val="00A9342D"/>
    <w:rsid w:val="00A9387B"/>
    <w:rsid w:val="00A94198"/>
    <w:rsid w:val="00A94552"/>
    <w:rsid w:val="00A96998"/>
    <w:rsid w:val="00A977A3"/>
    <w:rsid w:val="00AA12AA"/>
    <w:rsid w:val="00AA1347"/>
    <w:rsid w:val="00AA323A"/>
    <w:rsid w:val="00AA39DE"/>
    <w:rsid w:val="00AA42B4"/>
    <w:rsid w:val="00AA4720"/>
    <w:rsid w:val="00AA682C"/>
    <w:rsid w:val="00AA7227"/>
    <w:rsid w:val="00AA738E"/>
    <w:rsid w:val="00AA78A2"/>
    <w:rsid w:val="00AA7922"/>
    <w:rsid w:val="00AA7AED"/>
    <w:rsid w:val="00AB04EB"/>
    <w:rsid w:val="00AB0678"/>
    <w:rsid w:val="00AB0EDA"/>
    <w:rsid w:val="00AB153D"/>
    <w:rsid w:val="00AB2AA0"/>
    <w:rsid w:val="00AB31FE"/>
    <w:rsid w:val="00AB44C5"/>
    <w:rsid w:val="00AB46B6"/>
    <w:rsid w:val="00AB5EB8"/>
    <w:rsid w:val="00AB62AB"/>
    <w:rsid w:val="00AB6376"/>
    <w:rsid w:val="00AB775E"/>
    <w:rsid w:val="00AC0264"/>
    <w:rsid w:val="00AC0665"/>
    <w:rsid w:val="00AC1137"/>
    <w:rsid w:val="00AC1D05"/>
    <w:rsid w:val="00AC1DF9"/>
    <w:rsid w:val="00AC2114"/>
    <w:rsid w:val="00AC2635"/>
    <w:rsid w:val="00AC2BC4"/>
    <w:rsid w:val="00AC30C9"/>
    <w:rsid w:val="00AC363D"/>
    <w:rsid w:val="00AC4259"/>
    <w:rsid w:val="00AC44A6"/>
    <w:rsid w:val="00AC48C7"/>
    <w:rsid w:val="00AC49AC"/>
    <w:rsid w:val="00AC527C"/>
    <w:rsid w:val="00AC695C"/>
    <w:rsid w:val="00AC7972"/>
    <w:rsid w:val="00AD0273"/>
    <w:rsid w:val="00AD053B"/>
    <w:rsid w:val="00AD0E4B"/>
    <w:rsid w:val="00AD203F"/>
    <w:rsid w:val="00AD2110"/>
    <w:rsid w:val="00AD214F"/>
    <w:rsid w:val="00AD2C58"/>
    <w:rsid w:val="00AD33E0"/>
    <w:rsid w:val="00AD483C"/>
    <w:rsid w:val="00AD5909"/>
    <w:rsid w:val="00AD6853"/>
    <w:rsid w:val="00AD6EB3"/>
    <w:rsid w:val="00AD6ECC"/>
    <w:rsid w:val="00AD71FF"/>
    <w:rsid w:val="00AD742E"/>
    <w:rsid w:val="00AE0517"/>
    <w:rsid w:val="00AE0C69"/>
    <w:rsid w:val="00AE1C8A"/>
    <w:rsid w:val="00AE24E6"/>
    <w:rsid w:val="00AE251D"/>
    <w:rsid w:val="00AE254E"/>
    <w:rsid w:val="00AE2AA7"/>
    <w:rsid w:val="00AE2F39"/>
    <w:rsid w:val="00AE3D60"/>
    <w:rsid w:val="00AE4223"/>
    <w:rsid w:val="00AE4503"/>
    <w:rsid w:val="00AE4609"/>
    <w:rsid w:val="00AE5795"/>
    <w:rsid w:val="00AE5D27"/>
    <w:rsid w:val="00AE6594"/>
    <w:rsid w:val="00AE781F"/>
    <w:rsid w:val="00AE7947"/>
    <w:rsid w:val="00AE794C"/>
    <w:rsid w:val="00AF062A"/>
    <w:rsid w:val="00AF1242"/>
    <w:rsid w:val="00AF14C4"/>
    <w:rsid w:val="00AF22EC"/>
    <w:rsid w:val="00AF32C4"/>
    <w:rsid w:val="00AF3610"/>
    <w:rsid w:val="00AF43F9"/>
    <w:rsid w:val="00AF4878"/>
    <w:rsid w:val="00AF5ABB"/>
    <w:rsid w:val="00AF5FC8"/>
    <w:rsid w:val="00AF6D7B"/>
    <w:rsid w:val="00AF701D"/>
    <w:rsid w:val="00AF756C"/>
    <w:rsid w:val="00B01250"/>
    <w:rsid w:val="00B0166E"/>
    <w:rsid w:val="00B02A7B"/>
    <w:rsid w:val="00B03BBE"/>
    <w:rsid w:val="00B03F7F"/>
    <w:rsid w:val="00B0695E"/>
    <w:rsid w:val="00B06EF8"/>
    <w:rsid w:val="00B102BF"/>
    <w:rsid w:val="00B10DE2"/>
    <w:rsid w:val="00B13192"/>
    <w:rsid w:val="00B1406B"/>
    <w:rsid w:val="00B14766"/>
    <w:rsid w:val="00B1591A"/>
    <w:rsid w:val="00B170AA"/>
    <w:rsid w:val="00B175F8"/>
    <w:rsid w:val="00B2025B"/>
    <w:rsid w:val="00B22730"/>
    <w:rsid w:val="00B2427A"/>
    <w:rsid w:val="00B257B0"/>
    <w:rsid w:val="00B25CD3"/>
    <w:rsid w:val="00B26C9E"/>
    <w:rsid w:val="00B30BDB"/>
    <w:rsid w:val="00B30F8D"/>
    <w:rsid w:val="00B31E67"/>
    <w:rsid w:val="00B32B27"/>
    <w:rsid w:val="00B33D4A"/>
    <w:rsid w:val="00B343B1"/>
    <w:rsid w:val="00B3452F"/>
    <w:rsid w:val="00B34CB2"/>
    <w:rsid w:val="00B40220"/>
    <w:rsid w:val="00B40E18"/>
    <w:rsid w:val="00B41B2B"/>
    <w:rsid w:val="00B41C2F"/>
    <w:rsid w:val="00B43C85"/>
    <w:rsid w:val="00B440A9"/>
    <w:rsid w:val="00B472FD"/>
    <w:rsid w:val="00B477B2"/>
    <w:rsid w:val="00B4798F"/>
    <w:rsid w:val="00B51147"/>
    <w:rsid w:val="00B51CE7"/>
    <w:rsid w:val="00B521E6"/>
    <w:rsid w:val="00B530A4"/>
    <w:rsid w:val="00B533BF"/>
    <w:rsid w:val="00B53E52"/>
    <w:rsid w:val="00B5432F"/>
    <w:rsid w:val="00B55059"/>
    <w:rsid w:val="00B562FE"/>
    <w:rsid w:val="00B5661E"/>
    <w:rsid w:val="00B6072B"/>
    <w:rsid w:val="00B62851"/>
    <w:rsid w:val="00B62DCA"/>
    <w:rsid w:val="00B636DF"/>
    <w:rsid w:val="00B638BE"/>
    <w:rsid w:val="00B63B96"/>
    <w:rsid w:val="00B65167"/>
    <w:rsid w:val="00B6571F"/>
    <w:rsid w:val="00B6640D"/>
    <w:rsid w:val="00B66D90"/>
    <w:rsid w:val="00B70781"/>
    <w:rsid w:val="00B716C6"/>
    <w:rsid w:val="00B71D8B"/>
    <w:rsid w:val="00B729A8"/>
    <w:rsid w:val="00B729E5"/>
    <w:rsid w:val="00B732EA"/>
    <w:rsid w:val="00B74317"/>
    <w:rsid w:val="00B74340"/>
    <w:rsid w:val="00B753E8"/>
    <w:rsid w:val="00B75402"/>
    <w:rsid w:val="00B755FC"/>
    <w:rsid w:val="00B75E4B"/>
    <w:rsid w:val="00B75E55"/>
    <w:rsid w:val="00B76183"/>
    <w:rsid w:val="00B76399"/>
    <w:rsid w:val="00B77584"/>
    <w:rsid w:val="00B77622"/>
    <w:rsid w:val="00B80E0C"/>
    <w:rsid w:val="00B81405"/>
    <w:rsid w:val="00B82A54"/>
    <w:rsid w:val="00B82DC2"/>
    <w:rsid w:val="00B83EB9"/>
    <w:rsid w:val="00B83FDE"/>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12D"/>
    <w:rsid w:val="00BA38F2"/>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69E3"/>
    <w:rsid w:val="00BB74B1"/>
    <w:rsid w:val="00BB7749"/>
    <w:rsid w:val="00BB79AF"/>
    <w:rsid w:val="00BB7C3A"/>
    <w:rsid w:val="00BC01C0"/>
    <w:rsid w:val="00BC02D5"/>
    <w:rsid w:val="00BC0916"/>
    <w:rsid w:val="00BC1135"/>
    <w:rsid w:val="00BC23AA"/>
    <w:rsid w:val="00BC27FF"/>
    <w:rsid w:val="00BC2BBD"/>
    <w:rsid w:val="00BC3B51"/>
    <w:rsid w:val="00BC3E01"/>
    <w:rsid w:val="00BC47BF"/>
    <w:rsid w:val="00BC4960"/>
    <w:rsid w:val="00BC51B4"/>
    <w:rsid w:val="00BC5A44"/>
    <w:rsid w:val="00BC5CB2"/>
    <w:rsid w:val="00BC6692"/>
    <w:rsid w:val="00BC788E"/>
    <w:rsid w:val="00BD0AD3"/>
    <w:rsid w:val="00BD13B6"/>
    <w:rsid w:val="00BD2909"/>
    <w:rsid w:val="00BD33F4"/>
    <w:rsid w:val="00BD3750"/>
    <w:rsid w:val="00BD5264"/>
    <w:rsid w:val="00BD598C"/>
    <w:rsid w:val="00BD5F2E"/>
    <w:rsid w:val="00BD79D2"/>
    <w:rsid w:val="00BE0921"/>
    <w:rsid w:val="00BE0AEC"/>
    <w:rsid w:val="00BE0BFD"/>
    <w:rsid w:val="00BE2F3D"/>
    <w:rsid w:val="00BE3580"/>
    <w:rsid w:val="00BE35D4"/>
    <w:rsid w:val="00BE3763"/>
    <w:rsid w:val="00BE40B5"/>
    <w:rsid w:val="00BE41F8"/>
    <w:rsid w:val="00BE51EE"/>
    <w:rsid w:val="00BE6304"/>
    <w:rsid w:val="00BE6A19"/>
    <w:rsid w:val="00BF01A3"/>
    <w:rsid w:val="00BF2EED"/>
    <w:rsid w:val="00BF4CF9"/>
    <w:rsid w:val="00BF586B"/>
    <w:rsid w:val="00BF648C"/>
    <w:rsid w:val="00BF6F02"/>
    <w:rsid w:val="00BF7098"/>
    <w:rsid w:val="00C00F1F"/>
    <w:rsid w:val="00C01C45"/>
    <w:rsid w:val="00C02B7C"/>
    <w:rsid w:val="00C02CF3"/>
    <w:rsid w:val="00C03AB6"/>
    <w:rsid w:val="00C04B12"/>
    <w:rsid w:val="00C05104"/>
    <w:rsid w:val="00C0643C"/>
    <w:rsid w:val="00C065C5"/>
    <w:rsid w:val="00C06BC5"/>
    <w:rsid w:val="00C0731D"/>
    <w:rsid w:val="00C073CA"/>
    <w:rsid w:val="00C07621"/>
    <w:rsid w:val="00C1011B"/>
    <w:rsid w:val="00C10231"/>
    <w:rsid w:val="00C1057A"/>
    <w:rsid w:val="00C109A5"/>
    <w:rsid w:val="00C122A6"/>
    <w:rsid w:val="00C124AC"/>
    <w:rsid w:val="00C1269E"/>
    <w:rsid w:val="00C12718"/>
    <w:rsid w:val="00C134DD"/>
    <w:rsid w:val="00C13767"/>
    <w:rsid w:val="00C17457"/>
    <w:rsid w:val="00C175D0"/>
    <w:rsid w:val="00C2080A"/>
    <w:rsid w:val="00C20961"/>
    <w:rsid w:val="00C216AC"/>
    <w:rsid w:val="00C21980"/>
    <w:rsid w:val="00C247A9"/>
    <w:rsid w:val="00C25753"/>
    <w:rsid w:val="00C25EE3"/>
    <w:rsid w:val="00C26E13"/>
    <w:rsid w:val="00C270BA"/>
    <w:rsid w:val="00C3052C"/>
    <w:rsid w:val="00C3068A"/>
    <w:rsid w:val="00C3068B"/>
    <w:rsid w:val="00C3177F"/>
    <w:rsid w:val="00C317E5"/>
    <w:rsid w:val="00C31E5A"/>
    <w:rsid w:val="00C3208D"/>
    <w:rsid w:val="00C32F3C"/>
    <w:rsid w:val="00C33056"/>
    <w:rsid w:val="00C33F39"/>
    <w:rsid w:val="00C340F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47A4D"/>
    <w:rsid w:val="00C5010D"/>
    <w:rsid w:val="00C5026E"/>
    <w:rsid w:val="00C52849"/>
    <w:rsid w:val="00C52C02"/>
    <w:rsid w:val="00C53088"/>
    <w:rsid w:val="00C5351C"/>
    <w:rsid w:val="00C53ED1"/>
    <w:rsid w:val="00C54875"/>
    <w:rsid w:val="00C54ACA"/>
    <w:rsid w:val="00C54DE5"/>
    <w:rsid w:val="00C55909"/>
    <w:rsid w:val="00C562F8"/>
    <w:rsid w:val="00C56EFF"/>
    <w:rsid w:val="00C604AB"/>
    <w:rsid w:val="00C605DA"/>
    <w:rsid w:val="00C61996"/>
    <w:rsid w:val="00C61FF3"/>
    <w:rsid w:val="00C6211B"/>
    <w:rsid w:val="00C626CF"/>
    <w:rsid w:val="00C63C09"/>
    <w:rsid w:val="00C63C51"/>
    <w:rsid w:val="00C6422D"/>
    <w:rsid w:val="00C64426"/>
    <w:rsid w:val="00C64769"/>
    <w:rsid w:val="00C64980"/>
    <w:rsid w:val="00C64A88"/>
    <w:rsid w:val="00C64AF9"/>
    <w:rsid w:val="00C64B14"/>
    <w:rsid w:val="00C64FE5"/>
    <w:rsid w:val="00C672CD"/>
    <w:rsid w:val="00C6747B"/>
    <w:rsid w:val="00C67B39"/>
    <w:rsid w:val="00C67D6C"/>
    <w:rsid w:val="00C726F9"/>
    <w:rsid w:val="00C729F5"/>
    <w:rsid w:val="00C72F4F"/>
    <w:rsid w:val="00C73197"/>
    <w:rsid w:val="00C73B78"/>
    <w:rsid w:val="00C74573"/>
    <w:rsid w:val="00C765A2"/>
    <w:rsid w:val="00C76792"/>
    <w:rsid w:val="00C76E3F"/>
    <w:rsid w:val="00C770D0"/>
    <w:rsid w:val="00C81082"/>
    <w:rsid w:val="00C811A9"/>
    <w:rsid w:val="00C8132B"/>
    <w:rsid w:val="00C816F2"/>
    <w:rsid w:val="00C81D76"/>
    <w:rsid w:val="00C81FF3"/>
    <w:rsid w:val="00C82067"/>
    <w:rsid w:val="00C82DC9"/>
    <w:rsid w:val="00C83589"/>
    <w:rsid w:val="00C8384A"/>
    <w:rsid w:val="00C83DFF"/>
    <w:rsid w:val="00C83EA1"/>
    <w:rsid w:val="00C84B04"/>
    <w:rsid w:val="00C84B55"/>
    <w:rsid w:val="00C862B7"/>
    <w:rsid w:val="00C86906"/>
    <w:rsid w:val="00C8783C"/>
    <w:rsid w:val="00C90AE4"/>
    <w:rsid w:val="00C91AF9"/>
    <w:rsid w:val="00C91DB1"/>
    <w:rsid w:val="00C923FD"/>
    <w:rsid w:val="00C92C64"/>
    <w:rsid w:val="00C9314E"/>
    <w:rsid w:val="00C9342F"/>
    <w:rsid w:val="00C939EE"/>
    <w:rsid w:val="00C93FC8"/>
    <w:rsid w:val="00C959DA"/>
    <w:rsid w:val="00CA14A2"/>
    <w:rsid w:val="00CA2554"/>
    <w:rsid w:val="00CA2E08"/>
    <w:rsid w:val="00CA319B"/>
    <w:rsid w:val="00CA33F6"/>
    <w:rsid w:val="00CA38C9"/>
    <w:rsid w:val="00CA403A"/>
    <w:rsid w:val="00CA426E"/>
    <w:rsid w:val="00CA4E8B"/>
    <w:rsid w:val="00CA50B8"/>
    <w:rsid w:val="00CA5168"/>
    <w:rsid w:val="00CA5B6C"/>
    <w:rsid w:val="00CA653F"/>
    <w:rsid w:val="00CA6F57"/>
    <w:rsid w:val="00CA78BB"/>
    <w:rsid w:val="00CA7A01"/>
    <w:rsid w:val="00CB007C"/>
    <w:rsid w:val="00CB258E"/>
    <w:rsid w:val="00CB2E1F"/>
    <w:rsid w:val="00CB3FCE"/>
    <w:rsid w:val="00CB4477"/>
    <w:rsid w:val="00CB44C1"/>
    <w:rsid w:val="00CB4656"/>
    <w:rsid w:val="00CB5265"/>
    <w:rsid w:val="00CB7C1C"/>
    <w:rsid w:val="00CC0147"/>
    <w:rsid w:val="00CC0EBC"/>
    <w:rsid w:val="00CC0FBE"/>
    <w:rsid w:val="00CC11AB"/>
    <w:rsid w:val="00CC2139"/>
    <w:rsid w:val="00CC485C"/>
    <w:rsid w:val="00CC4DC0"/>
    <w:rsid w:val="00CC618C"/>
    <w:rsid w:val="00CC651F"/>
    <w:rsid w:val="00CC6D10"/>
    <w:rsid w:val="00CC6E0A"/>
    <w:rsid w:val="00CC702A"/>
    <w:rsid w:val="00CC7F15"/>
    <w:rsid w:val="00CD05F5"/>
    <w:rsid w:val="00CD1524"/>
    <w:rsid w:val="00CD187D"/>
    <w:rsid w:val="00CD2C92"/>
    <w:rsid w:val="00CD3108"/>
    <w:rsid w:val="00CD3C41"/>
    <w:rsid w:val="00CD49E9"/>
    <w:rsid w:val="00CD5137"/>
    <w:rsid w:val="00CD5446"/>
    <w:rsid w:val="00CD64A0"/>
    <w:rsid w:val="00CD68D0"/>
    <w:rsid w:val="00CD6C0C"/>
    <w:rsid w:val="00CD6FAA"/>
    <w:rsid w:val="00CD70A5"/>
    <w:rsid w:val="00CE1CFA"/>
    <w:rsid w:val="00CE2FB7"/>
    <w:rsid w:val="00CE360E"/>
    <w:rsid w:val="00CE37DF"/>
    <w:rsid w:val="00CE4DAD"/>
    <w:rsid w:val="00CE5566"/>
    <w:rsid w:val="00CE622F"/>
    <w:rsid w:val="00CE74FF"/>
    <w:rsid w:val="00CE761D"/>
    <w:rsid w:val="00CE7DCD"/>
    <w:rsid w:val="00CE7DF3"/>
    <w:rsid w:val="00CF018E"/>
    <w:rsid w:val="00CF12F4"/>
    <w:rsid w:val="00CF17A4"/>
    <w:rsid w:val="00CF3AB5"/>
    <w:rsid w:val="00CF3D00"/>
    <w:rsid w:val="00CF4E17"/>
    <w:rsid w:val="00CF5561"/>
    <w:rsid w:val="00CF592E"/>
    <w:rsid w:val="00CF5C20"/>
    <w:rsid w:val="00D00604"/>
    <w:rsid w:val="00D006CF"/>
    <w:rsid w:val="00D010CD"/>
    <w:rsid w:val="00D01712"/>
    <w:rsid w:val="00D02799"/>
    <w:rsid w:val="00D02BBE"/>
    <w:rsid w:val="00D037D8"/>
    <w:rsid w:val="00D06699"/>
    <w:rsid w:val="00D074E7"/>
    <w:rsid w:val="00D07EF9"/>
    <w:rsid w:val="00D10033"/>
    <w:rsid w:val="00D115C2"/>
    <w:rsid w:val="00D1199E"/>
    <w:rsid w:val="00D1288B"/>
    <w:rsid w:val="00D13F56"/>
    <w:rsid w:val="00D14F57"/>
    <w:rsid w:val="00D17EEA"/>
    <w:rsid w:val="00D20376"/>
    <w:rsid w:val="00D21B6E"/>
    <w:rsid w:val="00D23F1E"/>
    <w:rsid w:val="00D2455F"/>
    <w:rsid w:val="00D272FD"/>
    <w:rsid w:val="00D278CF"/>
    <w:rsid w:val="00D27F7A"/>
    <w:rsid w:val="00D30997"/>
    <w:rsid w:val="00D30E6F"/>
    <w:rsid w:val="00D313AE"/>
    <w:rsid w:val="00D3199C"/>
    <w:rsid w:val="00D32006"/>
    <w:rsid w:val="00D32EE7"/>
    <w:rsid w:val="00D33097"/>
    <w:rsid w:val="00D3410A"/>
    <w:rsid w:val="00D36207"/>
    <w:rsid w:val="00D36A82"/>
    <w:rsid w:val="00D37C2D"/>
    <w:rsid w:val="00D37C5D"/>
    <w:rsid w:val="00D40AA6"/>
    <w:rsid w:val="00D41765"/>
    <w:rsid w:val="00D42CE4"/>
    <w:rsid w:val="00D443B0"/>
    <w:rsid w:val="00D4446A"/>
    <w:rsid w:val="00D44E55"/>
    <w:rsid w:val="00D452B2"/>
    <w:rsid w:val="00D45EC6"/>
    <w:rsid w:val="00D45FC0"/>
    <w:rsid w:val="00D4615F"/>
    <w:rsid w:val="00D4682B"/>
    <w:rsid w:val="00D46F1E"/>
    <w:rsid w:val="00D47B93"/>
    <w:rsid w:val="00D501BF"/>
    <w:rsid w:val="00D52A67"/>
    <w:rsid w:val="00D52FA7"/>
    <w:rsid w:val="00D53878"/>
    <w:rsid w:val="00D538E9"/>
    <w:rsid w:val="00D53AEA"/>
    <w:rsid w:val="00D541E6"/>
    <w:rsid w:val="00D54800"/>
    <w:rsid w:val="00D5532A"/>
    <w:rsid w:val="00D55BB0"/>
    <w:rsid w:val="00D5669A"/>
    <w:rsid w:val="00D56D3D"/>
    <w:rsid w:val="00D604F0"/>
    <w:rsid w:val="00D60F98"/>
    <w:rsid w:val="00D62044"/>
    <w:rsid w:val="00D622FF"/>
    <w:rsid w:val="00D627A6"/>
    <w:rsid w:val="00D6299A"/>
    <w:rsid w:val="00D64288"/>
    <w:rsid w:val="00D65202"/>
    <w:rsid w:val="00D65F36"/>
    <w:rsid w:val="00D66743"/>
    <w:rsid w:val="00D66A81"/>
    <w:rsid w:val="00D67F3D"/>
    <w:rsid w:val="00D71361"/>
    <w:rsid w:val="00D720F6"/>
    <w:rsid w:val="00D7292F"/>
    <w:rsid w:val="00D73A03"/>
    <w:rsid w:val="00D73B12"/>
    <w:rsid w:val="00D73CC1"/>
    <w:rsid w:val="00D74124"/>
    <w:rsid w:val="00D74D75"/>
    <w:rsid w:val="00D77EA5"/>
    <w:rsid w:val="00D814EE"/>
    <w:rsid w:val="00D82CFA"/>
    <w:rsid w:val="00D83045"/>
    <w:rsid w:val="00D83502"/>
    <w:rsid w:val="00D837FA"/>
    <w:rsid w:val="00D83BC6"/>
    <w:rsid w:val="00D844B3"/>
    <w:rsid w:val="00D84761"/>
    <w:rsid w:val="00D850E4"/>
    <w:rsid w:val="00D85186"/>
    <w:rsid w:val="00D8523D"/>
    <w:rsid w:val="00D8708C"/>
    <w:rsid w:val="00D87418"/>
    <w:rsid w:val="00D87521"/>
    <w:rsid w:val="00D915A3"/>
    <w:rsid w:val="00D91F45"/>
    <w:rsid w:val="00D9227D"/>
    <w:rsid w:val="00D924AA"/>
    <w:rsid w:val="00D92D3D"/>
    <w:rsid w:val="00D957E4"/>
    <w:rsid w:val="00D96067"/>
    <w:rsid w:val="00D96B40"/>
    <w:rsid w:val="00D978FB"/>
    <w:rsid w:val="00D97BD7"/>
    <w:rsid w:val="00DA04D3"/>
    <w:rsid w:val="00DA082E"/>
    <w:rsid w:val="00DA1974"/>
    <w:rsid w:val="00DA330D"/>
    <w:rsid w:val="00DA3E92"/>
    <w:rsid w:val="00DA4150"/>
    <w:rsid w:val="00DA43B2"/>
    <w:rsid w:val="00DA582E"/>
    <w:rsid w:val="00DA63E1"/>
    <w:rsid w:val="00DA675D"/>
    <w:rsid w:val="00DB005D"/>
    <w:rsid w:val="00DB1F46"/>
    <w:rsid w:val="00DB2359"/>
    <w:rsid w:val="00DB2D7B"/>
    <w:rsid w:val="00DB36E7"/>
    <w:rsid w:val="00DB38DD"/>
    <w:rsid w:val="00DB402B"/>
    <w:rsid w:val="00DB55CC"/>
    <w:rsid w:val="00DB6261"/>
    <w:rsid w:val="00DB7ED8"/>
    <w:rsid w:val="00DB7F2A"/>
    <w:rsid w:val="00DC028F"/>
    <w:rsid w:val="00DC2013"/>
    <w:rsid w:val="00DC2C0A"/>
    <w:rsid w:val="00DC2C76"/>
    <w:rsid w:val="00DC384A"/>
    <w:rsid w:val="00DC3F35"/>
    <w:rsid w:val="00DC532E"/>
    <w:rsid w:val="00DC573D"/>
    <w:rsid w:val="00DC638D"/>
    <w:rsid w:val="00DC66A6"/>
    <w:rsid w:val="00DC7791"/>
    <w:rsid w:val="00DD0308"/>
    <w:rsid w:val="00DD1CF6"/>
    <w:rsid w:val="00DD2912"/>
    <w:rsid w:val="00DD2B4A"/>
    <w:rsid w:val="00DD3806"/>
    <w:rsid w:val="00DD44D7"/>
    <w:rsid w:val="00DD4503"/>
    <w:rsid w:val="00DD7BDE"/>
    <w:rsid w:val="00DE119C"/>
    <w:rsid w:val="00DE1528"/>
    <w:rsid w:val="00DE2118"/>
    <w:rsid w:val="00DE37FC"/>
    <w:rsid w:val="00DE422C"/>
    <w:rsid w:val="00DE5F42"/>
    <w:rsid w:val="00DE6408"/>
    <w:rsid w:val="00DE75B8"/>
    <w:rsid w:val="00DF15A5"/>
    <w:rsid w:val="00DF1940"/>
    <w:rsid w:val="00DF24C7"/>
    <w:rsid w:val="00DF318A"/>
    <w:rsid w:val="00DF42C0"/>
    <w:rsid w:val="00DF529B"/>
    <w:rsid w:val="00DF5A19"/>
    <w:rsid w:val="00DF61CB"/>
    <w:rsid w:val="00DF62CA"/>
    <w:rsid w:val="00DF67D4"/>
    <w:rsid w:val="00DF69E0"/>
    <w:rsid w:val="00DF7181"/>
    <w:rsid w:val="00DF7BEE"/>
    <w:rsid w:val="00E00F37"/>
    <w:rsid w:val="00E01628"/>
    <w:rsid w:val="00E017B2"/>
    <w:rsid w:val="00E020C2"/>
    <w:rsid w:val="00E03C64"/>
    <w:rsid w:val="00E03FCA"/>
    <w:rsid w:val="00E04242"/>
    <w:rsid w:val="00E05174"/>
    <w:rsid w:val="00E05324"/>
    <w:rsid w:val="00E057A2"/>
    <w:rsid w:val="00E05930"/>
    <w:rsid w:val="00E11ADF"/>
    <w:rsid w:val="00E11F09"/>
    <w:rsid w:val="00E1249D"/>
    <w:rsid w:val="00E1252A"/>
    <w:rsid w:val="00E125C3"/>
    <w:rsid w:val="00E1332F"/>
    <w:rsid w:val="00E1425D"/>
    <w:rsid w:val="00E14E88"/>
    <w:rsid w:val="00E1627F"/>
    <w:rsid w:val="00E162F3"/>
    <w:rsid w:val="00E1644A"/>
    <w:rsid w:val="00E16486"/>
    <w:rsid w:val="00E1680F"/>
    <w:rsid w:val="00E177DD"/>
    <w:rsid w:val="00E200B0"/>
    <w:rsid w:val="00E21D60"/>
    <w:rsid w:val="00E22534"/>
    <w:rsid w:val="00E22B4A"/>
    <w:rsid w:val="00E24207"/>
    <w:rsid w:val="00E242DD"/>
    <w:rsid w:val="00E24ABC"/>
    <w:rsid w:val="00E2613D"/>
    <w:rsid w:val="00E267D3"/>
    <w:rsid w:val="00E276BD"/>
    <w:rsid w:val="00E27C01"/>
    <w:rsid w:val="00E307C7"/>
    <w:rsid w:val="00E313DA"/>
    <w:rsid w:val="00E316DD"/>
    <w:rsid w:val="00E32624"/>
    <w:rsid w:val="00E33B5C"/>
    <w:rsid w:val="00E34F5A"/>
    <w:rsid w:val="00E3549C"/>
    <w:rsid w:val="00E36E5F"/>
    <w:rsid w:val="00E37856"/>
    <w:rsid w:val="00E379EF"/>
    <w:rsid w:val="00E37C36"/>
    <w:rsid w:val="00E40302"/>
    <w:rsid w:val="00E40373"/>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A67"/>
    <w:rsid w:val="00E55350"/>
    <w:rsid w:val="00E577F2"/>
    <w:rsid w:val="00E605F5"/>
    <w:rsid w:val="00E608AE"/>
    <w:rsid w:val="00E613C9"/>
    <w:rsid w:val="00E6278D"/>
    <w:rsid w:val="00E62A68"/>
    <w:rsid w:val="00E62F0C"/>
    <w:rsid w:val="00E637A4"/>
    <w:rsid w:val="00E63F9E"/>
    <w:rsid w:val="00E65851"/>
    <w:rsid w:val="00E6710B"/>
    <w:rsid w:val="00E67177"/>
    <w:rsid w:val="00E71068"/>
    <w:rsid w:val="00E731D0"/>
    <w:rsid w:val="00E73CA3"/>
    <w:rsid w:val="00E75F66"/>
    <w:rsid w:val="00E7664F"/>
    <w:rsid w:val="00E76FB7"/>
    <w:rsid w:val="00E7700D"/>
    <w:rsid w:val="00E7702D"/>
    <w:rsid w:val="00E775C9"/>
    <w:rsid w:val="00E80E90"/>
    <w:rsid w:val="00E81E9A"/>
    <w:rsid w:val="00E83FB5"/>
    <w:rsid w:val="00E85015"/>
    <w:rsid w:val="00E86338"/>
    <w:rsid w:val="00E9171A"/>
    <w:rsid w:val="00E927DD"/>
    <w:rsid w:val="00E92A06"/>
    <w:rsid w:val="00E93615"/>
    <w:rsid w:val="00E940CF"/>
    <w:rsid w:val="00E967E7"/>
    <w:rsid w:val="00E973A0"/>
    <w:rsid w:val="00E97F08"/>
    <w:rsid w:val="00EA4905"/>
    <w:rsid w:val="00EA593F"/>
    <w:rsid w:val="00EA629F"/>
    <w:rsid w:val="00EA7083"/>
    <w:rsid w:val="00EA7B31"/>
    <w:rsid w:val="00EB0FBB"/>
    <w:rsid w:val="00EB1FD4"/>
    <w:rsid w:val="00EB20E4"/>
    <w:rsid w:val="00EB20EF"/>
    <w:rsid w:val="00EB4540"/>
    <w:rsid w:val="00EB4EF2"/>
    <w:rsid w:val="00EB5AC1"/>
    <w:rsid w:val="00EB607A"/>
    <w:rsid w:val="00EB6325"/>
    <w:rsid w:val="00EB6481"/>
    <w:rsid w:val="00EB655A"/>
    <w:rsid w:val="00EB6A80"/>
    <w:rsid w:val="00EB7351"/>
    <w:rsid w:val="00EB79F6"/>
    <w:rsid w:val="00EC060B"/>
    <w:rsid w:val="00EC1BB7"/>
    <w:rsid w:val="00EC1BEB"/>
    <w:rsid w:val="00EC1D18"/>
    <w:rsid w:val="00EC259C"/>
    <w:rsid w:val="00EC26F1"/>
    <w:rsid w:val="00EC30CB"/>
    <w:rsid w:val="00EC3F7C"/>
    <w:rsid w:val="00EC406B"/>
    <w:rsid w:val="00EC5D6E"/>
    <w:rsid w:val="00EC63A7"/>
    <w:rsid w:val="00EC7F2B"/>
    <w:rsid w:val="00ED066C"/>
    <w:rsid w:val="00ED0C56"/>
    <w:rsid w:val="00ED0CF9"/>
    <w:rsid w:val="00ED1E5C"/>
    <w:rsid w:val="00ED25D0"/>
    <w:rsid w:val="00ED2902"/>
    <w:rsid w:val="00ED29D8"/>
    <w:rsid w:val="00ED29DD"/>
    <w:rsid w:val="00ED3752"/>
    <w:rsid w:val="00ED431B"/>
    <w:rsid w:val="00ED4AA8"/>
    <w:rsid w:val="00ED506E"/>
    <w:rsid w:val="00ED5CD0"/>
    <w:rsid w:val="00ED5D9F"/>
    <w:rsid w:val="00ED6E25"/>
    <w:rsid w:val="00ED6E90"/>
    <w:rsid w:val="00ED7288"/>
    <w:rsid w:val="00ED7708"/>
    <w:rsid w:val="00EE18CD"/>
    <w:rsid w:val="00EE1D37"/>
    <w:rsid w:val="00EE276F"/>
    <w:rsid w:val="00EE2BBE"/>
    <w:rsid w:val="00EE3A17"/>
    <w:rsid w:val="00EE3FA6"/>
    <w:rsid w:val="00EE4F02"/>
    <w:rsid w:val="00EE5464"/>
    <w:rsid w:val="00EE5829"/>
    <w:rsid w:val="00EE6ABD"/>
    <w:rsid w:val="00EE6CDD"/>
    <w:rsid w:val="00EE7E74"/>
    <w:rsid w:val="00EF304B"/>
    <w:rsid w:val="00EF3BE3"/>
    <w:rsid w:val="00EF40DD"/>
    <w:rsid w:val="00EF4A2F"/>
    <w:rsid w:val="00EF7023"/>
    <w:rsid w:val="00EF74E1"/>
    <w:rsid w:val="00F002F3"/>
    <w:rsid w:val="00F00E5C"/>
    <w:rsid w:val="00F00EE9"/>
    <w:rsid w:val="00F01071"/>
    <w:rsid w:val="00F01218"/>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4084"/>
    <w:rsid w:val="00F15CDC"/>
    <w:rsid w:val="00F15DB1"/>
    <w:rsid w:val="00F16AEB"/>
    <w:rsid w:val="00F17323"/>
    <w:rsid w:val="00F17EF1"/>
    <w:rsid w:val="00F202F9"/>
    <w:rsid w:val="00F20BD0"/>
    <w:rsid w:val="00F21087"/>
    <w:rsid w:val="00F21317"/>
    <w:rsid w:val="00F2172B"/>
    <w:rsid w:val="00F21732"/>
    <w:rsid w:val="00F22B8F"/>
    <w:rsid w:val="00F25651"/>
    <w:rsid w:val="00F269F7"/>
    <w:rsid w:val="00F27084"/>
    <w:rsid w:val="00F279B6"/>
    <w:rsid w:val="00F3084E"/>
    <w:rsid w:val="00F30AFE"/>
    <w:rsid w:val="00F30C0A"/>
    <w:rsid w:val="00F31A90"/>
    <w:rsid w:val="00F31D76"/>
    <w:rsid w:val="00F323B2"/>
    <w:rsid w:val="00F32536"/>
    <w:rsid w:val="00F33532"/>
    <w:rsid w:val="00F33993"/>
    <w:rsid w:val="00F34083"/>
    <w:rsid w:val="00F34B31"/>
    <w:rsid w:val="00F34C53"/>
    <w:rsid w:val="00F36929"/>
    <w:rsid w:val="00F3748D"/>
    <w:rsid w:val="00F4002B"/>
    <w:rsid w:val="00F40ADC"/>
    <w:rsid w:val="00F40C59"/>
    <w:rsid w:val="00F40F3C"/>
    <w:rsid w:val="00F40FDC"/>
    <w:rsid w:val="00F42E2F"/>
    <w:rsid w:val="00F4409F"/>
    <w:rsid w:val="00F46917"/>
    <w:rsid w:val="00F46B80"/>
    <w:rsid w:val="00F47197"/>
    <w:rsid w:val="00F50B31"/>
    <w:rsid w:val="00F50D6A"/>
    <w:rsid w:val="00F51999"/>
    <w:rsid w:val="00F52410"/>
    <w:rsid w:val="00F52789"/>
    <w:rsid w:val="00F52834"/>
    <w:rsid w:val="00F52BD8"/>
    <w:rsid w:val="00F56699"/>
    <w:rsid w:val="00F579D6"/>
    <w:rsid w:val="00F57F3D"/>
    <w:rsid w:val="00F60298"/>
    <w:rsid w:val="00F60520"/>
    <w:rsid w:val="00F60742"/>
    <w:rsid w:val="00F60FA5"/>
    <w:rsid w:val="00F61823"/>
    <w:rsid w:val="00F63149"/>
    <w:rsid w:val="00F637C2"/>
    <w:rsid w:val="00F6395A"/>
    <w:rsid w:val="00F640CE"/>
    <w:rsid w:val="00F657F9"/>
    <w:rsid w:val="00F65AB4"/>
    <w:rsid w:val="00F66189"/>
    <w:rsid w:val="00F66881"/>
    <w:rsid w:val="00F66D86"/>
    <w:rsid w:val="00F66EBF"/>
    <w:rsid w:val="00F67C79"/>
    <w:rsid w:val="00F67E99"/>
    <w:rsid w:val="00F70DDF"/>
    <w:rsid w:val="00F714BD"/>
    <w:rsid w:val="00F71A83"/>
    <w:rsid w:val="00F730A6"/>
    <w:rsid w:val="00F7380C"/>
    <w:rsid w:val="00F74751"/>
    <w:rsid w:val="00F77AD7"/>
    <w:rsid w:val="00F80E4A"/>
    <w:rsid w:val="00F81CFF"/>
    <w:rsid w:val="00F820CA"/>
    <w:rsid w:val="00F83847"/>
    <w:rsid w:val="00F84908"/>
    <w:rsid w:val="00F84CC0"/>
    <w:rsid w:val="00F86335"/>
    <w:rsid w:val="00F86EE2"/>
    <w:rsid w:val="00F903C4"/>
    <w:rsid w:val="00F917EA"/>
    <w:rsid w:val="00F92458"/>
    <w:rsid w:val="00F92CAE"/>
    <w:rsid w:val="00F93F9E"/>
    <w:rsid w:val="00F93FB9"/>
    <w:rsid w:val="00F94515"/>
    <w:rsid w:val="00F95519"/>
    <w:rsid w:val="00F955A1"/>
    <w:rsid w:val="00F976E8"/>
    <w:rsid w:val="00F97E52"/>
    <w:rsid w:val="00FA288E"/>
    <w:rsid w:val="00FA4720"/>
    <w:rsid w:val="00FA59BC"/>
    <w:rsid w:val="00FA5BA7"/>
    <w:rsid w:val="00FA5C4C"/>
    <w:rsid w:val="00FA5CD2"/>
    <w:rsid w:val="00FA5E7D"/>
    <w:rsid w:val="00FA6ED8"/>
    <w:rsid w:val="00FA70B2"/>
    <w:rsid w:val="00FA7BC3"/>
    <w:rsid w:val="00FB03F6"/>
    <w:rsid w:val="00FB4145"/>
    <w:rsid w:val="00FB4234"/>
    <w:rsid w:val="00FB4759"/>
    <w:rsid w:val="00FB5600"/>
    <w:rsid w:val="00FB565D"/>
    <w:rsid w:val="00FB5EE4"/>
    <w:rsid w:val="00FB7208"/>
    <w:rsid w:val="00FC307B"/>
    <w:rsid w:val="00FC43AC"/>
    <w:rsid w:val="00FC4620"/>
    <w:rsid w:val="00FC46B7"/>
    <w:rsid w:val="00FC5455"/>
    <w:rsid w:val="00FC5F0C"/>
    <w:rsid w:val="00FC67DE"/>
    <w:rsid w:val="00FC7EA3"/>
    <w:rsid w:val="00FD0A80"/>
    <w:rsid w:val="00FD0FDE"/>
    <w:rsid w:val="00FD1000"/>
    <w:rsid w:val="00FD12A9"/>
    <w:rsid w:val="00FD2A91"/>
    <w:rsid w:val="00FD42F5"/>
    <w:rsid w:val="00FD7AED"/>
    <w:rsid w:val="00FD7B67"/>
    <w:rsid w:val="00FE0298"/>
    <w:rsid w:val="00FE09B7"/>
    <w:rsid w:val="00FE1523"/>
    <w:rsid w:val="00FE2A1E"/>
    <w:rsid w:val="00FE41C3"/>
    <w:rsid w:val="00FE4F7E"/>
    <w:rsid w:val="00FE6497"/>
    <w:rsid w:val="00FE6837"/>
    <w:rsid w:val="00FF0D18"/>
    <w:rsid w:val="00FF2FF5"/>
    <w:rsid w:val="00FF3BEA"/>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A684E5"/>
  <w15:docId w15:val="{B5819D26-791F-4E39-B783-D7EECD52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52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AB List 1 Znak,Bullet Points Znak"/>
    <w:link w:val="Odstavekseznama"/>
    <w:uiPriority w:val="34"/>
    <w:qFormat/>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20"/>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character" w:styleId="Nerazreenaomemba">
    <w:name w:val="Unresolved Mention"/>
    <w:basedOn w:val="Privzetapisavaodstavka"/>
    <w:uiPriority w:val="99"/>
    <w:semiHidden/>
    <w:unhideWhenUsed/>
    <w:rsid w:val="00261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1071583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milan.zalac@lpt.si" TargetMode="External"/><Relationship Id="rId26" Type="http://schemas.openxmlformats.org/officeDocument/2006/relationships/hyperlink" Target="https://www.kpk-rs.si/sl/pogosta-vprasanja" TargetMode="External"/><Relationship Id="rId3" Type="http://schemas.openxmlformats.org/officeDocument/2006/relationships/customXml" Target="../customXml/item3.xml"/><Relationship Id="rId21" Type="http://schemas.openxmlformats.org/officeDocument/2006/relationships/hyperlink" Target="https://ejn.gov.si/eJN2"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jn@jhl.si" TargetMode="External"/><Relationship Id="rId25" Type="http://schemas.openxmlformats.org/officeDocument/2006/relationships/hyperlink" Target="https://ejn.gov.si/mojejn" TargetMode="Externa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s://ejn.gov.si/eJN2"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jn.gov.si/eJN2"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jn.gov.si/eJN2" TargetMode="External"/><Relationship Id="rId23" Type="http://schemas.openxmlformats.org/officeDocument/2006/relationships/hyperlink" Target="https://ejn.gov.si/eJN2"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ejn.gov.si/esp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ejn.gov.si/eJN2" TargetMode="External"/><Relationship Id="rId27" Type="http://schemas.openxmlformats.org/officeDocument/2006/relationships/header" Target="header3.xml"/><Relationship Id="rId30"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742831-bfcb-4189-ad64-8c0a00e6eb41">
      <Terms xmlns="http://schemas.microsoft.com/office/infopath/2007/PartnerControls"/>
    </lcf76f155ced4ddcb4097134ff3c332f>
    <TaxCatchAll xmlns="023cff81-6d66-42cc-8f02-6016d9f12e0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8BC3D9AA228EF4F8574C9EC48D80859" ma:contentTypeVersion="15" ma:contentTypeDescription="Ustvari nov dokument." ma:contentTypeScope="" ma:versionID="53ea563ea970b43ef8bf18065dcb8ba1">
  <xsd:schema xmlns:xsd="http://www.w3.org/2001/XMLSchema" xmlns:xs="http://www.w3.org/2001/XMLSchema" xmlns:p="http://schemas.microsoft.com/office/2006/metadata/properties" xmlns:ns2="fa742831-bfcb-4189-ad64-8c0a00e6eb41" xmlns:ns3="023cff81-6d66-42cc-8f02-6016d9f12e01" targetNamespace="http://schemas.microsoft.com/office/2006/metadata/properties" ma:root="true" ma:fieldsID="0dd8c15d5a72ecf54aa4be82010d986c" ns2:_="" ns3:_="">
    <xsd:import namespace="fa742831-bfcb-4189-ad64-8c0a00e6eb41"/>
    <xsd:import namespace="023cff81-6d66-42cc-8f02-6016d9f12e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742831-bfcb-4189-ad64-8c0a00e6e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5e14e79c-a30e-4e99-9109-415671f7bc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3cff81-6d66-42cc-8f02-6016d9f12e0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4c6940-de31-4e9c-b4a3-6421ab09b3dc}" ma:internalName="TaxCatchAll" ma:showField="CatchAllData" ma:web="023cff81-6d66-42cc-8f02-6016d9f12e0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917219-2E7E-4D62-A24C-B447385F9054}">
  <ds:schemaRefs>
    <ds:schemaRef ds:uri="http://schemas.microsoft.com/sharepoint/v3/contenttype/forms"/>
  </ds:schemaRefs>
</ds:datastoreItem>
</file>

<file path=customXml/itemProps2.xml><?xml version="1.0" encoding="utf-8"?>
<ds:datastoreItem xmlns:ds="http://schemas.openxmlformats.org/officeDocument/2006/customXml" ds:itemID="{5A1D1783-D9EB-4EE9-8EE8-C23E916ABC90}">
  <ds:schemaRefs>
    <ds:schemaRef ds:uri="http://schemas.openxmlformats.org/officeDocument/2006/bibliography"/>
  </ds:schemaRefs>
</ds:datastoreItem>
</file>

<file path=customXml/itemProps3.xml><?xml version="1.0" encoding="utf-8"?>
<ds:datastoreItem xmlns:ds="http://schemas.openxmlformats.org/officeDocument/2006/customXml" ds:itemID="{0EDB54E9-9960-4063-BA0F-4D4616FC20F8}">
  <ds:schemaRefs>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023cff81-6d66-42cc-8f02-6016d9f12e01"/>
    <ds:schemaRef ds:uri="fa742831-bfcb-4189-ad64-8c0a00e6eb41"/>
    <ds:schemaRef ds:uri="http://purl.org/dc/terms/"/>
    <ds:schemaRef ds:uri="http://purl.org/dc/elements/1.1/"/>
  </ds:schemaRefs>
</ds:datastoreItem>
</file>

<file path=customXml/itemProps4.xml><?xml version="1.0" encoding="utf-8"?>
<ds:datastoreItem xmlns:ds="http://schemas.openxmlformats.org/officeDocument/2006/customXml" ds:itemID="{37218E9B-5008-4BBC-8001-81CEC5FC1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742831-bfcb-4189-ad64-8c0a00e6eb41"/>
    <ds:schemaRef ds:uri="023cff81-6d66-42cc-8f02-6016d9f12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53</Pages>
  <Words>19597</Words>
  <Characters>111706</Characters>
  <Application>Microsoft Office Word</Application>
  <DocSecurity>0</DocSecurity>
  <Lines>930</Lines>
  <Paragraphs>262</Paragraphs>
  <ScaleCrop>false</ScaleCrop>
  <HeadingPairs>
    <vt:vector size="2" baseType="variant">
      <vt:variant>
        <vt:lpstr>Naslov</vt:lpstr>
      </vt:variant>
      <vt:variant>
        <vt:i4>1</vt:i4>
      </vt:variant>
    </vt:vector>
  </HeadingPairs>
  <TitlesOfParts>
    <vt:vector size="1" baseType="lpstr">
      <vt:lpstr>RD-LPT-153/25</vt:lpstr>
    </vt:vector>
  </TitlesOfParts>
  <Company>JHL</Company>
  <LinksUpToDate>false</LinksUpToDate>
  <CharactersWithSpaces>131041</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RD-LPT-153/25</dc:title>
  <dc:subject>JN</dc:subject>
  <dc:creator>SJN</dc:creator>
  <cp:lastModifiedBy>Darko Pintarič</cp:lastModifiedBy>
  <cp:revision>43</cp:revision>
  <cp:lastPrinted>2025-06-06T10:27:00Z</cp:lastPrinted>
  <dcterms:created xsi:type="dcterms:W3CDTF">2025-07-07T10:42:00Z</dcterms:created>
  <dcterms:modified xsi:type="dcterms:W3CDTF">2025-12-17T12:27:00Z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0x010100B8BC3D9AA228EF4F8574C9EC48D80859</vt:lpwstr>
  </property>
  <property fmtid="{D5CDD505-2E9C-101B-9397-08002B2CF9AE}" pid="3" name="Order">
    <vt:r8>314000</vt:r8>
  </property>
</Properties>
</file>